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E62" w:rsidRPr="00245D11" w:rsidRDefault="00DA2E62" w:rsidP="00DA2E62">
      <w:pPr>
        <w:spacing w:before="100" w:beforeAutospacing="1"/>
      </w:pPr>
    </w:p>
    <w:p w:rsidR="004A421F" w:rsidRPr="00245D11" w:rsidRDefault="004A421F" w:rsidP="00DA2E62">
      <w:pPr>
        <w:spacing w:before="100" w:beforeAutospacing="1"/>
      </w:pPr>
    </w:p>
    <w:p w:rsidR="00DA2E62" w:rsidRPr="00245D11" w:rsidRDefault="00DA2E62" w:rsidP="00DA2E62">
      <w:pPr>
        <w:spacing w:before="100" w:beforeAutospacing="1"/>
      </w:pPr>
    </w:p>
    <w:p w:rsidR="00DA2E62" w:rsidRPr="00245D11" w:rsidRDefault="00DA2E62" w:rsidP="00DA2E62">
      <w:pPr>
        <w:tabs>
          <w:tab w:val="left" w:pos="2380"/>
        </w:tabs>
        <w:ind w:left="720" w:hanging="720"/>
      </w:pPr>
    </w:p>
    <w:p w:rsidR="00DA2E62" w:rsidRPr="00245D11" w:rsidRDefault="00DA2E62" w:rsidP="00DA2E62">
      <w:pPr>
        <w:tabs>
          <w:tab w:val="left" w:pos="2380"/>
        </w:tabs>
        <w:ind w:left="720" w:hanging="720"/>
      </w:pPr>
    </w:p>
    <w:p w:rsidR="00DA2E62" w:rsidRPr="00245D11" w:rsidRDefault="00DA2E62" w:rsidP="00DA2E62">
      <w:pPr>
        <w:tabs>
          <w:tab w:val="left" w:pos="2380"/>
        </w:tabs>
        <w:ind w:left="720" w:hanging="720"/>
      </w:pPr>
    </w:p>
    <w:p w:rsidR="00DA2E62" w:rsidRPr="00245D11" w:rsidRDefault="00DA2E62" w:rsidP="00DA2E62">
      <w:pPr>
        <w:tabs>
          <w:tab w:val="left" w:pos="2380"/>
        </w:tabs>
      </w:pPr>
    </w:p>
    <w:p w:rsidR="00DA2E62" w:rsidRPr="00245D11" w:rsidRDefault="00DA2E62" w:rsidP="00DA2E62">
      <w:pPr>
        <w:tabs>
          <w:tab w:val="left" w:pos="2380"/>
        </w:tabs>
      </w:pPr>
    </w:p>
    <w:p w:rsidR="00DA2E62" w:rsidRPr="00245D11" w:rsidRDefault="00DA2E62" w:rsidP="00DA2E62">
      <w:pPr>
        <w:tabs>
          <w:tab w:val="left" w:pos="2380"/>
        </w:tabs>
      </w:pPr>
    </w:p>
    <w:p w:rsidR="00DA2E62" w:rsidRPr="00245D11" w:rsidRDefault="00DA2E62" w:rsidP="00DA2E62">
      <w:pPr>
        <w:tabs>
          <w:tab w:val="left" w:pos="2380"/>
        </w:tabs>
      </w:pPr>
    </w:p>
    <w:p w:rsidR="00DA2E62" w:rsidRPr="00245D11" w:rsidRDefault="00DA2E62" w:rsidP="00DA2E62">
      <w:pPr>
        <w:tabs>
          <w:tab w:val="left" w:pos="2380"/>
        </w:tabs>
        <w:ind w:left="720" w:hanging="720"/>
      </w:pPr>
    </w:p>
    <w:p w:rsidR="00DA2E62" w:rsidRPr="00245D11" w:rsidRDefault="00DA2E62" w:rsidP="00DA2E62">
      <w:pPr>
        <w:tabs>
          <w:tab w:val="left" w:pos="2380"/>
        </w:tabs>
      </w:pPr>
    </w:p>
    <w:p w:rsidR="00DA2E62" w:rsidRPr="00245D11" w:rsidRDefault="00DA2E62" w:rsidP="00DA2E62">
      <w:pPr>
        <w:tabs>
          <w:tab w:val="left" w:pos="2380"/>
        </w:tabs>
        <w:ind w:left="720" w:hanging="720"/>
      </w:pPr>
    </w:p>
    <w:p w:rsidR="00DA2E62" w:rsidRPr="00245D11" w:rsidRDefault="00DA2E62" w:rsidP="00DA2E62">
      <w:pPr>
        <w:tabs>
          <w:tab w:val="left" w:pos="2380"/>
        </w:tabs>
        <w:ind w:left="720" w:hanging="720"/>
      </w:pPr>
    </w:p>
    <w:p w:rsidR="00F9238E" w:rsidRDefault="00DA2E62" w:rsidP="00DA2E62">
      <w:pPr>
        <w:tabs>
          <w:tab w:val="left" w:pos="2380"/>
        </w:tabs>
        <w:jc w:val="center"/>
        <w:rPr>
          <w:b/>
          <w:sz w:val="44"/>
          <w:szCs w:val="44"/>
        </w:rPr>
      </w:pPr>
      <w:r w:rsidRPr="00245D11">
        <w:rPr>
          <w:b/>
          <w:sz w:val="44"/>
          <w:szCs w:val="44"/>
        </w:rPr>
        <w:t>ПРОГРАМ  ПОСЛОВАЊА  ЈАВНОГ</w:t>
      </w:r>
    </w:p>
    <w:p w:rsidR="00DA2E62" w:rsidRPr="00245D11" w:rsidRDefault="00DA2E62" w:rsidP="00DA2E62">
      <w:pPr>
        <w:tabs>
          <w:tab w:val="left" w:pos="2380"/>
        </w:tabs>
        <w:jc w:val="center"/>
      </w:pPr>
      <w:r w:rsidRPr="00245D11">
        <w:rPr>
          <w:b/>
          <w:sz w:val="44"/>
          <w:szCs w:val="44"/>
        </w:rPr>
        <w:t xml:space="preserve"> ПРЕДУЗЕЋА „СТАНДАРД“</w:t>
      </w:r>
    </w:p>
    <w:p w:rsidR="00DA2E62" w:rsidRPr="00245D11" w:rsidRDefault="00DA2E62" w:rsidP="00DA2E62">
      <w:pPr>
        <w:tabs>
          <w:tab w:val="left" w:pos="2380"/>
        </w:tabs>
        <w:ind w:left="720" w:hanging="720"/>
        <w:jc w:val="center"/>
      </w:pPr>
      <w:r w:rsidRPr="00245D11">
        <w:rPr>
          <w:b/>
          <w:sz w:val="44"/>
          <w:szCs w:val="44"/>
        </w:rPr>
        <w:t>ЗА 20</w:t>
      </w:r>
      <w:r w:rsidR="001B5B5F" w:rsidRPr="00245D11">
        <w:rPr>
          <w:b/>
          <w:sz w:val="44"/>
          <w:szCs w:val="44"/>
        </w:rPr>
        <w:t>2</w:t>
      </w:r>
      <w:r w:rsidR="00D51FE1">
        <w:rPr>
          <w:b/>
          <w:sz w:val="44"/>
          <w:szCs w:val="44"/>
          <w:lang w:val="sr-Cyrl-RS"/>
        </w:rPr>
        <w:t>4</w:t>
      </w:r>
      <w:r w:rsidRPr="00245D11">
        <w:rPr>
          <w:b/>
          <w:sz w:val="44"/>
          <w:szCs w:val="44"/>
        </w:rPr>
        <w:t>. ГОДИНУ</w:t>
      </w:r>
    </w:p>
    <w:p w:rsidR="00DA2E62" w:rsidRPr="00245D11" w:rsidRDefault="00DA2E62" w:rsidP="00DA2E62">
      <w:pPr>
        <w:tabs>
          <w:tab w:val="left" w:pos="2380"/>
        </w:tabs>
        <w:ind w:left="720" w:hanging="720"/>
        <w:rPr>
          <w:b/>
          <w:sz w:val="44"/>
          <w:szCs w:val="44"/>
        </w:rPr>
      </w:pPr>
    </w:p>
    <w:p w:rsidR="00DA2E62" w:rsidRPr="00245D11" w:rsidRDefault="00DA2E62" w:rsidP="00DA2E62">
      <w:pPr>
        <w:tabs>
          <w:tab w:val="left" w:pos="2380"/>
        </w:tabs>
        <w:rPr>
          <w:b/>
          <w:sz w:val="44"/>
          <w:szCs w:val="44"/>
        </w:rPr>
      </w:pPr>
    </w:p>
    <w:p w:rsidR="00DA2E62" w:rsidRPr="00245D11" w:rsidRDefault="00DA2E62" w:rsidP="00877D7F">
      <w:pPr>
        <w:tabs>
          <w:tab w:val="left" w:pos="2380"/>
        </w:tabs>
      </w:pPr>
    </w:p>
    <w:p w:rsidR="00DA2E62" w:rsidRPr="00245D11" w:rsidRDefault="00DA2E62" w:rsidP="00DA2E62">
      <w:pPr>
        <w:tabs>
          <w:tab w:val="left" w:pos="2380"/>
        </w:tabs>
        <w:ind w:left="720" w:hanging="720"/>
      </w:pPr>
    </w:p>
    <w:p w:rsidR="00DA2E62" w:rsidRPr="00245D11" w:rsidRDefault="00DA2E62" w:rsidP="00DA2E62">
      <w:pPr>
        <w:tabs>
          <w:tab w:val="left" w:pos="2380"/>
        </w:tabs>
        <w:ind w:left="720" w:hanging="720"/>
      </w:pPr>
    </w:p>
    <w:p w:rsidR="00DA2E62" w:rsidRPr="00245D11" w:rsidRDefault="00DA2E62" w:rsidP="00DA2E62">
      <w:pPr>
        <w:tabs>
          <w:tab w:val="left" w:pos="2380"/>
        </w:tabs>
        <w:ind w:left="720" w:hanging="720"/>
      </w:pPr>
    </w:p>
    <w:p w:rsidR="00DA2E62" w:rsidRPr="00245D11" w:rsidRDefault="00DA2E62" w:rsidP="00DA2E62">
      <w:pPr>
        <w:tabs>
          <w:tab w:val="left" w:pos="2380"/>
        </w:tabs>
        <w:ind w:left="720" w:hanging="720"/>
      </w:pPr>
    </w:p>
    <w:p w:rsidR="00DA2E62" w:rsidRPr="00245D11" w:rsidRDefault="00DA2E62" w:rsidP="00DA2E62">
      <w:pPr>
        <w:tabs>
          <w:tab w:val="left" w:pos="2380"/>
        </w:tabs>
        <w:ind w:left="720" w:hanging="720"/>
      </w:pPr>
    </w:p>
    <w:tbl>
      <w:tblPr>
        <w:tblW w:w="0" w:type="auto"/>
        <w:tblLook w:val="04A0" w:firstRow="1" w:lastRow="0" w:firstColumn="1" w:lastColumn="0" w:noHBand="0" w:noVBand="1"/>
      </w:tblPr>
      <w:tblGrid>
        <w:gridCol w:w="3033"/>
        <w:gridCol w:w="6486"/>
      </w:tblGrid>
      <w:tr w:rsidR="00DA2E62" w:rsidRPr="00245D11" w:rsidTr="00DA2E62">
        <w:tc>
          <w:tcPr>
            <w:tcW w:w="3085" w:type="dxa"/>
            <w:vAlign w:val="center"/>
          </w:tcPr>
          <w:p w:rsidR="00DA2E62" w:rsidRPr="00245D11" w:rsidRDefault="00DA2E62" w:rsidP="00DA2E62">
            <w:pPr>
              <w:tabs>
                <w:tab w:val="left" w:pos="2380"/>
              </w:tabs>
            </w:pPr>
            <w:r w:rsidRPr="00245D11">
              <w:rPr>
                <w:color w:val="FFFFFF"/>
                <w:lang w:eastAsia="en-US"/>
              </w:rPr>
              <w:t xml:space="preserve">пословноиме: </w:t>
            </w:r>
          </w:p>
        </w:tc>
        <w:tc>
          <w:tcPr>
            <w:tcW w:w="6650" w:type="dxa"/>
            <w:vAlign w:val="center"/>
          </w:tcPr>
          <w:p w:rsidR="00DA2E62" w:rsidRPr="00245D11" w:rsidRDefault="00DA2E62" w:rsidP="00DA2E62">
            <w:pPr>
              <w:tabs>
                <w:tab w:val="left" w:pos="2380"/>
              </w:tabs>
            </w:pPr>
            <w:r w:rsidRPr="00245D11">
              <w:rPr>
                <w:color w:val="FFFFFF"/>
                <w:lang w:eastAsia="en-US"/>
              </w:rPr>
              <w:t>ЈАВНО ПРЕДУЗЕЋЕ ЗА КОМУНАЛНУ СТАМБЕНУ ДЕЛАТНОСТ</w:t>
            </w:r>
          </w:p>
        </w:tc>
      </w:tr>
      <w:tr w:rsidR="00DA2E62" w:rsidRPr="00245D11" w:rsidTr="00DA2E62">
        <w:tc>
          <w:tcPr>
            <w:tcW w:w="3085" w:type="dxa"/>
            <w:vAlign w:val="center"/>
          </w:tcPr>
          <w:p w:rsidR="00DA2E62" w:rsidRPr="00245D11" w:rsidRDefault="00DA2E62" w:rsidP="00DA2E62">
            <w:pPr>
              <w:tabs>
                <w:tab w:val="left" w:pos="2380"/>
              </w:tabs>
            </w:pPr>
            <w:r w:rsidRPr="00245D11">
              <w:rPr>
                <w:lang w:eastAsia="en-US"/>
              </w:rPr>
              <w:t>седиште:</w:t>
            </w:r>
          </w:p>
        </w:tc>
        <w:tc>
          <w:tcPr>
            <w:tcW w:w="6650" w:type="dxa"/>
            <w:vAlign w:val="center"/>
          </w:tcPr>
          <w:p w:rsidR="00DA2E62" w:rsidRPr="00245D11" w:rsidRDefault="00DA2E62" w:rsidP="00DA2E62">
            <w:pPr>
              <w:tabs>
                <w:tab w:val="left" w:pos="2380"/>
              </w:tabs>
            </w:pPr>
            <w:r w:rsidRPr="00245D11">
              <w:rPr>
                <w:lang w:eastAsia="en-US"/>
              </w:rPr>
              <w:t>ЈАГОДИНА</w:t>
            </w:r>
            <w:r w:rsidR="00957F29" w:rsidRPr="00245D11">
              <w:rPr>
                <w:lang w:eastAsia="en-US"/>
              </w:rPr>
              <w:t>, KРА</w:t>
            </w:r>
            <w:r w:rsidR="009857CF">
              <w:rPr>
                <w:lang w:eastAsia="en-US"/>
              </w:rPr>
              <w:t>ЉА ПЕТРА I бр. 4</w:t>
            </w:r>
          </w:p>
        </w:tc>
      </w:tr>
      <w:tr w:rsidR="00DA2E62" w:rsidRPr="00245D11" w:rsidTr="00DA2E62">
        <w:tc>
          <w:tcPr>
            <w:tcW w:w="3085" w:type="dxa"/>
            <w:vAlign w:val="center"/>
          </w:tcPr>
          <w:p w:rsidR="00DA2E62" w:rsidRPr="00245D11" w:rsidRDefault="00A40F10" w:rsidP="00DA2E62">
            <w:pPr>
              <w:tabs>
                <w:tab w:val="left" w:pos="2380"/>
              </w:tabs>
            </w:pPr>
            <w:r w:rsidRPr="00245D11">
              <w:rPr>
                <w:lang w:eastAsia="en-US"/>
              </w:rPr>
              <w:t>П</w:t>
            </w:r>
            <w:r w:rsidR="00DA2E62" w:rsidRPr="00245D11">
              <w:rPr>
                <w:lang w:eastAsia="en-US"/>
              </w:rPr>
              <w:t>ретежна</w:t>
            </w:r>
            <w:r w:rsidR="00F96499">
              <w:rPr>
                <w:lang w:eastAsia="en-US"/>
              </w:rPr>
              <w:t xml:space="preserve"> </w:t>
            </w:r>
            <w:r w:rsidR="00DA2E62" w:rsidRPr="00245D11">
              <w:rPr>
                <w:lang w:eastAsia="en-US"/>
              </w:rPr>
              <w:t>делатност</w:t>
            </w:r>
          </w:p>
        </w:tc>
        <w:tc>
          <w:tcPr>
            <w:tcW w:w="6650" w:type="dxa"/>
            <w:vAlign w:val="center"/>
          </w:tcPr>
          <w:p w:rsidR="00DA2E62" w:rsidRPr="00245D11" w:rsidRDefault="00DA2E62" w:rsidP="00DA2E62">
            <w:pPr>
              <w:tabs>
                <w:tab w:val="left" w:pos="2380"/>
              </w:tabs>
            </w:pPr>
            <w:r w:rsidRPr="00245D11">
              <w:rPr>
                <w:lang w:eastAsia="en-US"/>
              </w:rPr>
              <w:t>ПРОИЗВОДЊА И ДИСТРИБУЦИЈА ВОДЕ</w:t>
            </w:r>
          </w:p>
        </w:tc>
      </w:tr>
      <w:tr w:rsidR="00DA2E62" w:rsidRPr="00245D11" w:rsidTr="00DA2E62">
        <w:tc>
          <w:tcPr>
            <w:tcW w:w="3085" w:type="dxa"/>
            <w:vAlign w:val="center"/>
          </w:tcPr>
          <w:p w:rsidR="00DA2E62" w:rsidRPr="00245D11" w:rsidRDefault="00A40F10" w:rsidP="00DA2E62">
            <w:pPr>
              <w:tabs>
                <w:tab w:val="left" w:pos="2380"/>
              </w:tabs>
            </w:pPr>
            <w:r w:rsidRPr="00245D11">
              <w:rPr>
                <w:lang w:eastAsia="en-US"/>
              </w:rPr>
              <w:t>М</w:t>
            </w:r>
            <w:r w:rsidR="00DA2E62" w:rsidRPr="00245D11">
              <w:rPr>
                <w:lang w:eastAsia="en-US"/>
              </w:rPr>
              <w:t>атични</w:t>
            </w:r>
            <w:r w:rsidR="00F96499">
              <w:rPr>
                <w:lang w:eastAsia="en-US"/>
              </w:rPr>
              <w:t xml:space="preserve"> </w:t>
            </w:r>
            <w:r w:rsidR="00DA2E62" w:rsidRPr="00245D11">
              <w:rPr>
                <w:lang w:eastAsia="en-US"/>
              </w:rPr>
              <w:t>број</w:t>
            </w:r>
          </w:p>
        </w:tc>
        <w:tc>
          <w:tcPr>
            <w:tcW w:w="6650" w:type="dxa"/>
            <w:vAlign w:val="center"/>
          </w:tcPr>
          <w:p w:rsidR="00DA2E62" w:rsidRPr="00245D11" w:rsidRDefault="00DA2E62" w:rsidP="00DA2E62">
            <w:pPr>
              <w:pStyle w:val="NoSpacing"/>
              <w:rPr>
                <w:rFonts w:ascii="Times New Roman" w:hAnsi="Times New Roman" w:cs="Times New Roman"/>
              </w:rPr>
            </w:pPr>
            <w:r w:rsidRPr="00245D11">
              <w:rPr>
                <w:rFonts w:ascii="Times New Roman" w:hAnsi="Times New Roman" w:cs="Times New Roman"/>
                <w:sz w:val="24"/>
                <w:szCs w:val="24"/>
                <w:lang w:eastAsia="en-US"/>
              </w:rPr>
              <w:t>07114885</w:t>
            </w:r>
          </w:p>
        </w:tc>
      </w:tr>
      <w:tr w:rsidR="00DA2E62" w:rsidRPr="00245D11" w:rsidTr="00DA2E62">
        <w:tc>
          <w:tcPr>
            <w:tcW w:w="3085" w:type="dxa"/>
            <w:vAlign w:val="center"/>
          </w:tcPr>
          <w:p w:rsidR="00DA2E62" w:rsidRPr="00245D11" w:rsidRDefault="00DA2E62" w:rsidP="00DA2E62">
            <w:pPr>
              <w:tabs>
                <w:tab w:val="left" w:pos="2380"/>
              </w:tabs>
            </w:pPr>
            <w:r w:rsidRPr="00245D11">
              <w:rPr>
                <w:lang w:eastAsia="en-US"/>
              </w:rPr>
              <w:t>ПИБ</w:t>
            </w:r>
          </w:p>
        </w:tc>
        <w:tc>
          <w:tcPr>
            <w:tcW w:w="6650" w:type="dxa"/>
            <w:vAlign w:val="center"/>
          </w:tcPr>
          <w:p w:rsidR="00DA2E62" w:rsidRPr="00245D11" w:rsidRDefault="00DA2E62" w:rsidP="00DA2E62">
            <w:pPr>
              <w:tabs>
                <w:tab w:val="left" w:pos="2380"/>
              </w:tabs>
            </w:pPr>
            <w:r w:rsidRPr="00245D11">
              <w:rPr>
                <w:lang w:eastAsia="en-US"/>
              </w:rPr>
              <w:t>101322413</w:t>
            </w:r>
          </w:p>
        </w:tc>
      </w:tr>
      <w:tr w:rsidR="00DA2E62" w:rsidRPr="00245D11" w:rsidTr="00DA2E62">
        <w:tc>
          <w:tcPr>
            <w:tcW w:w="3085" w:type="dxa"/>
            <w:vAlign w:val="center"/>
          </w:tcPr>
          <w:p w:rsidR="00DA2E62" w:rsidRPr="00245D11" w:rsidRDefault="00A40F10" w:rsidP="00DA2E62">
            <w:pPr>
              <w:tabs>
                <w:tab w:val="left" w:pos="2380"/>
              </w:tabs>
            </w:pPr>
            <w:r w:rsidRPr="00245D11">
              <w:rPr>
                <w:lang w:eastAsia="en-US"/>
              </w:rPr>
              <w:t>Н</w:t>
            </w:r>
            <w:r w:rsidR="00DA2E62" w:rsidRPr="00245D11">
              <w:rPr>
                <w:lang w:eastAsia="en-US"/>
              </w:rPr>
              <w:t>адлежно</w:t>
            </w:r>
            <w:r w:rsidR="00F96499">
              <w:rPr>
                <w:lang w:eastAsia="en-US"/>
              </w:rPr>
              <w:t xml:space="preserve"> </w:t>
            </w:r>
            <w:r w:rsidR="00DA2E62" w:rsidRPr="00245D11">
              <w:rPr>
                <w:lang w:eastAsia="en-US"/>
              </w:rPr>
              <w:t>министарство / надлежни</w:t>
            </w:r>
            <w:r w:rsidR="00F96499">
              <w:rPr>
                <w:lang w:eastAsia="en-US"/>
              </w:rPr>
              <w:t xml:space="preserve"> </w:t>
            </w:r>
            <w:r w:rsidR="00DA2E62" w:rsidRPr="00245D11">
              <w:rPr>
                <w:lang w:eastAsia="en-US"/>
              </w:rPr>
              <w:t>орган</w:t>
            </w:r>
            <w:r w:rsidR="00F96499">
              <w:rPr>
                <w:lang w:eastAsia="en-US"/>
              </w:rPr>
              <w:t xml:space="preserve"> </w:t>
            </w:r>
            <w:r w:rsidR="00DA2E62" w:rsidRPr="00245D11">
              <w:rPr>
                <w:lang w:eastAsia="en-US"/>
              </w:rPr>
              <w:t>јединице</w:t>
            </w:r>
            <w:r w:rsidR="00F96499">
              <w:rPr>
                <w:lang w:eastAsia="en-US"/>
              </w:rPr>
              <w:t xml:space="preserve"> </w:t>
            </w:r>
            <w:r w:rsidR="00DA2E62" w:rsidRPr="00245D11">
              <w:rPr>
                <w:lang w:eastAsia="en-US"/>
              </w:rPr>
              <w:t>локалне</w:t>
            </w:r>
            <w:r w:rsidR="00F96499">
              <w:rPr>
                <w:lang w:eastAsia="en-US"/>
              </w:rPr>
              <w:t xml:space="preserve"> </w:t>
            </w:r>
            <w:r w:rsidR="00DA2E62" w:rsidRPr="00245D11">
              <w:rPr>
                <w:lang w:eastAsia="en-US"/>
              </w:rPr>
              <w:t>самоуправе</w:t>
            </w:r>
          </w:p>
        </w:tc>
        <w:tc>
          <w:tcPr>
            <w:tcW w:w="6650" w:type="dxa"/>
            <w:vAlign w:val="center"/>
          </w:tcPr>
          <w:p w:rsidR="00DA2E62" w:rsidRPr="00245D11" w:rsidRDefault="00DA2E62" w:rsidP="00DA2E62">
            <w:pPr>
              <w:tabs>
                <w:tab w:val="left" w:pos="2380"/>
              </w:tabs>
            </w:pPr>
            <w:r w:rsidRPr="00245D11">
              <w:t>Министарство</w:t>
            </w:r>
            <w:r w:rsidR="00F96499">
              <w:t xml:space="preserve"> </w:t>
            </w:r>
            <w:r w:rsidR="004C5470" w:rsidRPr="00245D11">
              <w:t>државне</w:t>
            </w:r>
            <w:r w:rsidR="00F96499">
              <w:t xml:space="preserve"> </w:t>
            </w:r>
            <w:r w:rsidR="004C5470" w:rsidRPr="00245D11">
              <w:t>управе</w:t>
            </w:r>
            <w:r w:rsidRPr="00245D11">
              <w:t xml:space="preserve"> и локалне</w:t>
            </w:r>
            <w:r w:rsidR="00F96499">
              <w:t xml:space="preserve"> </w:t>
            </w:r>
            <w:r w:rsidRPr="00245D11">
              <w:t>самоуправе</w:t>
            </w:r>
          </w:p>
        </w:tc>
      </w:tr>
    </w:tbl>
    <w:p w:rsidR="00DA2E62" w:rsidRPr="00245D11" w:rsidRDefault="00DA2E62" w:rsidP="00DA2E62">
      <w:pPr>
        <w:tabs>
          <w:tab w:val="left" w:pos="2380"/>
        </w:tabs>
      </w:pPr>
    </w:p>
    <w:p w:rsidR="00DA2E62" w:rsidRPr="00245D11" w:rsidRDefault="00DA2E62" w:rsidP="00DA2E62">
      <w:pPr>
        <w:tabs>
          <w:tab w:val="left" w:pos="2380"/>
        </w:tabs>
        <w:ind w:left="720" w:hanging="720"/>
      </w:pPr>
    </w:p>
    <w:p w:rsidR="00DA2E62" w:rsidRPr="00245D11" w:rsidRDefault="00DA2E62" w:rsidP="00DA2E62">
      <w:pPr>
        <w:tabs>
          <w:tab w:val="left" w:pos="2380"/>
        </w:tabs>
      </w:pPr>
    </w:p>
    <w:p w:rsidR="00DA2E62" w:rsidRPr="00245D11" w:rsidRDefault="00DA2E62" w:rsidP="00877D7F">
      <w:pPr>
        <w:tabs>
          <w:tab w:val="left" w:pos="2380"/>
        </w:tabs>
      </w:pPr>
    </w:p>
    <w:p w:rsidR="00DA2E62" w:rsidRPr="00245D11" w:rsidRDefault="00DA2E62" w:rsidP="00DA2E62">
      <w:pPr>
        <w:tabs>
          <w:tab w:val="left" w:pos="2380"/>
        </w:tabs>
        <w:ind w:left="720" w:hanging="720"/>
      </w:pPr>
    </w:p>
    <w:p w:rsidR="00DA2E62" w:rsidRPr="0058740C" w:rsidRDefault="001B4A51" w:rsidP="00DA2E62">
      <w:pPr>
        <w:tabs>
          <w:tab w:val="left" w:pos="2380"/>
        </w:tabs>
        <w:jc w:val="center"/>
      </w:pPr>
      <w:r>
        <w:rPr>
          <w:noProof/>
          <w:lang w:eastAsia="en-US"/>
        </w:rPr>
        <w:lastRenderedPageBreak/>
        <mc:AlternateContent>
          <mc:Choice Requires="wps">
            <w:drawing>
              <wp:anchor distT="0" distB="0" distL="114300" distR="114300" simplePos="0" relativeHeight="251755520" behindDoc="0" locked="0" layoutInCell="1" allowOverlap="1">
                <wp:simplePos x="0" y="0"/>
                <wp:positionH relativeFrom="column">
                  <wp:posOffset>2941320</wp:posOffset>
                </wp:positionH>
                <wp:positionV relativeFrom="paragraph">
                  <wp:posOffset>757555</wp:posOffset>
                </wp:positionV>
                <wp:extent cx="129540" cy="190500"/>
                <wp:effectExtent l="0" t="0" r="0" b="0"/>
                <wp:wrapNone/>
                <wp:docPr id="55" name="Oval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90500"/>
                        </a:xfrm>
                        <a:prstGeom prst="ellipse">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887C00" id="Oval 65" o:spid="_x0000_s1026" style="position:absolute;margin-left:231.6pt;margin-top:59.65pt;width:10.2pt;height:1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" stroked="f"/>
            </w:pict>
          </mc:Fallback>
        </mc:AlternateContent>
      </w:r>
      <w:r w:rsidR="00877D7F" w:rsidRPr="00245D11">
        <w:t>ЈАГОДИНА</w:t>
      </w:r>
      <w:r w:rsidR="00957F29" w:rsidRPr="00245D11">
        <w:t>,</w:t>
      </w:r>
      <w:r w:rsidR="00F96499">
        <w:t xml:space="preserve"> </w:t>
      </w:r>
      <w:r w:rsidR="00877D7F" w:rsidRPr="00245D11">
        <w:t>новембар</w:t>
      </w:r>
      <w:r w:rsidR="00DA2E62" w:rsidRPr="00245D11">
        <w:t xml:space="preserve"> 20</w:t>
      </w:r>
      <w:r w:rsidR="00911EEC" w:rsidRPr="00245D11">
        <w:t>2</w:t>
      </w:r>
      <w:r w:rsidR="003368B4">
        <w:rPr>
          <w:lang w:val="sr-Cyrl-RS"/>
        </w:rPr>
        <w:t>3</w:t>
      </w:r>
      <w:r w:rsidR="00DA2E62" w:rsidRPr="00245D11">
        <w:t>.</w:t>
      </w:r>
    </w:p>
    <w:sdt>
      <w:sdtPr>
        <w:rPr>
          <w:rFonts w:ascii="Times New Roman" w:eastAsia="Times New Roman" w:hAnsi="Times New Roman" w:cs="Times New Roman"/>
          <w:b w:val="0"/>
          <w:bCs w:val="0"/>
          <w:color w:val="auto"/>
          <w:sz w:val="24"/>
          <w:szCs w:val="24"/>
          <w:lang w:eastAsia="zh-CN"/>
        </w:rPr>
        <w:id w:val="17042288"/>
        <w:docPartObj>
          <w:docPartGallery w:val="Table of Contents"/>
          <w:docPartUnique/>
        </w:docPartObj>
      </w:sdtPr>
      <w:sdtContent>
        <w:p w:rsidR="00DA2E62" w:rsidRPr="00245D11" w:rsidRDefault="00DA2E62" w:rsidP="00DA2E62">
          <w:pPr>
            <w:pStyle w:val="TOCHeading"/>
            <w:spacing w:before="100" w:beforeAutospacing="1"/>
            <w:rPr>
              <w:rFonts w:ascii="Times New Roman" w:hAnsi="Times New Roman" w:cs="Times New Roman"/>
            </w:rPr>
          </w:pPr>
          <w:r w:rsidRPr="00245D11">
            <w:rPr>
              <w:rFonts w:ascii="Times New Roman" w:hAnsi="Times New Roman" w:cs="Times New Roman"/>
            </w:rPr>
            <w:t>Садржај</w:t>
          </w:r>
        </w:p>
        <w:p w:rsidR="00500E95" w:rsidRPr="00245D11" w:rsidRDefault="00FA3248">
          <w:pPr>
            <w:pStyle w:val="TOC1"/>
            <w:tabs>
              <w:tab w:val="left" w:pos="480"/>
              <w:tab w:val="right" w:leader="dot" w:pos="9509"/>
            </w:tabs>
            <w:rPr>
              <w:rFonts w:eastAsiaTheme="minorEastAsia"/>
              <w:noProof/>
              <w:sz w:val="22"/>
              <w:szCs w:val="22"/>
              <w:lang w:eastAsia="en-US"/>
            </w:rPr>
          </w:pPr>
          <w:r w:rsidRPr="00245D11">
            <w:fldChar w:fldCharType="begin"/>
          </w:r>
          <w:r w:rsidR="00DA2E62" w:rsidRPr="00245D11">
            <w:instrText xml:space="preserve"> TOC \o "1-3" \h \z \u </w:instrText>
          </w:r>
          <w:r w:rsidRPr="00245D11">
            <w:fldChar w:fldCharType="separate"/>
          </w:r>
          <w:hyperlink w:anchor="_Toc499116248" w:history="1">
            <w:r w:rsidR="00500E95" w:rsidRPr="00245D11">
              <w:rPr>
                <w:rStyle w:val="Hyperlink"/>
                <w:noProof/>
              </w:rPr>
              <w:t>1.</w:t>
            </w:r>
            <w:r w:rsidR="00500E95" w:rsidRPr="00245D11">
              <w:rPr>
                <w:rFonts w:eastAsiaTheme="minorEastAsia"/>
                <w:noProof/>
                <w:sz w:val="22"/>
                <w:szCs w:val="22"/>
                <w:lang w:eastAsia="en-US"/>
              </w:rPr>
              <w:tab/>
            </w:r>
            <w:r w:rsidR="00500E95" w:rsidRPr="00245D11">
              <w:rPr>
                <w:rStyle w:val="Hyperlink"/>
                <w:noProof/>
              </w:rPr>
              <w:t>ПРОФИЛ ФИРМЕ</w:t>
            </w:r>
            <w:r w:rsidR="00500E95" w:rsidRPr="00245D11">
              <w:rPr>
                <w:noProof/>
                <w:webHidden/>
              </w:rPr>
              <w:tab/>
            </w:r>
            <w:r w:rsidRPr="00245D11">
              <w:rPr>
                <w:noProof/>
                <w:webHidden/>
              </w:rPr>
              <w:fldChar w:fldCharType="begin"/>
            </w:r>
            <w:r w:rsidR="00500E95" w:rsidRPr="00245D11">
              <w:rPr>
                <w:noProof/>
                <w:webHidden/>
              </w:rPr>
              <w:instrText xml:space="preserve"> PAGEREF _Toc499116248 \h </w:instrText>
            </w:r>
            <w:r w:rsidRPr="00245D11">
              <w:rPr>
                <w:noProof/>
                <w:webHidden/>
              </w:rPr>
            </w:r>
            <w:r w:rsidRPr="00245D11">
              <w:rPr>
                <w:noProof/>
                <w:webHidden/>
              </w:rPr>
              <w:fldChar w:fldCharType="separate"/>
            </w:r>
            <w:r w:rsidR="0055373F">
              <w:rPr>
                <w:noProof/>
                <w:webHidden/>
              </w:rPr>
              <w:t>2</w:t>
            </w:r>
            <w:r w:rsidRPr="00245D11">
              <w:rPr>
                <w:noProof/>
                <w:webHidden/>
              </w:rPr>
              <w:fldChar w:fldCharType="end"/>
            </w:r>
          </w:hyperlink>
        </w:p>
        <w:p w:rsidR="00500E95" w:rsidRPr="00245D11" w:rsidRDefault="006375A7">
          <w:pPr>
            <w:pStyle w:val="TOC2"/>
            <w:tabs>
              <w:tab w:val="right" w:leader="dot" w:pos="9509"/>
            </w:tabs>
            <w:rPr>
              <w:rFonts w:eastAsiaTheme="minorEastAsia"/>
              <w:noProof/>
              <w:sz w:val="22"/>
              <w:szCs w:val="22"/>
              <w:lang w:eastAsia="en-US"/>
            </w:rPr>
          </w:pPr>
          <w:hyperlink w:anchor="_Toc499116249" w:history="1">
            <w:r w:rsidR="00500E95" w:rsidRPr="00245D11">
              <w:rPr>
                <w:rStyle w:val="Hyperlink"/>
                <w:noProof/>
              </w:rPr>
              <w:t>МИСИЈА</w:t>
            </w:r>
            <w:r w:rsidR="00500E95" w:rsidRPr="00245D11">
              <w:rPr>
                <w:noProof/>
                <w:webHidden/>
              </w:rPr>
              <w:tab/>
            </w:r>
            <w:r w:rsidR="00FA3248" w:rsidRPr="00245D11">
              <w:rPr>
                <w:noProof/>
                <w:webHidden/>
              </w:rPr>
              <w:fldChar w:fldCharType="begin"/>
            </w:r>
            <w:r w:rsidR="00500E95" w:rsidRPr="00245D11">
              <w:rPr>
                <w:noProof/>
                <w:webHidden/>
              </w:rPr>
              <w:instrText xml:space="preserve"> PAGEREF _Toc499116249 \h </w:instrText>
            </w:r>
            <w:r w:rsidR="00FA3248" w:rsidRPr="00245D11">
              <w:rPr>
                <w:noProof/>
                <w:webHidden/>
              </w:rPr>
            </w:r>
            <w:r w:rsidR="00FA3248" w:rsidRPr="00245D11">
              <w:rPr>
                <w:noProof/>
                <w:webHidden/>
              </w:rPr>
              <w:fldChar w:fldCharType="separate"/>
            </w:r>
            <w:r w:rsidR="0055373F">
              <w:rPr>
                <w:noProof/>
                <w:webHidden/>
              </w:rPr>
              <w:t>2</w:t>
            </w:r>
            <w:r w:rsidR="00FA3248" w:rsidRPr="00245D11">
              <w:rPr>
                <w:noProof/>
                <w:webHidden/>
              </w:rPr>
              <w:fldChar w:fldCharType="end"/>
            </w:r>
          </w:hyperlink>
        </w:p>
        <w:p w:rsidR="00500E95" w:rsidRPr="00245D11" w:rsidRDefault="006375A7">
          <w:pPr>
            <w:pStyle w:val="TOC2"/>
            <w:tabs>
              <w:tab w:val="right" w:leader="dot" w:pos="9509"/>
            </w:tabs>
            <w:rPr>
              <w:rFonts w:eastAsiaTheme="minorEastAsia"/>
              <w:noProof/>
              <w:sz w:val="22"/>
              <w:szCs w:val="22"/>
              <w:lang w:eastAsia="en-US"/>
            </w:rPr>
          </w:pPr>
          <w:hyperlink w:anchor="_Toc499116250" w:history="1">
            <w:r w:rsidR="00500E95" w:rsidRPr="00245D11">
              <w:rPr>
                <w:rStyle w:val="Hyperlink"/>
                <w:noProof/>
              </w:rPr>
              <w:t>ВИЗИЈА</w:t>
            </w:r>
            <w:r w:rsidR="00500E95" w:rsidRPr="00245D11">
              <w:rPr>
                <w:noProof/>
                <w:webHidden/>
              </w:rPr>
              <w:tab/>
            </w:r>
            <w:r w:rsidR="00FA3248" w:rsidRPr="00245D11">
              <w:rPr>
                <w:noProof/>
                <w:webHidden/>
              </w:rPr>
              <w:fldChar w:fldCharType="begin"/>
            </w:r>
            <w:r w:rsidR="00500E95" w:rsidRPr="00245D11">
              <w:rPr>
                <w:noProof/>
                <w:webHidden/>
              </w:rPr>
              <w:instrText xml:space="preserve"> PAGEREF _Toc499116250 \h </w:instrText>
            </w:r>
            <w:r w:rsidR="00FA3248" w:rsidRPr="00245D11">
              <w:rPr>
                <w:noProof/>
                <w:webHidden/>
              </w:rPr>
            </w:r>
            <w:r w:rsidR="00FA3248" w:rsidRPr="00245D11">
              <w:rPr>
                <w:noProof/>
                <w:webHidden/>
              </w:rPr>
              <w:fldChar w:fldCharType="separate"/>
            </w:r>
            <w:r w:rsidR="0055373F">
              <w:rPr>
                <w:noProof/>
                <w:webHidden/>
              </w:rPr>
              <w:t>2</w:t>
            </w:r>
            <w:r w:rsidR="00FA3248" w:rsidRPr="00245D11">
              <w:rPr>
                <w:noProof/>
                <w:webHidden/>
              </w:rPr>
              <w:fldChar w:fldCharType="end"/>
            </w:r>
          </w:hyperlink>
        </w:p>
        <w:p w:rsidR="00500E95" w:rsidRPr="00245D11" w:rsidRDefault="006375A7">
          <w:pPr>
            <w:pStyle w:val="TOC2"/>
            <w:tabs>
              <w:tab w:val="right" w:leader="dot" w:pos="9509"/>
            </w:tabs>
            <w:rPr>
              <w:rFonts w:eastAsiaTheme="minorEastAsia"/>
              <w:noProof/>
              <w:sz w:val="22"/>
              <w:szCs w:val="22"/>
              <w:lang w:eastAsia="en-US"/>
            </w:rPr>
          </w:pPr>
          <w:hyperlink w:anchor="_Toc499116251" w:history="1">
            <w:r w:rsidR="00500E95" w:rsidRPr="00245D11">
              <w:rPr>
                <w:rStyle w:val="Hyperlink"/>
                <w:noProof/>
              </w:rPr>
              <w:t>ЦИЉЕВИ</w:t>
            </w:r>
            <w:r w:rsidR="00500E95" w:rsidRPr="00245D11">
              <w:rPr>
                <w:noProof/>
                <w:webHidden/>
              </w:rPr>
              <w:tab/>
            </w:r>
            <w:r w:rsidR="00FA3248" w:rsidRPr="00245D11">
              <w:rPr>
                <w:noProof/>
                <w:webHidden/>
              </w:rPr>
              <w:fldChar w:fldCharType="begin"/>
            </w:r>
            <w:r w:rsidR="00500E95" w:rsidRPr="00245D11">
              <w:rPr>
                <w:noProof/>
                <w:webHidden/>
              </w:rPr>
              <w:instrText xml:space="preserve"> PAGEREF _Toc499116251 \h </w:instrText>
            </w:r>
            <w:r w:rsidR="00FA3248" w:rsidRPr="00245D11">
              <w:rPr>
                <w:noProof/>
                <w:webHidden/>
              </w:rPr>
            </w:r>
            <w:r w:rsidR="00FA3248" w:rsidRPr="00245D11">
              <w:rPr>
                <w:noProof/>
                <w:webHidden/>
              </w:rPr>
              <w:fldChar w:fldCharType="separate"/>
            </w:r>
            <w:r w:rsidR="0055373F">
              <w:rPr>
                <w:noProof/>
                <w:webHidden/>
              </w:rPr>
              <w:t>2</w:t>
            </w:r>
            <w:r w:rsidR="00FA3248" w:rsidRPr="00245D11">
              <w:rPr>
                <w:noProof/>
                <w:webHidden/>
              </w:rPr>
              <w:fldChar w:fldCharType="end"/>
            </w:r>
          </w:hyperlink>
        </w:p>
        <w:p w:rsidR="00500E95" w:rsidRPr="00245D11" w:rsidRDefault="006375A7">
          <w:pPr>
            <w:pStyle w:val="TOC2"/>
            <w:tabs>
              <w:tab w:val="right" w:leader="dot" w:pos="9509"/>
            </w:tabs>
            <w:rPr>
              <w:rFonts w:eastAsiaTheme="minorEastAsia"/>
              <w:noProof/>
              <w:sz w:val="22"/>
              <w:szCs w:val="22"/>
              <w:lang w:eastAsia="en-US"/>
            </w:rPr>
          </w:pPr>
          <w:hyperlink w:anchor="_Toc499116252" w:history="1">
            <w:r w:rsidR="00500E95" w:rsidRPr="00245D11">
              <w:rPr>
                <w:rStyle w:val="Hyperlink"/>
                <w:noProof/>
              </w:rPr>
              <w:t>ЗАКОНСКИ ОКВИР</w:t>
            </w:r>
            <w:r w:rsidR="00500E95" w:rsidRPr="00245D11">
              <w:rPr>
                <w:noProof/>
                <w:webHidden/>
              </w:rPr>
              <w:tab/>
            </w:r>
            <w:r w:rsidR="00FA3248" w:rsidRPr="00245D11">
              <w:rPr>
                <w:noProof/>
                <w:webHidden/>
              </w:rPr>
              <w:fldChar w:fldCharType="begin"/>
            </w:r>
            <w:r w:rsidR="00500E95" w:rsidRPr="00245D11">
              <w:rPr>
                <w:noProof/>
                <w:webHidden/>
              </w:rPr>
              <w:instrText xml:space="preserve"> PAGEREF _Toc499116252 \h </w:instrText>
            </w:r>
            <w:r w:rsidR="00FA3248" w:rsidRPr="00245D11">
              <w:rPr>
                <w:noProof/>
                <w:webHidden/>
              </w:rPr>
            </w:r>
            <w:r w:rsidR="00FA3248" w:rsidRPr="00245D11">
              <w:rPr>
                <w:noProof/>
                <w:webHidden/>
              </w:rPr>
              <w:fldChar w:fldCharType="separate"/>
            </w:r>
            <w:r w:rsidR="0055373F">
              <w:rPr>
                <w:noProof/>
                <w:webHidden/>
              </w:rPr>
              <w:t>3</w:t>
            </w:r>
            <w:r w:rsidR="00FA3248" w:rsidRPr="00245D11">
              <w:rPr>
                <w:noProof/>
                <w:webHidden/>
              </w:rPr>
              <w:fldChar w:fldCharType="end"/>
            </w:r>
          </w:hyperlink>
        </w:p>
        <w:p w:rsidR="00500E95" w:rsidRPr="00245D11" w:rsidRDefault="006375A7">
          <w:pPr>
            <w:pStyle w:val="TOC2"/>
            <w:tabs>
              <w:tab w:val="right" w:leader="dot" w:pos="9509"/>
            </w:tabs>
            <w:rPr>
              <w:rFonts w:eastAsiaTheme="minorEastAsia"/>
              <w:noProof/>
              <w:sz w:val="22"/>
              <w:szCs w:val="22"/>
              <w:lang w:eastAsia="en-US"/>
            </w:rPr>
          </w:pPr>
          <w:hyperlink w:anchor="_Toc499116253" w:history="1">
            <w:r w:rsidR="00500E95" w:rsidRPr="00245D11">
              <w:rPr>
                <w:rStyle w:val="Hyperlink"/>
                <w:noProof/>
                <w:lang w:val="sr-Cyrl-CS"/>
              </w:rPr>
              <w:t>ИЗВОРИ ФИНАНСИРАЊА</w:t>
            </w:r>
            <w:r w:rsidR="00500E95" w:rsidRPr="00245D11">
              <w:rPr>
                <w:noProof/>
                <w:webHidden/>
              </w:rPr>
              <w:tab/>
            </w:r>
            <w:r w:rsidR="00FA3248" w:rsidRPr="00245D11">
              <w:rPr>
                <w:noProof/>
                <w:webHidden/>
              </w:rPr>
              <w:fldChar w:fldCharType="begin"/>
            </w:r>
            <w:r w:rsidR="00500E95" w:rsidRPr="00245D11">
              <w:rPr>
                <w:noProof/>
                <w:webHidden/>
              </w:rPr>
              <w:instrText xml:space="preserve"> PAGEREF _Toc499116253 \h </w:instrText>
            </w:r>
            <w:r w:rsidR="00FA3248" w:rsidRPr="00245D11">
              <w:rPr>
                <w:noProof/>
                <w:webHidden/>
              </w:rPr>
            </w:r>
            <w:r w:rsidR="00FA3248" w:rsidRPr="00245D11">
              <w:rPr>
                <w:noProof/>
                <w:webHidden/>
              </w:rPr>
              <w:fldChar w:fldCharType="separate"/>
            </w:r>
            <w:r w:rsidR="0055373F">
              <w:rPr>
                <w:noProof/>
                <w:webHidden/>
              </w:rPr>
              <w:t>3</w:t>
            </w:r>
            <w:r w:rsidR="00FA3248" w:rsidRPr="00245D11">
              <w:rPr>
                <w:noProof/>
                <w:webHidden/>
              </w:rPr>
              <w:fldChar w:fldCharType="end"/>
            </w:r>
          </w:hyperlink>
        </w:p>
        <w:p w:rsidR="00500E95" w:rsidRPr="00245D11" w:rsidRDefault="006375A7">
          <w:pPr>
            <w:pStyle w:val="TOC1"/>
            <w:tabs>
              <w:tab w:val="left" w:pos="480"/>
              <w:tab w:val="right" w:leader="dot" w:pos="9509"/>
            </w:tabs>
            <w:rPr>
              <w:rFonts w:eastAsiaTheme="minorEastAsia"/>
              <w:noProof/>
              <w:sz w:val="22"/>
              <w:szCs w:val="22"/>
              <w:lang w:eastAsia="en-US"/>
            </w:rPr>
          </w:pPr>
          <w:hyperlink w:anchor="_Toc499116254" w:history="1">
            <w:r w:rsidR="00500E95" w:rsidRPr="00245D11">
              <w:rPr>
                <w:rStyle w:val="Hyperlink"/>
                <w:noProof/>
                <w:lang w:val="sr-Cyrl-CS"/>
              </w:rPr>
              <w:t>2.</w:t>
            </w:r>
            <w:r w:rsidR="00500E95" w:rsidRPr="00245D11">
              <w:rPr>
                <w:rFonts w:eastAsiaTheme="minorEastAsia"/>
                <w:noProof/>
                <w:sz w:val="22"/>
                <w:szCs w:val="22"/>
                <w:lang w:eastAsia="en-US"/>
              </w:rPr>
              <w:tab/>
            </w:r>
            <w:r w:rsidR="00500E95" w:rsidRPr="00245D11">
              <w:rPr>
                <w:rStyle w:val="Hyperlink"/>
                <w:noProof/>
                <w:lang w:val="sr-Cyrl-CS"/>
              </w:rPr>
              <w:t>ОСНОВЕ ЗА ИЗРАДУ ПЛАНА 20</w:t>
            </w:r>
            <w:r w:rsidR="0017664E" w:rsidRPr="00245D11">
              <w:rPr>
                <w:rStyle w:val="Hyperlink"/>
                <w:noProof/>
              </w:rPr>
              <w:t>2</w:t>
            </w:r>
            <w:r w:rsidR="00D51FE1">
              <w:rPr>
                <w:rStyle w:val="Hyperlink"/>
                <w:noProof/>
                <w:lang w:val="sr-Cyrl-RS"/>
              </w:rPr>
              <w:t>4</w:t>
            </w:r>
            <w:r w:rsidR="00500E95" w:rsidRPr="00245D11">
              <w:rPr>
                <w:rStyle w:val="Hyperlink"/>
                <w:noProof/>
                <w:lang w:val="sr-Cyrl-CS"/>
              </w:rPr>
              <w:t>. ГОДИНЕ</w:t>
            </w:r>
            <w:r w:rsidR="00500E95" w:rsidRPr="00245D11">
              <w:rPr>
                <w:noProof/>
                <w:webHidden/>
              </w:rPr>
              <w:tab/>
            </w:r>
            <w:r w:rsidR="00FA3248" w:rsidRPr="00245D11">
              <w:rPr>
                <w:noProof/>
                <w:webHidden/>
              </w:rPr>
              <w:fldChar w:fldCharType="begin"/>
            </w:r>
            <w:r w:rsidR="00500E95" w:rsidRPr="00245D11">
              <w:rPr>
                <w:noProof/>
                <w:webHidden/>
              </w:rPr>
              <w:instrText xml:space="preserve"> PAGEREF _Toc499116254 \h </w:instrText>
            </w:r>
            <w:r w:rsidR="00FA3248" w:rsidRPr="00245D11">
              <w:rPr>
                <w:noProof/>
                <w:webHidden/>
              </w:rPr>
            </w:r>
            <w:r w:rsidR="00FA3248" w:rsidRPr="00245D11">
              <w:rPr>
                <w:noProof/>
                <w:webHidden/>
              </w:rPr>
              <w:fldChar w:fldCharType="separate"/>
            </w:r>
            <w:r w:rsidR="0055373F">
              <w:rPr>
                <w:noProof/>
                <w:webHidden/>
              </w:rPr>
              <w:t>4</w:t>
            </w:r>
            <w:r w:rsidR="00FA3248" w:rsidRPr="00245D11">
              <w:rPr>
                <w:noProof/>
                <w:webHidden/>
              </w:rPr>
              <w:fldChar w:fldCharType="end"/>
            </w:r>
          </w:hyperlink>
        </w:p>
        <w:p w:rsidR="00500E95" w:rsidRPr="00245D11" w:rsidRDefault="006375A7">
          <w:pPr>
            <w:pStyle w:val="TOC2"/>
            <w:tabs>
              <w:tab w:val="right" w:leader="dot" w:pos="9509"/>
            </w:tabs>
            <w:rPr>
              <w:rFonts w:eastAsiaTheme="minorEastAsia"/>
              <w:noProof/>
              <w:sz w:val="22"/>
              <w:szCs w:val="22"/>
              <w:lang w:eastAsia="en-US"/>
            </w:rPr>
          </w:pPr>
          <w:hyperlink w:anchor="_Toc499116255" w:history="1">
            <w:r w:rsidR="00500E95" w:rsidRPr="00245D11">
              <w:rPr>
                <w:rStyle w:val="Hyperlink"/>
                <w:noProof/>
                <w:lang w:val="sr-Cyrl-CS"/>
              </w:rPr>
              <w:t>ПРОЦЕНА РЕЗЛУТАТА ЗА 20</w:t>
            </w:r>
            <w:r w:rsidR="00D51FE1">
              <w:rPr>
                <w:rStyle w:val="Hyperlink"/>
                <w:noProof/>
              </w:rPr>
              <w:t>2</w:t>
            </w:r>
            <w:r w:rsidR="00D51FE1">
              <w:rPr>
                <w:rStyle w:val="Hyperlink"/>
                <w:noProof/>
                <w:lang w:val="sr-Cyrl-RS"/>
              </w:rPr>
              <w:t>3</w:t>
            </w:r>
            <w:r w:rsidR="00500E95" w:rsidRPr="00245D11">
              <w:rPr>
                <w:rStyle w:val="Hyperlink"/>
                <w:noProof/>
                <w:lang w:val="sr-Cyrl-CS"/>
              </w:rPr>
              <w:t>. ГОДИНУ</w:t>
            </w:r>
            <w:r w:rsidR="00500E95" w:rsidRPr="00245D11">
              <w:rPr>
                <w:noProof/>
                <w:webHidden/>
              </w:rPr>
              <w:tab/>
            </w:r>
            <w:r w:rsidR="00FA3248" w:rsidRPr="00245D11">
              <w:rPr>
                <w:noProof/>
                <w:webHidden/>
              </w:rPr>
              <w:fldChar w:fldCharType="begin"/>
            </w:r>
            <w:r w:rsidR="00500E95" w:rsidRPr="00245D11">
              <w:rPr>
                <w:noProof/>
                <w:webHidden/>
              </w:rPr>
              <w:instrText xml:space="preserve"> PAGEREF _Toc499116255 \h </w:instrText>
            </w:r>
            <w:r w:rsidR="00FA3248" w:rsidRPr="00245D11">
              <w:rPr>
                <w:noProof/>
                <w:webHidden/>
              </w:rPr>
            </w:r>
            <w:r w:rsidR="00FA3248" w:rsidRPr="00245D11">
              <w:rPr>
                <w:noProof/>
                <w:webHidden/>
              </w:rPr>
              <w:fldChar w:fldCharType="separate"/>
            </w:r>
            <w:r w:rsidR="0055373F">
              <w:rPr>
                <w:noProof/>
                <w:webHidden/>
              </w:rPr>
              <w:t>4</w:t>
            </w:r>
            <w:r w:rsidR="00FA3248" w:rsidRPr="00245D11">
              <w:rPr>
                <w:noProof/>
                <w:webHidden/>
              </w:rPr>
              <w:fldChar w:fldCharType="end"/>
            </w:r>
          </w:hyperlink>
        </w:p>
        <w:p w:rsidR="00500E95" w:rsidRPr="00245D11" w:rsidRDefault="006375A7">
          <w:pPr>
            <w:pStyle w:val="TOC2"/>
            <w:tabs>
              <w:tab w:val="right" w:leader="dot" w:pos="9509"/>
            </w:tabs>
            <w:rPr>
              <w:rFonts w:eastAsiaTheme="minorEastAsia"/>
              <w:noProof/>
              <w:sz w:val="22"/>
              <w:szCs w:val="22"/>
              <w:lang w:eastAsia="en-US"/>
            </w:rPr>
          </w:pPr>
          <w:hyperlink w:anchor="_Toc499116256" w:history="1">
            <w:r w:rsidR="00500E95" w:rsidRPr="00245D11">
              <w:rPr>
                <w:rStyle w:val="Hyperlink"/>
                <w:noProof/>
                <w:lang w:val="sr-Cyrl-CS"/>
              </w:rPr>
              <w:t>АНАЛИЗА ПОСЛОВНОГ ОКРУЖЕЊА</w:t>
            </w:r>
            <w:r w:rsidR="00500E95" w:rsidRPr="00245D11">
              <w:rPr>
                <w:noProof/>
                <w:webHidden/>
              </w:rPr>
              <w:tab/>
            </w:r>
            <w:r w:rsidR="00FA3248" w:rsidRPr="00245D11">
              <w:rPr>
                <w:noProof/>
                <w:webHidden/>
              </w:rPr>
              <w:fldChar w:fldCharType="begin"/>
            </w:r>
            <w:r w:rsidR="00500E95" w:rsidRPr="00245D11">
              <w:rPr>
                <w:noProof/>
                <w:webHidden/>
              </w:rPr>
              <w:instrText xml:space="preserve"> PAGEREF _Toc499116256 \h </w:instrText>
            </w:r>
            <w:r w:rsidR="00FA3248" w:rsidRPr="00245D11">
              <w:rPr>
                <w:noProof/>
                <w:webHidden/>
              </w:rPr>
            </w:r>
            <w:r w:rsidR="00FA3248" w:rsidRPr="00245D11">
              <w:rPr>
                <w:noProof/>
                <w:webHidden/>
              </w:rPr>
              <w:fldChar w:fldCharType="separate"/>
            </w:r>
            <w:r w:rsidR="0055373F">
              <w:rPr>
                <w:noProof/>
                <w:webHidden/>
              </w:rPr>
              <w:t>5</w:t>
            </w:r>
            <w:r w:rsidR="00FA3248" w:rsidRPr="00245D11">
              <w:rPr>
                <w:noProof/>
                <w:webHidden/>
              </w:rPr>
              <w:fldChar w:fldCharType="end"/>
            </w:r>
          </w:hyperlink>
        </w:p>
        <w:p w:rsidR="00500E95" w:rsidRPr="00245D11" w:rsidRDefault="006375A7">
          <w:pPr>
            <w:pStyle w:val="TOC2"/>
            <w:tabs>
              <w:tab w:val="right" w:leader="dot" w:pos="9509"/>
            </w:tabs>
            <w:rPr>
              <w:rFonts w:eastAsiaTheme="minorEastAsia"/>
              <w:noProof/>
              <w:sz w:val="22"/>
              <w:szCs w:val="22"/>
              <w:lang w:eastAsia="en-US"/>
            </w:rPr>
          </w:pPr>
          <w:hyperlink w:anchor="_Toc499116257" w:history="1">
            <w:r w:rsidR="00500E95" w:rsidRPr="00245D11">
              <w:rPr>
                <w:rStyle w:val="Hyperlink"/>
                <w:noProof/>
                <w:lang w:val="sr-Cyrl-CS"/>
              </w:rPr>
              <w:t>ПРОЦЕНА РЕСУРСА ЈАВНОГ ПРЕДУЗЕЋА</w:t>
            </w:r>
            <w:r w:rsidR="00500E95" w:rsidRPr="00245D11">
              <w:rPr>
                <w:noProof/>
                <w:webHidden/>
              </w:rPr>
              <w:tab/>
            </w:r>
            <w:r w:rsidR="00FA3248" w:rsidRPr="00245D11">
              <w:rPr>
                <w:noProof/>
                <w:webHidden/>
              </w:rPr>
              <w:fldChar w:fldCharType="begin"/>
            </w:r>
            <w:r w:rsidR="00500E95" w:rsidRPr="00245D11">
              <w:rPr>
                <w:noProof/>
                <w:webHidden/>
              </w:rPr>
              <w:instrText xml:space="preserve"> PAGEREF _Toc499116257 \h </w:instrText>
            </w:r>
            <w:r w:rsidR="00FA3248" w:rsidRPr="00245D11">
              <w:rPr>
                <w:noProof/>
                <w:webHidden/>
              </w:rPr>
            </w:r>
            <w:r w:rsidR="00FA3248" w:rsidRPr="00245D11">
              <w:rPr>
                <w:noProof/>
                <w:webHidden/>
              </w:rPr>
              <w:fldChar w:fldCharType="separate"/>
            </w:r>
            <w:r w:rsidR="0055373F">
              <w:rPr>
                <w:noProof/>
                <w:webHidden/>
              </w:rPr>
              <w:t>5</w:t>
            </w:r>
            <w:r w:rsidR="00FA3248" w:rsidRPr="00245D11">
              <w:rPr>
                <w:noProof/>
                <w:webHidden/>
              </w:rPr>
              <w:fldChar w:fldCharType="end"/>
            </w:r>
          </w:hyperlink>
        </w:p>
        <w:p w:rsidR="00500E95" w:rsidRPr="00245D11" w:rsidRDefault="006375A7">
          <w:pPr>
            <w:pStyle w:val="TOC1"/>
            <w:tabs>
              <w:tab w:val="right" w:leader="dot" w:pos="9509"/>
            </w:tabs>
            <w:rPr>
              <w:rFonts w:eastAsiaTheme="minorEastAsia"/>
              <w:noProof/>
              <w:sz w:val="22"/>
              <w:szCs w:val="22"/>
              <w:lang w:eastAsia="en-US"/>
            </w:rPr>
          </w:pPr>
          <w:hyperlink w:anchor="_Toc499116258" w:history="1">
            <w:r w:rsidR="00500E95" w:rsidRPr="00245D11">
              <w:rPr>
                <w:rStyle w:val="Hyperlink"/>
                <w:noProof/>
                <w:lang w:val="sr-Cyrl-CS"/>
              </w:rPr>
              <w:t>3. МАРКЕТИНГ СТРАТЕГИЈА</w:t>
            </w:r>
            <w:r w:rsidR="00500E95" w:rsidRPr="00245D11">
              <w:rPr>
                <w:noProof/>
                <w:webHidden/>
              </w:rPr>
              <w:tab/>
            </w:r>
            <w:r w:rsidR="00FA3248" w:rsidRPr="00245D11">
              <w:rPr>
                <w:noProof/>
                <w:webHidden/>
              </w:rPr>
              <w:fldChar w:fldCharType="begin"/>
            </w:r>
            <w:r w:rsidR="00500E95" w:rsidRPr="00245D11">
              <w:rPr>
                <w:noProof/>
                <w:webHidden/>
              </w:rPr>
              <w:instrText xml:space="preserve"> PAGEREF _Toc499116258 \h </w:instrText>
            </w:r>
            <w:r w:rsidR="00FA3248" w:rsidRPr="00245D11">
              <w:rPr>
                <w:noProof/>
                <w:webHidden/>
              </w:rPr>
            </w:r>
            <w:r w:rsidR="00FA3248" w:rsidRPr="00245D11">
              <w:rPr>
                <w:noProof/>
                <w:webHidden/>
              </w:rPr>
              <w:fldChar w:fldCharType="separate"/>
            </w:r>
            <w:r w:rsidR="0055373F">
              <w:rPr>
                <w:noProof/>
                <w:webHidden/>
              </w:rPr>
              <w:t>5</w:t>
            </w:r>
            <w:r w:rsidR="00FA3248" w:rsidRPr="00245D11">
              <w:rPr>
                <w:noProof/>
                <w:webHidden/>
              </w:rPr>
              <w:fldChar w:fldCharType="end"/>
            </w:r>
          </w:hyperlink>
        </w:p>
        <w:p w:rsidR="00500E95" w:rsidRPr="00245D11" w:rsidRDefault="006375A7">
          <w:pPr>
            <w:pStyle w:val="TOC2"/>
            <w:tabs>
              <w:tab w:val="right" w:leader="dot" w:pos="9509"/>
            </w:tabs>
            <w:rPr>
              <w:rFonts w:eastAsiaTheme="minorEastAsia"/>
              <w:noProof/>
              <w:sz w:val="22"/>
              <w:szCs w:val="22"/>
              <w:lang w:eastAsia="en-US"/>
            </w:rPr>
          </w:pPr>
          <w:hyperlink w:anchor="_Toc499116259" w:history="1">
            <w:r w:rsidR="00500E95" w:rsidRPr="00245D11">
              <w:rPr>
                <w:rStyle w:val="Hyperlink"/>
                <w:noProof/>
                <w:lang w:val="sr-Cyrl-CS"/>
              </w:rPr>
              <w:t>ЦЕНОВНА СТРУКТУРА</w:t>
            </w:r>
            <w:r w:rsidR="00500E95" w:rsidRPr="00245D11">
              <w:rPr>
                <w:noProof/>
                <w:webHidden/>
              </w:rPr>
              <w:tab/>
            </w:r>
            <w:r w:rsidR="00FA3248" w:rsidRPr="00245D11">
              <w:rPr>
                <w:noProof/>
                <w:webHidden/>
              </w:rPr>
              <w:fldChar w:fldCharType="begin"/>
            </w:r>
            <w:r w:rsidR="00500E95" w:rsidRPr="00245D11">
              <w:rPr>
                <w:noProof/>
                <w:webHidden/>
              </w:rPr>
              <w:instrText xml:space="preserve"> PAGEREF _Toc499116259 \h </w:instrText>
            </w:r>
            <w:r w:rsidR="00FA3248" w:rsidRPr="00245D11">
              <w:rPr>
                <w:noProof/>
                <w:webHidden/>
              </w:rPr>
            </w:r>
            <w:r w:rsidR="00FA3248" w:rsidRPr="00245D11">
              <w:rPr>
                <w:noProof/>
                <w:webHidden/>
              </w:rPr>
              <w:fldChar w:fldCharType="separate"/>
            </w:r>
            <w:r w:rsidR="0055373F">
              <w:rPr>
                <w:noProof/>
                <w:webHidden/>
              </w:rPr>
              <w:t>6</w:t>
            </w:r>
            <w:r w:rsidR="00FA3248" w:rsidRPr="00245D11">
              <w:rPr>
                <w:noProof/>
                <w:webHidden/>
              </w:rPr>
              <w:fldChar w:fldCharType="end"/>
            </w:r>
          </w:hyperlink>
        </w:p>
        <w:p w:rsidR="00500E95" w:rsidRPr="00245D11" w:rsidRDefault="006375A7">
          <w:pPr>
            <w:pStyle w:val="TOC2"/>
            <w:tabs>
              <w:tab w:val="right" w:leader="dot" w:pos="9509"/>
            </w:tabs>
            <w:rPr>
              <w:rFonts w:eastAsiaTheme="minorEastAsia"/>
              <w:noProof/>
              <w:sz w:val="22"/>
              <w:szCs w:val="22"/>
              <w:lang w:eastAsia="en-US"/>
            </w:rPr>
          </w:pPr>
          <w:hyperlink w:anchor="_Toc499116260" w:history="1">
            <w:r w:rsidR="00500E95" w:rsidRPr="00245D11">
              <w:rPr>
                <w:rStyle w:val="Hyperlink"/>
                <w:noProof/>
              </w:rPr>
              <w:t>ПЛАН ПРОМОТИВНИХ АКТИВНОСТИ</w:t>
            </w:r>
            <w:r w:rsidR="00500E95" w:rsidRPr="00245D11">
              <w:rPr>
                <w:noProof/>
                <w:webHidden/>
              </w:rPr>
              <w:tab/>
            </w:r>
            <w:r w:rsidR="00FA3248" w:rsidRPr="00245D11">
              <w:rPr>
                <w:noProof/>
                <w:webHidden/>
              </w:rPr>
              <w:fldChar w:fldCharType="begin"/>
            </w:r>
            <w:r w:rsidR="00500E95" w:rsidRPr="00245D11">
              <w:rPr>
                <w:noProof/>
                <w:webHidden/>
              </w:rPr>
              <w:instrText xml:space="preserve"> PAGEREF _Toc499116260 \h </w:instrText>
            </w:r>
            <w:r w:rsidR="00FA3248" w:rsidRPr="00245D11">
              <w:rPr>
                <w:noProof/>
                <w:webHidden/>
              </w:rPr>
            </w:r>
            <w:r w:rsidR="00FA3248" w:rsidRPr="00245D11">
              <w:rPr>
                <w:noProof/>
                <w:webHidden/>
              </w:rPr>
              <w:fldChar w:fldCharType="separate"/>
            </w:r>
            <w:r w:rsidR="0055373F">
              <w:rPr>
                <w:noProof/>
                <w:webHidden/>
              </w:rPr>
              <w:t>7</w:t>
            </w:r>
            <w:r w:rsidR="00FA3248" w:rsidRPr="00245D11">
              <w:rPr>
                <w:noProof/>
                <w:webHidden/>
              </w:rPr>
              <w:fldChar w:fldCharType="end"/>
            </w:r>
          </w:hyperlink>
        </w:p>
        <w:p w:rsidR="00500E95" w:rsidRPr="00245D11" w:rsidRDefault="006375A7">
          <w:pPr>
            <w:pStyle w:val="TOC2"/>
            <w:tabs>
              <w:tab w:val="right" w:leader="dot" w:pos="9509"/>
            </w:tabs>
            <w:rPr>
              <w:rFonts w:eastAsiaTheme="minorEastAsia"/>
              <w:noProof/>
              <w:sz w:val="22"/>
              <w:szCs w:val="22"/>
              <w:lang w:eastAsia="en-US"/>
            </w:rPr>
          </w:pPr>
          <w:hyperlink w:anchor="_Toc499116261" w:history="1">
            <w:r w:rsidR="00500E95" w:rsidRPr="00245D11">
              <w:rPr>
                <w:rStyle w:val="Hyperlink"/>
                <w:noProof/>
              </w:rPr>
              <w:t>КРИТЕРИЈУМИ ЗА КОРИШЋЕЊЕ СРЕДСТАВА</w:t>
            </w:r>
            <w:r w:rsidR="00500E95" w:rsidRPr="00245D11">
              <w:rPr>
                <w:noProof/>
                <w:webHidden/>
              </w:rPr>
              <w:tab/>
            </w:r>
            <w:r w:rsidR="00FA3248" w:rsidRPr="00245D11">
              <w:rPr>
                <w:noProof/>
                <w:webHidden/>
              </w:rPr>
              <w:fldChar w:fldCharType="begin"/>
            </w:r>
            <w:r w:rsidR="00500E95" w:rsidRPr="00245D11">
              <w:rPr>
                <w:noProof/>
                <w:webHidden/>
              </w:rPr>
              <w:instrText xml:space="preserve"> PAGEREF _Toc499116261 \h </w:instrText>
            </w:r>
            <w:r w:rsidR="00FA3248" w:rsidRPr="00245D11">
              <w:rPr>
                <w:noProof/>
                <w:webHidden/>
              </w:rPr>
            </w:r>
            <w:r w:rsidR="00FA3248" w:rsidRPr="00245D11">
              <w:rPr>
                <w:noProof/>
                <w:webHidden/>
              </w:rPr>
              <w:fldChar w:fldCharType="separate"/>
            </w:r>
            <w:r w:rsidR="0055373F">
              <w:rPr>
                <w:noProof/>
                <w:webHidden/>
              </w:rPr>
              <w:t>7</w:t>
            </w:r>
            <w:r w:rsidR="00FA3248" w:rsidRPr="00245D11">
              <w:rPr>
                <w:noProof/>
                <w:webHidden/>
              </w:rPr>
              <w:fldChar w:fldCharType="end"/>
            </w:r>
          </w:hyperlink>
        </w:p>
        <w:p w:rsidR="00500E95" w:rsidRPr="00245D11" w:rsidRDefault="006375A7">
          <w:pPr>
            <w:pStyle w:val="TOC2"/>
            <w:tabs>
              <w:tab w:val="right" w:leader="dot" w:pos="9509"/>
            </w:tabs>
            <w:rPr>
              <w:rFonts w:eastAsiaTheme="minorEastAsia"/>
              <w:noProof/>
              <w:sz w:val="22"/>
              <w:szCs w:val="22"/>
              <w:lang w:eastAsia="en-US"/>
            </w:rPr>
          </w:pPr>
          <w:hyperlink w:anchor="_Toc499116262" w:history="1">
            <w:r w:rsidR="00500E95" w:rsidRPr="00245D11">
              <w:rPr>
                <w:rStyle w:val="Hyperlink"/>
                <w:noProof/>
              </w:rPr>
              <w:t>БРОЈ ЧЛАНОВА ПОСЛОВОДСТВА И ЊИХОВЕ ЗАРАДЕ</w:t>
            </w:r>
            <w:r w:rsidR="00500E95" w:rsidRPr="00245D11">
              <w:rPr>
                <w:noProof/>
                <w:webHidden/>
              </w:rPr>
              <w:tab/>
            </w:r>
            <w:r w:rsidR="00FA3248" w:rsidRPr="00245D11">
              <w:rPr>
                <w:noProof/>
                <w:webHidden/>
              </w:rPr>
              <w:fldChar w:fldCharType="begin"/>
            </w:r>
            <w:r w:rsidR="00500E95" w:rsidRPr="00245D11">
              <w:rPr>
                <w:noProof/>
                <w:webHidden/>
              </w:rPr>
              <w:instrText xml:space="preserve"> PAGEREF _Toc499116262 \h </w:instrText>
            </w:r>
            <w:r w:rsidR="00FA3248" w:rsidRPr="00245D11">
              <w:rPr>
                <w:noProof/>
                <w:webHidden/>
              </w:rPr>
            </w:r>
            <w:r w:rsidR="00FA3248" w:rsidRPr="00245D11">
              <w:rPr>
                <w:noProof/>
                <w:webHidden/>
              </w:rPr>
              <w:fldChar w:fldCharType="separate"/>
            </w:r>
            <w:r w:rsidR="0055373F">
              <w:rPr>
                <w:noProof/>
                <w:webHidden/>
              </w:rPr>
              <w:t>8</w:t>
            </w:r>
            <w:r w:rsidR="00FA3248" w:rsidRPr="00245D11">
              <w:rPr>
                <w:noProof/>
                <w:webHidden/>
              </w:rPr>
              <w:fldChar w:fldCharType="end"/>
            </w:r>
          </w:hyperlink>
        </w:p>
        <w:p w:rsidR="00500E95" w:rsidRPr="00245D11" w:rsidRDefault="006375A7">
          <w:pPr>
            <w:pStyle w:val="TOC2"/>
            <w:tabs>
              <w:tab w:val="right" w:leader="dot" w:pos="9509"/>
            </w:tabs>
            <w:rPr>
              <w:rFonts w:eastAsiaTheme="minorEastAsia"/>
              <w:noProof/>
              <w:sz w:val="22"/>
              <w:szCs w:val="22"/>
              <w:lang w:eastAsia="en-US"/>
            </w:rPr>
          </w:pPr>
          <w:hyperlink w:anchor="_Toc499116263" w:history="1">
            <w:r w:rsidR="00500E95" w:rsidRPr="00245D11">
              <w:rPr>
                <w:rStyle w:val="Hyperlink"/>
                <w:noProof/>
              </w:rPr>
              <w:t>Јубиларне награде</w:t>
            </w:r>
            <w:r w:rsidR="00500E95" w:rsidRPr="00245D11">
              <w:rPr>
                <w:noProof/>
                <w:webHidden/>
              </w:rPr>
              <w:tab/>
            </w:r>
            <w:r w:rsidR="00FA3248" w:rsidRPr="00245D11">
              <w:rPr>
                <w:noProof/>
                <w:webHidden/>
              </w:rPr>
              <w:fldChar w:fldCharType="begin"/>
            </w:r>
            <w:r w:rsidR="00500E95" w:rsidRPr="00245D11">
              <w:rPr>
                <w:noProof/>
                <w:webHidden/>
              </w:rPr>
              <w:instrText xml:space="preserve"> PAGEREF _Toc499116263 \h </w:instrText>
            </w:r>
            <w:r w:rsidR="00FA3248" w:rsidRPr="00245D11">
              <w:rPr>
                <w:noProof/>
                <w:webHidden/>
              </w:rPr>
            </w:r>
            <w:r w:rsidR="00FA3248" w:rsidRPr="00245D11">
              <w:rPr>
                <w:noProof/>
                <w:webHidden/>
              </w:rPr>
              <w:fldChar w:fldCharType="separate"/>
            </w:r>
            <w:r w:rsidR="0055373F">
              <w:rPr>
                <w:noProof/>
                <w:webHidden/>
              </w:rPr>
              <w:t>9</w:t>
            </w:r>
            <w:r w:rsidR="00FA3248" w:rsidRPr="00245D11">
              <w:rPr>
                <w:noProof/>
                <w:webHidden/>
              </w:rPr>
              <w:fldChar w:fldCharType="end"/>
            </w:r>
          </w:hyperlink>
        </w:p>
        <w:p w:rsidR="00500E95" w:rsidRPr="00245D11" w:rsidRDefault="006375A7">
          <w:pPr>
            <w:pStyle w:val="TOC2"/>
            <w:tabs>
              <w:tab w:val="right" w:leader="dot" w:pos="9509"/>
            </w:tabs>
            <w:rPr>
              <w:rFonts w:eastAsiaTheme="minorEastAsia"/>
              <w:noProof/>
              <w:sz w:val="22"/>
              <w:szCs w:val="22"/>
              <w:lang w:eastAsia="en-US"/>
            </w:rPr>
          </w:pPr>
          <w:hyperlink w:anchor="_Toc499116264" w:history="1">
            <w:r w:rsidR="00500E95" w:rsidRPr="00245D11">
              <w:rPr>
                <w:rStyle w:val="Hyperlink"/>
                <w:noProof/>
              </w:rPr>
              <w:t>Отпремнине</w:t>
            </w:r>
            <w:r w:rsidR="00500E95" w:rsidRPr="00245D11">
              <w:rPr>
                <w:noProof/>
                <w:webHidden/>
              </w:rPr>
              <w:tab/>
            </w:r>
            <w:r w:rsidR="00FA3248" w:rsidRPr="00245D11">
              <w:rPr>
                <w:noProof/>
                <w:webHidden/>
              </w:rPr>
              <w:fldChar w:fldCharType="begin"/>
            </w:r>
            <w:r w:rsidR="00500E95" w:rsidRPr="00245D11">
              <w:rPr>
                <w:noProof/>
                <w:webHidden/>
              </w:rPr>
              <w:instrText xml:space="preserve"> PAGEREF _Toc499116264 \h </w:instrText>
            </w:r>
            <w:r w:rsidR="00FA3248" w:rsidRPr="00245D11">
              <w:rPr>
                <w:noProof/>
                <w:webHidden/>
              </w:rPr>
            </w:r>
            <w:r w:rsidR="00FA3248" w:rsidRPr="00245D11">
              <w:rPr>
                <w:noProof/>
                <w:webHidden/>
              </w:rPr>
              <w:fldChar w:fldCharType="separate"/>
            </w:r>
            <w:r w:rsidR="0055373F">
              <w:rPr>
                <w:noProof/>
                <w:webHidden/>
              </w:rPr>
              <w:t>9</w:t>
            </w:r>
            <w:r w:rsidR="00FA3248" w:rsidRPr="00245D11">
              <w:rPr>
                <w:noProof/>
                <w:webHidden/>
              </w:rPr>
              <w:fldChar w:fldCharType="end"/>
            </w:r>
          </w:hyperlink>
        </w:p>
        <w:p w:rsidR="00500E95" w:rsidRPr="00245D11" w:rsidRDefault="006375A7">
          <w:pPr>
            <w:pStyle w:val="TOC1"/>
            <w:tabs>
              <w:tab w:val="right" w:leader="dot" w:pos="9509"/>
            </w:tabs>
            <w:rPr>
              <w:rFonts w:eastAsiaTheme="minorEastAsia"/>
              <w:noProof/>
              <w:sz w:val="22"/>
              <w:szCs w:val="22"/>
              <w:lang w:eastAsia="en-US"/>
            </w:rPr>
          </w:pPr>
          <w:hyperlink w:anchor="_Toc499116265" w:history="1">
            <w:r w:rsidR="00500E95" w:rsidRPr="00245D11">
              <w:rPr>
                <w:rStyle w:val="Hyperlink"/>
                <w:noProof/>
              </w:rPr>
              <w:t>4. ПЛАН ПРОИЗВОДЊЕ</w:t>
            </w:r>
            <w:r w:rsidR="00500E95" w:rsidRPr="00245D11">
              <w:rPr>
                <w:noProof/>
                <w:webHidden/>
              </w:rPr>
              <w:tab/>
            </w:r>
            <w:r w:rsidR="00FA3248" w:rsidRPr="00245D11">
              <w:rPr>
                <w:noProof/>
                <w:webHidden/>
              </w:rPr>
              <w:fldChar w:fldCharType="begin"/>
            </w:r>
            <w:r w:rsidR="00500E95" w:rsidRPr="00245D11">
              <w:rPr>
                <w:noProof/>
                <w:webHidden/>
              </w:rPr>
              <w:instrText xml:space="preserve"> PAGEREF _Toc499116265 \h </w:instrText>
            </w:r>
            <w:r w:rsidR="00FA3248" w:rsidRPr="00245D11">
              <w:rPr>
                <w:noProof/>
                <w:webHidden/>
              </w:rPr>
            </w:r>
            <w:r w:rsidR="00FA3248" w:rsidRPr="00245D11">
              <w:rPr>
                <w:noProof/>
                <w:webHidden/>
              </w:rPr>
              <w:fldChar w:fldCharType="separate"/>
            </w:r>
            <w:r w:rsidR="0055373F">
              <w:rPr>
                <w:noProof/>
                <w:webHidden/>
              </w:rPr>
              <w:t>10</w:t>
            </w:r>
            <w:r w:rsidR="00FA3248" w:rsidRPr="00245D11">
              <w:rPr>
                <w:noProof/>
                <w:webHidden/>
              </w:rPr>
              <w:fldChar w:fldCharType="end"/>
            </w:r>
          </w:hyperlink>
        </w:p>
        <w:p w:rsidR="00500E95" w:rsidRPr="00245D11" w:rsidRDefault="006375A7">
          <w:pPr>
            <w:pStyle w:val="TOC2"/>
            <w:tabs>
              <w:tab w:val="right" w:leader="dot" w:pos="9509"/>
            </w:tabs>
            <w:rPr>
              <w:rFonts w:eastAsiaTheme="minorEastAsia"/>
              <w:noProof/>
              <w:sz w:val="22"/>
              <w:szCs w:val="22"/>
              <w:lang w:eastAsia="en-US"/>
            </w:rPr>
          </w:pPr>
          <w:hyperlink w:anchor="_Toc499116266" w:history="1">
            <w:r w:rsidR="00500E95" w:rsidRPr="00245D11">
              <w:rPr>
                <w:rStyle w:val="Hyperlink"/>
                <w:noProof/>
              </w:rPr>
              <w:t>Кретање цена производа и услуга</w:t>
            </w:r>
            <w:r w:rsidR="00500E95" w:rsidRPr="00245D11">
              <w:rPr>
                <w:noProof/>
                <w:webHidden/>
              </w:rPr>
              <w:tab/>
            </w:r>
            <w:r w:rsidR="00FA3248" w:rsidRPr="00245D11">
              <w:rPr>
                <w:noProof/>
                <w:webHidden/>
              </w:rPr>
              <w:fldChar w:fldCharType="begin"/>
            </w:r>
            <w:r w:rsidR="00500E95" w:rsidRPr="00245D11">
              <w:rPr>
                <w:noProof/>
                <w:webHidden/>
              </w:rPr>
              <w:instrText xml:space="preserve"> PAGEREF _Toc499116266 \h </w:instrText>
            </w:r>
            <w:r w:rsidR="00FA3248" w:rsidRPr="00245D11">
              <w:rPr>
                <w:noProof/>
                <w:webHidden/>
              </w:rPr>
            </w:r>
            <w:r w:rsidR="00FA3248" w:rsidRPr="00245D11">
              <w:rPr>
                <w:noProof/>
                <w:webHidden/>
              </w:rPr>
              <w:fldChar w:fldCharType="separate"/>
            </w:r>
            <w:r w:rsidR="0055373F">
              <w:rPr>
                <w:noProof/>
                <w:webHidden/>
              </w:rPr>
              <w:t>12</w:t>
            </w:r>
            <w:r w:rsidR="00FA3248" w:rsidRPr="00245D11">
              <w:rPr>
                <w:noProof/>
                <w:webHidden/>
              </w:rPr>
              <w:fldChar w:fldCharType="end"/>
            </w:r>
          </w:hyperlink>
        </w:p>
        <w:p w:rsidR="00DA2E62" w:rsidRPr="00245D11" w:rsidRDefault="00FA3248" w:rsidP="00DA2E62">
          <w:pPr>
            <w:spacing w:before="100" w:beforeAutospacing="1"/>
          </w:pPr>
          <w:r w:rsidRPr="00245D11">
            <w:fldChar w:fldCharType="end"/>
          </w:r>
        </w:p>
      </w:sdtContent>
    </w:sdt>
    <w:p w:rsidR="00DA2E62" w:rsidRPr="00245D11" w:rsidRDefault="00DA2E62" w:rsidP="00DA2E62">
      <w:pPr>
        <w:spacing w:before="100" w:beforeAutospacing="1"/>
      </w:pPr>
    </w:p>
    <w:p w:rsidR="00DA2E62" w:rsidRPr="00245D11" w:rsidRDefault="00DA2E62" w:rsidP="00DA2E62">
      <w:pPr>
        <w:suppressAutoHyphens w:val="0"/>
        <w:spacing w:before="100" w:beforeAutospacing="1" w:after="200" w:line="276" w:lineRule="auto"/>
      </w:pPr>
      <w:r w:rsidRPr="00245D11">
        <w:br w:type="page"/>
      </w:r>
    </w:p>
    <w:p w:rsidR="00DA2E62" w:rsidRPr="00245D11" w:rsidRDefault="00DA2E62" w:rsidP="00DA2E62">
      <w:pPr>
        <w:pStyle w:val="Heading1"/>
        <w:numPr>
          <w:ilvl w:val="0"/>
          <w:numId w:val="7"/>
        </w:numPr>
        <w:spacing w:before="100" w:beforeAutospacing="1"/>
        <w:rPr>
          <w:rFonts w:ascii="Times New Roman" w:hAnsi="Times New Roman" w:cs="Times New Roman"/>
        </w:rPr>
      </w:pPr>
      <w:bookmarkStart w:id="0" w:name="_Toc499116248"/>
      <w:r w:rsidRPr="00245D11">
        <w:rPr>
          <w:rFonts w:ascii="Times New Roman" w:hAnsi="Times New Roman" w:cs="Times New Roman"/>
        </w:rPr>
        <w:lastRenderedPageBreak/>
        <w:t>ПРОФИЛ ФИРМЕ</w:t>
      </w:r>
      <w:bookmarkEnd w:id="0"/>
    </w:p>
    <w:p w:rsidR="00DA2E62" w:rsidRPr="00E552C2" w:rsidRDefault="00DA2E62" w:rsidP="00DA2E62">
      <w:pPr>
        <w:pStyle w:val="Heading2"/>
        <w:spacing w:before="100" w:beforeAutospacing="1"/>
        <w:rPr>
          <w:rFonts w:ascii="Times New Roman" w:hAnsi="Times New Roman" w:cs="Times New Roman"/>
        </w:rPr>
      </w:pPr>
      <w:bookmarkStart w:id="1" w:name="_Toc499116249"/>
      <w:r w:rsidRPr="00245D11">
        <w:rPr>
          <w:rFonts w:ascii="Times New Roman" w:hAnsi="Times New Roman" w:cs="Times New Roman"/>
        </w:rPr>
        <w:t>МИСИЈА</w:t>
      </w:r>
      <w:bookmarkEnd w:id="1"/>
    </w:p>
    <w:p w:rsidR="00DA2E62" w:rsidRPr="00245D11" w:rsidRDefault="00DA2E62" w:rsidP="00DA2E62">
      <w:pPr>
        <w:pStyle w:val="ListParagraph"/>
        <w:numPr>
          <w:ilvl w:val="0"/>
          <w:numId w:val="2"/>
        </w:numPr>
        <w:suppressAutoHyphens w:val="0"/>
        <w:spacing w:before="100" w:beforeAutospacing="1" w:after="217"/>
        <w:jc w:val="both"/>
        <w:rPr>
          <w:color w:val="333333"/>
          <w:sz w:val="22"/>
          <w:szCs w:val="22"/>
          <w:lang w:eastAsia="en-US"/>
        </w:rPr>
      </w:pPr>
      <w:r w:rsidRPr="00245D11">
        <w:rPr>
          <w:color w:val="333333"/>
          <w:sz w:val="22"/>
          <w:szCs w:val="22"/>
          <w:lang w:eastAsia="en-US"/>
        </w:rPr>
        <w:t>Јасна</w:t>
      </w:r>
      <w:r w:rsidR="00DF66C3">
        <w:rPr>
          <w:color w:val="333333"/>
          <w:sz w:val="22"/>
          <w:szCs w:val="22"/>
          <w:lang w:eastAsia="en-US"/>
        </w:rPr>
        <w:t xml:space="preserve"> о</w:t>
      </w:r>
      <w:r w:rsidRPr="00245D11">
        <w:rPr>
          <w:color w:val="333333"/>
          <w:sz w:val="22"/>
          <w:szCs w:val="22"/>
          <w:lang w:eastAsia="en-US"/>
        </w:rPr>
        <w:t>р</w:t>
      </w:r>
      <w:r w:rsidR="00DF66C3">
        <w:rPr>
          <w:color w:val="333333"/>
          <w:sz w:val="22"/>
          <w:szCs w:val="22"/>
          <w:lang w:eastAsia="en-US"/>
        </w:rPr>
        <w:t>и</w:t>
      </w:r>
      <w:r w:rsidRPr="00245D11">
        <w:rPr>
          <w:color w:val="333333"/>
          <w:sz w:val="22"/>
          <w:szCs w:val="22"/>
          <w:lang w:eastAsia="en-US"/>
        </w:rPr>
        <w:t>јентација</w:t>
      </w:r>
      <w:r w:rsidR="00B6251F">
        <w:rPr>
          <w:color w:val="333333"/>
          <w:sz w:val="22"/>
          <w:szCs w:val="22"/>
          <w:lang w:eastAsia="en-US"/>
        </w:rPr>
        <w:t xml:space="preserve"> </w:t>
      </w:r>
      <w:r w:rsidRPr="00245D11">
        <w:rPr>
          <w:color w:val="333333"/>
          <w:sz w:val="22"/>
          <w:szCs w:val="22"/>
          <w:lang w:eastAsia="en-US"/>
        </w:rPr>
        <w:t>ка</w:t>
      </w:r>
      <w:r w:rsidR="00B6251F">
        <w:rPr>
          <w:color w:val="333333"/>
          <w:sz w:val="22"/>
          <w:szCs w:val="22"/>
          <w:lang w:eastAsia="en-US"/>
        </w:rPr>
        <w:t xml:space="preserve"> </w:t>
      </w:r>
      <w:r w:rsidRPr="00245D11">
        <w:rPr>
          <w:color w:val="333333"/>
          <w:sz w:val="22"/>
          <w:szCs w:val="22"/>
          <w:lang w:eastAsia="en-US"/>
        </w:rPr>
        <w:t>крајњем</w:t>
      </w:r>
      <w:r w:rsidR="00B6251F">
        <w:rPr>
          <w:color w:val="333333"/>
          <w:sz w:val="22"/>
          <w:szCs w:val="22"/>
          <w:lang w:eastAsia="en-US"/>
        </w:rPr>
        <w:t xml:space="preserve"> </w:t>
      </w:r>
      <w:r w:rsidRPr="00245D11">
        <w:rPr>
          <w:color w:val="333333"/>
          <w:sz w:val="22"/>
          <w:szCs w:val="22"/>
          <w:lang w:eastAsia="en-US"/>
        </w:rPr>
        <w:t>кориснику</w:t>
      </w:r>
      <w:r w:rsidR="00B6251F">
        <w:rPr>
          <w:color w:val="333333"/>
          <w:sz w:val="22"/>
          <w:szCs w:val="22"/>
          <w:lang w:eastAsia="en-US"/>
        </w:rPr>
        <w:t xml:space="preserve"> </w:t>
      </w:r>
      <w:r w:rsidRPr="00245D11">
        <w:rPr>
          <w:color w:val="333333"/>
          <w:sz w:val="22"/>
          <w:szCs w:val="22"/>
          <w:lang w:eastAsia="en-US"/>
        </w:rPr>
        <w:t>кроз</w:t>
      </w:r>
      <w:r w:rsidR="00B6251F">
        <w:rPr>
          <w:color w:val="333333"/>
          <w:sz w:val="22"/>
          <w:szCs w:val="22"/>
          <w:lang w:eastAsia="en-US"/>
        </w:rPr>
        <w:t xml:space="preserve"> </w:t>
      </w:r>
      <w:r w:rsidRPr="00245D11">
        <w:rPr>
          <w:color w:val="333333"/>
          <w:sz w:val="22"/>
          <w:szCs w:val="22"/>
          <w:lang w:eastAsia="en-US"/>
        </w:rPr>
        <w:t>пружање</w:t>
      </w:r>
      <w:r w:rsidR="00B6251F">
        <w:rPr>
          <w:color w:val="333333"/>
          <w:sz w:val="22"/>
          <w:szCs w:val="22"/>
          <w:lang w:eastAsia="en-US"/>
        </w:rPr>
        <w:t xml:space="preserve"> </w:t>
      </w:r>
      <w:r w:rsidRPr="00245D11">
        <w:rPr>
          <w:color w:val="333333"/>
          <w:sz w:val="22"/>
          <w:szCs w:val="22"/>
          <w:lang w:eastAsia="en-US"/>
        </w:rPr>
        <w:t>квалитетне</w:t>
      </w:r>
      <w:r w:rsidR="00B6251F">
        <w:rPr>
          <w:color w:val="333333"/>
          <w:sz w:val="22"/>
          <w:szCs w:val="22"/>
          <w:lang w:eastAsia="en-US"/>
        </w:rPr>
        <w:t xml:space="preserve"> </w:t>
      </w:r>
      <w:r w:rsidRPr="00245D11">
        <w:rPr>
          <w:color w:val="333333"/>
          <w:sz w:val="22"/>
          <w:szCs w:val="22"/>
          <w:lang w:eastAsia="en-US"/>
        </w:rPr>
        <w:t>услуге</w:t>
      </w:r>
      <w:r w:rsidR="00B6251F">
        <w:rPr>
          <w:color w:val="333333"/>
          <w:sz w:val="22"/>
          <w:szCs w:val="22"/>
          <w:lang w:eastAsia="en-US"/>
        </w:rPr>
        <w:t xml:space="preserve"> </w:t>
      </w:r>
      <w:r w:rsidRPr="00245D11">
        <w:rPr>
          <w:color w:val="333333"/>
          <w:sz w:val="22"/>
          <w:szCs w:val="22"/>
          <w:lang w:eastAsia="en-US"/>
        </w:rPr>
        <w:t>дистрибуције</w:t>
      </w:r>
      <w:r w:rsidR="00B6251F">
        <w:rPr>
          <w:color w:val="333333"/>
          <w:sz w:val="22"/>
          <w:szCs w:val="22"/>
          <w:lang w:eastAsia="en-US"/>
        </w:rPr>
        <w:t xml:space="preserve"> </w:t>
      </w:r>
      <w:r w:rsidRPr="00245D11">
        <w:rPr>
          <w:color w:val="333333"/>
          <w:sz w:val="22"/>
          <w:szCs w:val="22"/>
          <w:lang w:eastAsia="en-US"/>
        </w:rPr>
        <w:t>воде</w:t>
      </w:r>
      <w:r w:rsidR="00DF66C3">
        <w:rPr>
          <w:color w:val="333333"/>
          <w:sz w:val="22"/>
          <w:szCs w:val="22"/>
          <w:lang w:eastAsia="en-US"/>
        </w:rPr>
        <w:t xml:space="preserve">, </w:t>
      </w:r>
      <w:r w:rsidRPr="00245D11">
        <w:rPr>
          <w:color w:val="333333"/>
          <w:sz w:val="22"/>
          <w:szCs w:val="22"/>
          <w:lang w:eastAsia="en-US"/>
        </w:rPr>
        <w:t>која</w:t>
      </w:r>
      <w:r w:rsidR="00B6251F">
        <w:rPr>
          <w:color w:val="333333"/>
          <w:sz w:val="22"/>
          <w:szCs w:val="22"/>
          <w:lang w:eastAsia="en-US"/>
        </w:rPr>
        <w:t xml:space="preserve"> </w:t>
      </w:r>
      <w:r w:rsidRPr="00245D11">
        <w:rPr>
          <w:color w:val="333333"/>
          <w:sz w:val="22"/>
          <w:szCs w:val="22"/>
          <w:lang w:eastAsia="en-US"/>
        </w:rPr>
        <w:t>ће</w:t>
      </w:r>
      <w:r w:rsidR="00B6251F">
        <w:rPr>
          <w:color w:val="333333"/>
          <w:sz w:val="22"/>
          <w:szCs w:val="22"/>
          <w:lang w:eastAsia="en-US"/>
        </w:rPr>
        <w:t xml:space="preserve"> </w:t>
      </w:r>
      <w:r w:rsidRPr="00245D11">
        <w:rPr>
          <w:color w:val="333333"/>
          <w:sz w:val="22"/>
          <w:szCs w:val="22"/>
          <w:lang w:eastAsia="en-US"/>
        </w:rPr>
        <w:t>задовољити</w:t>
      </w:r>
      <w:r w:rsidR="00B6251F">
        <w:rPr>
          <w:color w:val="333333"/>
          <w:sz w:val="22"/>
          <w:szCs w:val="22"/>
          <w:lang w:eastAsia="en-US"/>
        </w:rPr>
        <w:t xml:space="preserve"> </w:t>
      </w:r>
      <w:r w:rsidRPr="00245D11">
        <w:rPr>
          <w:color w:val="333333"/>
          <w:sz w:val="22"/>
          <w:szCs w:val="22"/>
          <w:lang w:eastAsia="en-US"/>
        </w:rPr>
        <w:t>квалитетом, квантитетом и здравственом</w:t>
      </w:r>
      <w:r w:rsidR="00B6251F">
        <w:rPr>
          <w:color w:val="333333"/>
          <w:sz w:val="22"/>
          <w:szCs w:val="22"/>
          <w:lang w:eastAsia="en-US"/>
        </w:rPr>
        <w:t xml:space="preserve"> </w:t>
      </w:r>
      <w:r w:rsidRPr="00245D11">
        <w:rPr>
          <w:color w:val="333333"/>
          <w:sz w:val="22"/>
          <w:szCs w:val="22"/>
          <w:lang w:eastAsia="en-US"/>
        </w:rPr>
        <w:t>исправношћу;</w:t>
      </w:r>
    </w:p>
    <w:p w:rsidR="00DA2E62" w:rsidRPr="00245D11" w:rsidRDefault="00DA2E62" w:rsidP="00DA2E62">
      <w:pPr>
        <w:pStyle w:val="ListParagraph"/>
        <w:numPr>
          <w:ilvl w:val="0"/>
          <w:numId w:val="2"/>
        </w:numPr>
        <w:suppressAutoHyphens w:val="0"/>
        <w:spacing w:before="100" w:beforeAutospacing="1" w:after="217"/>
        <w:jc w:val="both"/>
        <w:rPr>
          <w:color w:val="333333"/>
          <w:sz w:val="22"/>
          <w:szCs w:val="22"/>
          <w:lang w:eastAsia="en-US"/>
        </w:rPr>
      </w:pPr>
      <w:r w:rsidRPr="00245D11">
        <w:rPr>
          <w:color w:val="333333"/>
          <w:sz w:val="22"/>
          <w:szCs w:val="22"/>
          <w:lang w:eastAsia="en-US"/>
        </w:rPr>
        <w:t>Одвођењео</w:t>
      </w:r>
      <w:r w:rsidR="00B6251F">
        <w:rPr>
          <w:color w:val="333333"/>
          <w:sz w:val="22"/>
          <w:szCs w:val="22"/>
          <w:lang w:eastAsia="en-US"/>
        </w:rPr>
        <w:t xml:space="preserve"> </w:t>
      </w:r>
      <w:r w:rsidRPr="00245D11">
        <w:rPr>
          <w:color w:val="333333"/>
          <w:sz w:val="22"/>
          <w:szCs w:val="22"/>
          <w:lang w:eastAsia="en-US"/>
        </w:rPr>
        <w:t>тпадних</w:t>
      </w:r>
      <w:r w:rsidR="00B6251F">
        <w:rPr>
          <w:color w:val="333333"/>
          <w:sz w:val="22"/>
          <w:szCs w:val="22"/>
          <w:lang w:eastAsia="en-US"/>
        </w:rPr>
        <w:t xml:space="preserve"> </w:t>
      </w:r>
      <w:r w:rsidRPr="00245D11">
        <w:rPr>
          <w:color w:val="333333"/>
          <w:sz w:val="22"/>
          <w:szCs w:val="22"/>
          <w:lang w:eastAsia="en-US"/>
        </w:rPr>
        <w:t>вода</w:t>
      </w:r>
      <w:r w:rsidR="00B6251F">
        <w:rPr>
          <w:color w:val="333333"/>
          <w:sz w:val="22"/>
          <w:szCs w:val="22"/>
          <w:lang w:eastAsia="en-US"/>
        </w:rPr>
        <w:t xml:space="preserve"> </w:t>
      </w:r>
      <w:r w:rsidRPr="00245D11">
        <w:rPr>
          <w:color w:val="333333"/>
          <w:sz w:val="22"/>
          <w:szCs w:val="22"/>
          <w:lang w:eastAsia="en-US"/>
        </w:rPr>
        <w:t>према</w:t>
      </w:r>
      <w:r w:rsidR="00B6251F">
        <w:rPr>
          <w:color w:val="333333"/>
          <w:sz w:val="22"/>
          <w:szCs w:val="22"/>
          <w:lang w:eastAsia="en-US"/>
        </w:rPr>
        <w:t xml:space="preserve"> </w:t>
      </w:r>
      <w:r w:rsidRPr="00245D11">
        <w:rPr>
          <w:color w:val="333333"/>
          <w:sz w:val="22"/>
          <w:szCs w:val="22"/>
          <w:lang w:eastAsia="en-US"/>
        </w:rPr>
        <w:t>највишим</w:t>
      </w:r>
      <w:r w:rsidR="00B6251F">
        <w:rPr>
          <w:color w:val="333333"/>
          <w:sz w:val="22"/>
          <w:szCs w:val="22"/>
          <w:lang w:eastAsia="en-US"/>
        </w:rPr>
        <w:t xml:space="preserve"> </w:t>
      </w:r>
      <w:r w:rsidRPr="00245D11">
        <w:rPr>
          <w:color w:val="333333"/>
          <w:sz w:val="22"/>
          <w:szCs w:val="22"/>
          <w:lang w:eastAsia="en-US"/>
        </w:rPr>
        <w:t>стандардима</w:t>
      </w:r>
      <w:r w:rsidR="00B6251F">
        <w:rPr>
          <w:color w:val="333333"/>
          <w:sz w:val="22"/>
          <w:szCs w:val="22"/>
          <w:lang w:eastAsia="en-US"/>
        </w:rPr>
        <w:t xml:space="preserve"> </w:t>
      </w:r>
      <w:r w:rsidRPr="00245D11">
        <w:rPr>
          <w:color w:val="333333"/>
          <w:sz w:val="22"/>
          <w:szCs w:val="22"/>
          <w:lang w:eastAsia="en-US"/>
        </w:rPr>
        <w:t>заштите</w:t>
      </w:r>
      <w:r w:rsidR="00B6251F">
        <w:rPr>
          <w:color w:val="333333"/>
          <w:sz w:val="22"/>
          <w:szCs w:val="22"/>
          <w:lang w:eastAsia="en-US"/>
        </w:rPr>
        <w:t xml:space="preserve"> </w:t>
      </w:r>
      <w:r w:rsidRPr="00245D11">
        <w:rPr>
          <w:color w:val="333333"/>
          <w:sz w:val="22"/>
          <w:szCs w:val="22"/>
          <w:lang w:eastAsia="en-US"/>
        </w:rPr>
        <w:t>животне</w:t>
      </w:r>
      <w:r w:rsidR="00B6251F">
        <w:rPr>
          <w:color w:val="333333"/>
          <w:sz w:val="22"/>
          <w:szCs w:val="22"/>
          <w:lang w:eastAsia="en-US"/>
        </w:rPr>
        <w:t xml:space="preserve"> </w:t>
      </w:r>
      <w:r w:rsidRPr="00245D11">
        <w:rPr>
          <w:color w:val="333333"/>
          <w:sz w:val="22"/>
          <w:szCs w:val="22"/>
          <w:lang w:eastAsia="en-US"/>
        </w:rPr>
        <w:t>средине;</w:t>
      </w:r>
    </w:p>
    <w:p w:rsidR="00DA2E62" w:rsidRPr="00245D11" w:rsidRDefault="00DA2E62" w:rsidP="00DA2E62">
      <w:pPr>
        <w:pStyle w:val="ListParagraph"/>
        <w:numPr>
          <w:ilvl w:val="0"/>
          <w:numId w:val="2"/>
        </w:numPr>
        <w:suppressAutoHyphens w:val="0"/>
        <w:spacing w:before="100" w:beforeAutospacing="1" w:after="217"/>
        <w:jc w:val="both"/>
        <w:rPr>
          <w:color w:val="333333"/>
          <w:sz w:val="22"/>
          <w:szCs w:val="22"/>
          <w:lang w:eastAsia="en-US"/>
        </w:rPr>
      </w:pPr>
      <w:r w:rsidRPr="00245D11">
        <w:rPr>
          <w:color w:val="333333"/>
          <w:sz w:val="22"/>
          <w:szCs w:val="22"/>
          <w:lang w:eastAsia="en-US"/>
        </w:rPr>
        <w:t>Планиран и стабилан</w:t>
      </w:r>
      <w:r w:rsidR="00B6251F">
        <w:rPr>
          <w:color w:val="333333"/>
          <w:sz w:val="22"/>
          <w:szCs w:val="22"/>
          <w:lang w:eastAsia="en-US"/>
        </w:rPr>
        <w:t xml:space="preserve"> </w:t>
      </w:r>
      <w:r w:rsidRPr="00245D11">
        <w:rPr>
          <w:color w:val="333333"/>
          <w:sz w:val="22"/>
          <w:szCs w:val="22"/>
          <w:lang w:eastAsia="en-US"/>
        </w:rPr>
        <w:t>развој, уз</w:t>
      </w:r>
      <w:r w:rsidR="00B6251F">
        <w:rPr>
          <w:color w:val="333333"/>
          <w:sz w:val="22"/>
          <w:szCs w:val="22"/>
          <w:lang w:eastAsia="en-US"/>
        </w:rPr>
        <w:t xml:space="preserve"> </w:t>
      </w:r>
      <w:r w:rsidRPr="00245D11">
        <w:rPr>
          <w:color w:val="333333"/>
          <w:sz w:val="22"/>
          <w:szCs w:val="22"/>
          <w:lang w:eastAsia="en-US"/>
        </w:rPr>
        <w:t>сталну</w:t>
      </w:r>
      <w:r w:rsidR="00B6251F">
        <w:rPr>
          <w:color w:val="333333"/>
          <w:sz w:val="22"/>
          <w:szCs w:val="22"/>
          <w:lang w:eastAsia="en-US"/>
        </w:rPr>
        <w:t xml:space="preserve"> </w:t>
      </w:r>
      <w:r w:rsidRPr="00245D11">
        <w:rPr>
          <w:color w:val="333333"/>
          <w:sz w:val="22"/>
          <w:szCs w:val="22"/>
          <w:lang w:eastAsia="en-US"/>
        </w:rPr>
        <w:t>имплементацију</w:t>
      </w:r>
      <w:r w:rsidR="00B6251F">
        <w:rPr>
          <w:color w:val="333333"/>
          <w:sz w:val="22"/>
          <w:szCs w:val="22"/>
          <w:lang w:eastAsia="en-US"/>
        </w:rPr>
        <w:t xml:space="preserve"> </w:t>
      </w:r>
      <w:r w:rsidRPr="00245D11">
        <w:rPr>
          <w:color w:val="333333"/>
          <w:sz w:val="22"/>
          <w:szCs w:val="22"/>
          <w:lang w:eastAsia="en-US"/>
        </w:rPr>
        <w:t>иновативних</w:t>
      </w:r>
      <w:r w:rsidR="00B6251F">
        <w:rPr>
          <w:color w:val="333333"/>
          <w:sz w:val="22"/>
          <w:szCs w:val="22"/>
          <w:lang w:eastAsia="en-US"/>
        </w:rPr>
        <w:t xml:space="preserve"> </w:t>
      </w:r>
      <w:r w:rsidRPr="00245D11">
        <w:rPr>
          <w:color w:val="333333"/>
          <w:sz w:val="22"/>
          <w:szCs w:val="22"/>
          <w:lang w:eastAsia="en-US"/>
        </w:rPr>
        <w:t>идеја и уважавање</w:t>
      </w:r>
      <w:r w:rsidR="00B6251F">
        <w:rPr>
          <w:color w:val="333333"/>
          <w:sz w:val="22"/>
          <w:szCs w:val="22"/>
          <w:lang w:eastAsia="en-US"/>
        </w:rPr>
        <w:t xml:space="preserve"> </w:t>
      </w:r>
      <w:r w:rsidRPr="00245D11">
        <w:rPr>
          <w:color w:val="333333"/>
          <w:sz w:val="22"/>
          <w:szCs w:val="22"/>
          <w:lang w:eastAsia="en-US"/>
        </w:rPr>
        <w:t>еколошких</w:t>
      </w:r>
      <w:r w:rsidR="00B6251F">
        <w:rPr>
          <w:color w:val="333333"/>
          <w:sz w:val="22"/>
          <w:szCs w:val="22"/>
          <w:lang w:eastAsia="en-US"/>
        </w:rPr>
        <w:t xml:space="preserve"> </w:t>
      </w:r>
      <w:r w:rsidRPr="00245D11">
        <w:rPr>
          <w:color w:val="333333"/>
          <w:sz w:val="22"/>
          <w:szCs w:val="22"/>
          <w:lang w:eastAsia="en-US"/>
        </w:rPr>
        <w:t>принципа.</w:t>
      </w:r>
    </w:p>
    <w:p w:rsidR="00DA2E62" w:rsidRPr="00245D11" w:rsidRDefault="00DA2E62" w:rsidP="00DA2E62">
      <w:pPr>
        <w:pStyle w:val="Heading2"/>
        <w:spacing w:before="100" w:beforeAutospacing="1"/>
        <w:rPr>
          <w:rFonts w:ascii="Times New Roman" w:hAnsi="Times New Roman" w:cs="Times New Roman"/>
        </w:rPr>
      </w:pPr>
      <w:bookmarkStart w:id="2" w:name="_Toc499116250"/>
      <w:r w:rsidRPr="00245D11">
        <w:rPr>
          <w:rFonts w:ascii="Times New Roman" w:hAnsi="Times New Roman" w:cs="Times New Roman"/>
        </w:rPr>
        <w:t>ВИЗИЈА</w:t>
      </w:r>
      <w:bookmarkEnd w:id="2"/>
    </w:p>
    <w:p w:rsidR="00DA2E62" w:rsidRPr="00245D11" w:rsidRDefault="00DA2E62" w:rsidP="00DA2E62">
      <w:pPr>
        <w:pStyle w:val="ListParagraph"/>
        <w:numPr>
          <w:ilvl w:val="0"/>
          <w:numId w:val="3"/>
        </w:numPr>
        <w:suppressAutoHyphens w:val="0"/>
        <w:spacing w:before="100" w:beforeAutospacing="1"/>
        <w:rPr>
          <w:color w:val="333333"/>
          <w:sz w:val="22"/>
          <w:szCs w:val="22"/>
          <w:lang w:eastAsia="en-US"/>
        </w:rPr>
      </w:pPr>
      <w:r w:rsidRPr="00245D11">
        <w:rPr>
          <w:color w:val="333333"/>
          <w:sz w:val="22"/>
          <w:szCs w:val="22"/>
          <w:lang w:eastAsia="en-US"/>
        </w:rPr>
        <w:t>Савремено, успешно</w:t>
      </w:r>
      <w:r w:rsidR="00E468D0">
        <w:rPr>
          <w:color w:val="333333"/>
          <w:sz w:val="22"/>
          <w:szCs w:val="22"/>
          <w:lang w:eastAsia="en-US"/>
        </w:rPr>
        <w:t xml:space="preserve"> </w:t>
      </w:r>
      <w:r w:rsidRPr="00245D11">
        <w:rPr>
          <w:color w:val="333333"/>
          <w:sz w:val="22"/>
          <w:szCs w:val="22"/>
          <w:lang w:eastAsia="en-US"/>
        </w:rPr>
        <w:t>Предузеће и лидер у области</w:t>
      </w:r>
      <w:r w:rsidR="00E468D0">
        <w:rPr>
          <w:color w:val="333333"/>
          <w:sz w:val="22"/>
          <w:szCs w:val="22"/>
          <w:lang w:eastAsia="en-US"/>
        </w:rPr>
        <w:t xml:space="preserve"> </w:t>
      </w:r>
      <w:r w:rsidRPr="00245D11">
        <w:rPr>
          <w:color w:val="333333"/>
          <w:sz w:val="22"/>
          <w:szCs w:val="22"/>
          <w:lang w:eastAsia="en-US"/>
        </w:rPr>
        <w:t>водоснабдевања, одвођења и пречишћавања</w:t>
      </w:r>
      <w:r w:rsidR="00E468D0">
        <w:rPr>
          <w:color w:val="333333"/>
          <w:sz w:val="22"/>
          <w:szCs w:val="22"/>
          <w:lang w:eastAsia="en-US"/>
        </w:rPr>
        <w:t xml:space="preserve"> </w:t>
      </w:r>
      <w:r w:rsidRPr="00245D11">
        <w:rPr>
          <w:color w:val="333333"/>
          <w:sz w:val="22"/>
          <w:szCs w:val="22"/>
          <w:lang w:eastAsia="en-US"/>
        </w:rPr>
        <w:t>отпадних</w:t>
      </w:r>
      <w:r w:rsidR="00E468D0">
        <w:rPr>
          <w:color w:val="333333"/>
          <w:sz w:val="22"/>
          <w:szCs w:val="22"/>
          <w:lang w:eastAsia="en-US"/>
        </w:rPr>
        <w:t xml:space="preserve"> </w:t>
      </w:r>
      <w:r w:rsidRPr="00245D11">
        <w:rPr>
          <w:color w:val="333333"/>
          <w:sz w:val="22"/>
          <w:szCs w:val="22"/>
          <w:lang w:eastAsia="en-US"/>
        </w:rPr>
        <w:t>вода</w:t>
      </w:r>
      <w:r w:rsidR="00E468D0">
        <w:rPr>
          <w:color w:val="333333"/>
          <w:sz w:val="22"/>
          <w:szCs w:val="22"/>
          <w:lang w:eastAsia="en-US"/>
        </w:rPr>
        <w:t xml:space="preserve"> </w:t>
      </w:r>
      <w:r w:rsidRPr="00245D11">
        <w:rPr>
          <w:color w:val="333333"/>
          <w:sz w:val="22"/>
          <w:szCs w:val="22"/>
          <w:lang w:eastAsia="en-US"/>
        </w:rPr>
        <w:t>уз</w:t>
      </w:r>
      <w:r w:rsidR="00E468D0">
        <w:rPr>
          <w:color w:val="333333"/>
          <w:sz w:val="22"/>
          <w:szCs w:val="22"/>
          <w:lang w:eastAsia="en-US"/>
        </w:rPr>
        <w:t xml:space="preserve"> </w:t>
      </w:r>
      <w:r w:rsidRPr="00245D11">
        <w:rPr>
          <w:color w:val="333333"/>
          <w:sz w:val="22"/>
          <w:szCs w:val="22"/>
          <w:lang w:eastAsia="en-US"/>
        </w:rPr>
        <w:t>обавезу</w:t>
      </w:r>
      <w:r w:rsidR="00E468D0">
        <w:rPr>
          <w:color w:val="333333"/>
          <w:sz w:val="22"/>
          <w:szCs w:val="22"/>
          <w:lang w:eastAsia="en-US"/>
        </w:rPr>
        <w:t xml:space="preserve"> </w:t>
      </w:r>
      <w:r w:rsidRPr="00245D11">
        <w:rPr>
          <w:color w:val="333333"/>
          <w:sz w:val="22"/>
          <w:szCs w:val="22"/>
          <w:lang w:eastAsia="en-US"/>
        </w:rPr>
        <w:t>очувања</w:t>
      </w:r>
      <w:r w:rsidR="00E468D0">
        <w:rPr>
          <w:color w:val="333333"/>
          <w:sz w:val="22"/>
          <w:szCs w:val="22"/>
          <w:lang w:eastAsia="en-US"/>
        </w:rPr>
        <w:t xml:space="preserve"> </w:t>
      </w:r>
      <w:r w:rsidRPr="00245D11">
        <w:rPr>
          <w:color w:val="333333"/>
          <w:sz w:val="22"/>
          <w:szCs w:val="22"/>
          <w:lang w:eastAsia="en-US"/>
        </w:rPr>
        <w:t>животне</w:t>
      </w:r>
      <w:r w:rsidR="00E468D0">
        <w:rPr>
          <w:color w:val="333333"/>
          <w:sz w:val="22"/>
          <w:szCs w:val="22"/>
          <w:lang w:eastAsia="en-US"/>
        </w:rPr>
        <w:t xml:space="preserve"> </w:t>
      </w:r>
      <w:r w:rsidRPr="00245D11">
        <w:rPr>
          <w:color w:val="333333"/>
          <w:sz w:val="22"/>
          <w:szCs w:val="22"/>
          <w:lang w:eastAsia="en-US"/>
        </w:rPr>
        <w:t>средине и ширења</w:t>
      </w:r>
      <w:r w:rsidR="00E468D0">
        <w:rPr>
          <w:color w:val="333333"/>
          <w:sz w:val="22"/>
          <w:szCs w:val="22"/>
          <w:lang w:eastAsia="en-US"/>
        </w:rPr>
        <w:t xml:space="preserve"> </w:t>
      </w:r>
      <w:r w:rsidRPr="00245D11">
        <w:rPr>
          <w:color w:val="333333"/>
          <w:sz w:val="22"/>
          <w:szCs w:val="22"/>
          <w:lang w:eastAsia="en-US"/>
        </w:rPr>
        <w:t>свести о заштити</w:t>
      </w:r>
      <w:r w:rsidR="00E468D0">
        <w:rPr>
          <w:color w:val="333333"/>
          <w:sz w:val="22"/>
          <w:szCs w:val="22"/>
          <w:lang w:eastAsia="en-US"/>
        </w:rPr>
        <w:t xml:space="preserve"> </w:t>
      </w:r>
      <w:r w:rsidRPr="00245D11">
        <w:rPr>
          <w:color w:val="333333"/>
          <w:sz w:val="22"/>
          <w:szCs w:val="22"/>
          <w:lang w:eastAsia="en-US"/>
        </w:rPr>
        <w:t>животне</w:t>
      </w:r>
      <w:r w:rsidR="00E468D0">
        <w:rPr>
          <w:color w:val="333333"/>
          <w:sz w:val="22"/>
          <w:szCs w:val="22"/>
          <w:lang w:eastAsia="en-US"/>
        </w:rPr>
        <w:t xml:space="preserve"> </w:t>
      </w:r>
      <w:r w:rsidRPr="00245D11">
        <w:rPr>
          <w:color w:val="333333"/>
          <w:sz w:val="22"/>
          <w:szCs w:val="22"/>
          <w:lang w:eastAsia="en-US"/>
        </w:rPr>
        <w:t>средине.</w:t>
      </w:r>
    </w:p>
    <w:p w:rsidR="00DA2E62" w:rsidRPr="00245D11" w:rsidRDefault="00DA2E62" w:rsidP="00DA2E62">
      <w:pPr>
        <w:pStyle w:val="Heading2"/>
        <w:spacing w:before="100" w:beforeAutospacing="1"/>
        <w:rPr>
          <w:rFonts w:ascii="Times New Roman" w:hAnsi="Times New Roman" w:cs="Times New Roman"/>
        </w:rPr>
      </w:pPr>
      <w:bookmarkStart w:id="3" w:name="_Toc499116251"/>
      <w:r w:rsidRPr="00245D11">
        <w:rPr>
          <w:rFonts w:ascii="Times New Roman" w:hAnsi="Times New Roman" w:cs="Times New Roman"/>
        </w:rPr>
        <w:t>ЦИЉЕВИ</w:t>
      </w:r>
      <w:bookmarkEnd w:id="3"/>
    </w:p>
    <w:p w:rsidR="00DA2E62" w:rsidRPr="00245D11" w:rsidRDefault="00DA2E62" w:rsidP="00DA2E62">
      <w:pPr>
        <w:pStyle w:val="ListParagraph"/>
        <w:numPr>
          <w:ilvl w:val="0"/>
          <w:numId w:val="3"/>
        </w:numPr>
        <w:suppressAutoHyphens w:val="0"/>
        <w:spacing w:before="100" w:beforeAutospacing="1" w:after="217"/>
        <w:rPr>
          <w:color w:val="333333"/>
          <w:sz w:val="22"/>
          <w:szCs w:val="22"/>
          <w:lang w:eastAsia="en-US"/>
        </w:rPr>
      </w:pPr>
      <w:r w:rsidRPr="00245D11">
        <w:rPr>
          <w:color w:val="333333"/>
          <w:sz w:val="22"/>
          <w:szCs w:val="22"/>
          <w:lang w:eastAsia="en-US"/>
        </w:rPr>
        <w:t>Одржив</w:t>
      </w:r>
      <w:r w:rsidR="00E468D0">
        <w:rPr>
          <w:color w:val="333333"/>
          <w:sz w:val="22"/>
          <w:szCs w:val="22"/>
          <w:lang w:eastAsia="en-US"/>
        </w:rPr>
        <w:t xml:space="preserve"> </w:t>
      </w:r>
      <w:r w:rsidRPr="00245D11">
        <w:rPr>
          <w:color w:val="333333"/>
          <w:sz w:val="22"/>
          <w:szCs w:val="22"/>
          <w:lang w:eastAsia="en-US"/>
        </w:rPr>
        <w:t>разво</w:t>
      </w:r>
      <w:r w:rsidR="00E468D0">
        <w:rPr>
          <w:color w:val="333333"/>
          <w:sz w:val="22"/>
          <w:szCs w:val="22"/>
          <w:lang w:eastAsia="en-US"/>
        </w:rPr>
        <w:t xml:space="preserve"> </w:t>
      </w:r>
      <w:r w:rsidRPr="00245D11">
        <w:rPr>
          <w:color w:val="333333"/>
          <w:sz w:val="22"/>
          <w:szCs w:val="22"/>
          <w:lang w:eastAsia="en-US"/>
        </w:rPr>
        <w:t>јводоизворишта и примарних</w:t>
      </w:r>
      <w:r w:rsidR="00E468D0">
        <w:rPr>
          <w:color w:val="333333"/>
          <w:sz w:val="22"/>
          <w:szCs w:val="22"/>
          <w:lang w:eastAsia="en-US"/>
        </w:rPr>
        <w:t xml:space="preserve"> </w:t>
      </w:r>
      <w:r w:rsidRPr="00245D11">
        <w:rPr>
          <w:color w:val="333333"/>
          <w:sz w:val="22"/>
          <w:szCs w:val="22"/>
          <w:lang w:eastAsia="en-US"/>
        </w:rPr>
        <w:t>објеката</w:t>
      </w:r>
      <w:r w:rsidR="00E468D0">
        <w:rPr>
          <w:color w:val="333333"/>
          <w:sz w:val="22"/>
          <w:szCs w:val="22"/>
          <w:lang w:eastAsia="en-US"/>
        </w:rPr>
        <w:t xml:space="preserve"> </w:t>
      </w:r>
      <w:r w:rsidRPr="00245D11">
        <w:rPr>
          <w:color w:val="333333"/>
          <w:sz w:val="22"/>
          <w:szCs w:val="22"/>
          <w:lang w:eastAsia="en-US"/>
        </w:rPr>
        <w:t>за</w:t>
      </w:r>
      <w:r w:rsidR="00E468D0">
        <w:rPr>
          <w:color w:val="333333"/>
          <w:sz w:val="22"/>
          <w:szCs w:val="22"/>
          <w:lang w:eastAsia="en-US"/>
        </w:rPr>
        <w:t xml:space="preserve"> </w:t>
      </w:r>
      <w:r w:rsidRPr="00245D11">
        <w:rPr>
          <w:color w:val="333333"/>
          <w:sz w:val="22"/>
          <w:szCs w:val="22"/>
          <w:lang w:eastAsia="en-US"/>
        </w:rPr>
        <w:t>прераду и дистрибуцију</w:t>
      </w:r>
      <w:r w:rsidR="00E468D0">
        <w:rPr>
          <w:color w:val="333333"/>
          <w:sz w:val="22"/>
          <w:szCs w:val="22"/>
          <w:lang w:eastAsia="en-US"/>
        </w:rPr>
        <w:t xml:space="preserve"> </w:t>
      </w:r>
      <w:r w:rsidRPr="00245D11">
        <w:rPr>
          <w:color w:val="333333"/>
          <w:sz w:val="22"/>
          <w:szCs w:val="22"/>
          <w:lang w:eastAsia="en-US"/>
        </w:rPr>
        <w:t>воде;</w:t>
      </w:r>
    </w:p>
    <w:p w:rsidR="00DA2E62" w:rsidRPr="00245D11" w:rsidRDefault="00DA2E62" w:rsidP="00DA2E62">
      <w:pPr>
        <w:pStyle w:val="ListParagraph"/>
        <w:numPr>
          <w:ilvl w:val="0"/>
          <w:numId w:val="3"/>
        </w:numPr>
        <w:suppressAutoHyphens w:val="0"/>
        <w:spacing w:before="100" w:beforeAutospacing="1" w:after="217"/>
        <w:rPr>
          <w:color w:val="333333"/>
          <w:sz w:val="22"/>
          <w:szCs w:val="22"/>
          <w:lang w:eastAsia="en-US"/>
        </w:rPr>
      </w:pPr>
      <w:r w:rsidRPr="00245D11">
        <w:rPr>
          <w:color w:val="333333"/>
          <w:sz w:val="22"/>
          <w:szCs w:val="22"/>
          <w:lang w:eastAsia="en-US"/>
        </w:rPr>
        <w:t>Повећана</w:t>
      </w:r>
      <w:r w:rsidR="00E468D0">
        <w:rPr>
          <w:color w:val="333333"/>
          <w:sz w:val="22"/>
          <w:szCs w:val="22"/>
          <w:lang w:eastAsia="en-US"/>
        </w:rPr>
        <w:t xml:space="preserve"> </w:t>
      </w:r>
      <w:r w:rsidRPr="00245D11">
        <w:rPr>
          <w:color w:val="333333"/>
          <w:sz w:val="22"/>
          <w:szCs w:val="22"/>
          <w:lang w:eastAsia="en-US"/>
        </w:rPr>
        <w:t>поузданост</w:t>
      </w:r>
      <w:r w:rsidR="00E468D0">
        <w:rPr>
          <w:color w:val="333333"/>
          <w:sz w:val="22"/>
          <w:szCs w:val="22"/>
          <w:lang w:eastAsia="en-US"/>
        </w:rPr>
        <w:t xml:space="preserve"> </w:t>
      </w:r>
      <w:r w:rsidRPr="00245D11">
        <w:rPr>
          <w:color w:val="333333"/>
          <w:sz w:val="22"/>
          <w:szCs w:val="22"/>
          <w:lang w:eastAsia="en-US"/>
        </w:rPr>
        <w:t>снабдевања</w:t>
      </w:r>
      <w:r w:rsidR="00E468D0">
        <w:rPr>
          <w:color w:val="333333"/>
          <w:sz w:val="22"/>
          <w:szCs w:val="22"/>
          <w:lang w:eastAsia="en-US"/>
        </w:rPr>
        <w:t xml:space="preserve"> </w:t>
      </w:r>
      <w:r w:rsidRPr="00245D11">
        <w:rPr>
          <w:color w:val="333333"/>
          <w:sz w:val="22"/>
          <w:szCs w:val="22"/>
          <w:lang w:eastAsia="en-US"/>
        </w:rPr>
        <w:t>водом и одвођења</w:t>
      </w:r>
      <w:r w:rsidR="00E468D0">
        <w:rPr>
          <w:color w:val="333333"/>
          <w:sz w:val="22"/>
          <w:szCs w:val="22"/>
          <w:lang w:eastAsia="en-US"/>
        </w:rPr>
        <w:t xml:space="preserve"> </w:t>
      </w:r>
      <w:r w:rsidRPr="00245D11">
        <w:rPr>
          <w:color w:val="333333"/>
          <w:sz w:val="22"/>
          <w:szCs w:val="22"/>
          <w:lang w:eastAsia="en-US"/>
        </w:rPr>
        <w:t>отпадних</w:t>
      </w:r>
      <w:r w:rsidR="00E468D0">
        <w:rPr>
          <w:color w:val="333333"/>
          <w:sz w:val="22"/>
          <w:szCs w:val="22"/>
          <w:lang w:eastAsia="en-US"/>
        </w:rPr>
        <w:t xml:space="preserve"> </w:t>
      </w:r>
      <w:r w:rsidRPr="00245D11">
        <w:rPr>
          <w:color w:val="333333"/>
          <w:sz w:val="22"/>
          <w:szCs w:val="22"/>
          <w:lang w:eastAsia="en-US"/>
        </w:rPr>
        <w:t>вода</w:t>
      </w:r>
      <w:r w:rsidR="00E468D0">
        <w:rPr>
          <w:color w:val="333333"/>
          <w:sz w:val="22"/>
          <w:szCs w:val="22"/>
          <w:lang w:eastAsia="en-US"/>
        </w:rPr>
        <w:t xml:space="preserve"> </w:t>
      </w:r>
      <w:r w:rsidRPr="00245D11">
        <w:rPr>
          <w:color w:val="333333"/>
          <w:sz w:val="22"/>
          <w:szCs w:val="22"/>
          <w:lang w:eastAsia="en-US"/>
        </w:rPr>
        <w:t>кроз</w:t>
      </w:r>
      <w:r w:rsidR="00E468D0">
        <w:rPr>
          <w:color w:val="333333"/>
          <w:sz w:val="22"/>
          <w:szCs w:val="22"/>
          <w:lang w:eastAsia="en-US"/>
        </w:rPr>
        <w:t xml:space="preserve"> </w:t>
      </w:r>
      <w:r w:rsidRPr="00245D11">
        <w:rPr>
          <w:color w:val="333333"/>
          <w:sz w:val="22"/>
          <w:szCs w:val="22"/>
          <w:lang w:eastAsia="en-US"/>
        </w:rPr>
        <w:t>санацију, реконструкцију и модернизацију</w:t>
      </w:r>
      <w:r w:rsidR="00E468D0">
        <w:rPr>
          <w:color w:val="333333"/>
          <w:sz w:val="22"/>
          <w:szCs w:val="22"/>
          <w:lang w:eastAsia="en-US"/>
        </w:rPr>
        <w:t xml:space="preserve"> </w:t>
      </w:r>
      <w:r w:rsidRPr="00245D11">
        <w:rPr>
          <w:color w:val="333333"/>
          <w:sz w:val="22"/>
          <w:szCs w:val="22"/>
          <w:lang w:eastAsia="en-US"/>
        </w:rPr>
        <w:t>постојећих</w:t>
      </w:r>
      <w:r w:rsidR="00E468D0">
        <w:rPr>
          <w:color w:val="333333"/>
          <w:sz w:val="22"/>
          <w:szCs w:val="22"/>
          <w:lang w:eastAsia="en-US"/>
        </w:rPr>
        <w:t xml:space="preserve"> </w:t>
      </w:r>
      <w:r w:rsidRPr="00245D11">
        <w:rPr>
          <w:color w:val="333333"/>
          <w:sz w:val="22"/>
          <w:szCs w:val="22"/>
          <w:lang w:eastAsia="en-US"/>
        </w:rPr>
        <w:t>система;</w:t>
      </w:r>
    </w:p>
    <w:p w:rsidR="00DA2E62" w:rsidRPr="00245D11" w:rsidRDefault="00DA2E62" w:rsidP="00DA2E62">
      <w:pPr>
        <w:pStyle w:val="ListParagraph"/>
        <w:numPr>
          <w:ilvl w:val="0"/>
          <w:numId w:val="3"/>
        </w:numPr>
        <w:suppressAutoHyphens w:val="0"/>
        <w:spacing w:before="100" w:beforeAutospacing="1" w:after="217"/>
        <w:rPr>
          <w:color w:val="333333"/>
          <w:sz w:val="22"/>
          <w:szCs w:val="22"/>
          <w:lang w:eastAsia="en-US"/>
        </w:rPr>
      </w:pPr>
      <w:r w:rsidRPr="00245D11">
        <w:rPr>
          <w:color w:val="333333"/>
          <w:sz w:val="22"/>
          <w:szCs w:val="22"/>
          <w:lang w:eastAsia="en-US"/>
        </w:rPr>
        <w:t>Производња и дистрибуција</w:t>
      </w:r>
      <w:r w:rsidR="00E468D0">
        <w:rPr>
          <w:color w:val="333333"/>
          <w:sz w:val="22"/>
          <w:szCs w:val="22"/>
          <w:lang w:eastAsia="en-US"/>
        </w:rPr>
        <w:t xml:space="preserve"> </w:t>
      </w:r>
      <w:r w:rsidRPr="00245D11">
        <w:rPr>
          <w:color w:val="333333"/>
          <w:sz w:val="22"/>
          <w:szCs w:val="22"/>
          <w:lang w:eastAsia="en-US"/>
        </w:rPr>
        <w:t>воде</w:t>
      </w:r>
      <w:r w:rsidR="00E468D0">
        <w:rPr>
          <w:color w:val="333333"/>
          <w:sz w:val="22"/>
          <w:szCs w:val="22"/>
          <w:lang w:eastAsia="en-US"/>
        </w:rPr>
        <w:t xml:space="preserve"> </w:t>
      </w:r>
      <w:r w:rsidRPr="00245D11">
        <w:rPr>
          <w:color w:val="333333"/>
          <w:sz w:val="22"/>
          <w:szCs w:val="22"/>
          <w:lang w:eastAsia="en-US"/>
        </w:rPr>
        <w:t>са</w:t>
      </w:r>
      <w:r w:rsidR="00E468D0">
        <w:rPr>
          <w:color w:val="333333"/>
          <w:sz w:val="22"/>
          <w:szCs w:val="22"/>
          <w:lang w:eastAsia="en-US"/>
        </w:rPr>
        <w:t xml:space="preserve"> </w:t>
      </w:r>
      <w:r w:rsidRPr="00245D11">
        <w:rPr>
          <w:color w:val="333333"/>
          <w:sz w:val="22"/>
          <w:szCs w:val="22"/>
          <w:lang w:eastAsia="en-US"/>
        </w:rPr>
        <w:t>што</w:t>
      </w:r>
      <w:r w:rsidR="00E468D0">
        <w:rPr>
          <w:color w:val="333333"/>
          <w:sz w:val="22"/>
          <w:szCs w:val="22"/>
          <w:lang w:eastAsia="en-US"/>
        </w:rPr>
        <w:t xml:space="preserve"> </w:t>
      </w:r>
      <w:r w:rsidRPr="00245D11">
        <w:rPr>
          <w:color w:val="333333"/>
          <w:sz w:val="22"/>
          <w:szCs w:val="22"/>
          <w:lang w:eastAsia="en-US"/>
        </w:rPr>
        <w:t>мањ</w:t>
      </w:r>
      <w:r w:rsidR="000C5C70">
        <w:rPr>
          <w:color w:val="333333"/>
          <w:sz w:val="22"/>
          <w:szCs w:val="22"/>
          <w:lang w:eastAsia="en-US"/>
        </w:rPr>
        <w:t>е</w:t>
      </w:r>
      <w:r w:rsidR="00E468D0">
        <w:rPr>
          <w:color w:val="333333"/>
          <w:sz w:val="22"/>
          <w:szCs w:val="22"/>
          <w:lang w:eastAsia="en-US"/>
        </w:rPr>
        <w:t xml:space="preserve"> </w:t>
      </w:r>
      <w:r w:rsidR="000C5C70">
        <w:rPr>
          <w:color w:val="333333"/>
          <w:sz w:val="22"/>
          <w:szCs w:val="22"/>
          <w:lang w:eastAsia="en-US"/>
        </w:rPr>
        <w:t xml:space="preserve"> </w:t>
      </w:r>
      <w:r w:rsidRPr="00245D11">
        <w:rPr>
          <w:color w:val="333333"/>
          <w:sz w:val="22"/>
          <w:szCs w:val="22"/>
          <w:lang w:eastAsia="en-US"/>
        </w:rPr>
        <w:t>губитака</w:t>
      </w:r>
      <w:r w:rsidR="00E468D0">
        <w:rPr>
          <w:color w:val="333333"/>
          <w:sz w:val="22"/>
          <w:szCs w:val="22"/>
          <w:lang w:eastAsia="en-US"/>
        </w:rPr>
        <w:t xml:space="preserve"> </w:t>
      </w:r>
      <w:r w:rsidRPr="00245D11">
        <w:rPr>
          <w:color w:val="333333"/>
          <w:sz w:val="22"/>
          <w:szCs w:val="22"/>
          <w:lang w:eastAsia="en-US"/>
        </w:rPr>
        <w:t>на</w:t>
      </w:r>
      <w:r w:rsidR="00E468D0">
        <w:rPr>
          <w:color w:val="333333"/>
          <w:sz w:val="22"/>
          <w:szCs w:val="22"/>
          <w:lang w:eastAsia="en-US"/>
        </w:rPr>
        <w:t xml:space="preserve"> </w:t>
      </w:r>
      <w:r w:rsidRPr="00245D11">
        <w:rPr>
          <w:color w:val="333333"/>
          <w:sz w:val="22"/>
          <w:szCs w:val="22"/>
          <w:lang w:eastAsia="en-US"/>
        </w:rPr>
        <w:t>мрежи;</w:t>
      </w:r>
    </w:p>
    <w:p w:rsidR="00DA2E62" w:rsidRPr="00245D11" w:rsidRDefault="00DA2E62" w:rsidP="00DA2E62">
      <w:pPr>
        <w:pStyle w:val="ListParagraph"/>
        <w:numPr>
          <w:ilvl w:val="0"/>
          <w:numId w:val="3"/>
        </w:numPr>
        <w:suppressAutoHyphens w:val="0"/>
        <w:spacing w:before="100" w:beforeAutospacing="1" w:after="217"/>
        <w:rPr>
          <w:color w:val="333333"/>
          <w:sz w:val="22"/>
          <w:szCs w:val="22"/>
          <w:lang w:eastAsia="en-US"/>
        </w:rPr>
      </w:pPr>
      <w:r w:rsidRPr="00245D11">
        <w:rPr>
          <w:color w:val="333333"/>
          <w:sz w:val="22"/>
          <w:szCs w:val="22"/>
          <w:lang w:eastAsia="en-US"/>
        </w:rPr>
        <w:t>Реализација</w:t>
      </w:r>
      <w:r w:rsidR="00E468D0">
        <w:rPr>
          <w:color w:val="333333"/>
          <w:sz w:val="22"/>
          <w:szCs w:val="22"/>
          <w:lang w:eastAsia="en-US"/>
        </w:rPr>
        <w:t xml:space="preserve"> </w:t>
      </w:r>
      <w:r w:rsidRPr="00245D11">
        <w:rPr>
          <w:color w:val="333333"/>
          <w:sz w:val="22"/>
          <w:szCs w:val="22"/>
          <w:lang w:eastAsia="en-US"/>
        </w:rPr>
        <w:t>Стратешког</w:t>
      </w:r>
      <w:r w:rsidR="00E468D0">
        <w:rPr>
          <w:color w:val="333333"/>
          <w:sz w:val="22"/>
          <w:szCs w:val="22"/>
          <w:lang w:eastAsia="en-US"/>
        </w:rPr>
        <w:t xml:space="preserve"> </w:t>
      </w:r>
      <w:r w:rsidRPr="00245D11">
        <w:rPr>
          <w:color w:val="333333"/>
          <w:sz w:val="22"/>
          <w:szCs w:val="22"/>
          <w:lang w:eastAsia="en-US"/>
        </w:rPr>
        <w:t>плана</w:t>
      </w:r>
      <w:r w:rsidR="00E468D0">
        <w:rPr>
          <w:color w:val="333333"/>
          <w:sz w:val="22"/>
          <w:szCs w:val="22"/>
          <w:lang w:eastAsia="en-US"/>
        </w:rPr>
        <w:t xml:space="preserve"> </w:t>
      </w:r>
      <w:r w:rsidRPr="00245D11">
        <w:rPr>
          <w:color w:val="333333"/>
          <w:sz w:val="22"/>
          <w:szCs w:val="22"/>
          <w:lang w:eastAsia="en-US"/>
        </w:rPr>
        <w:t>развоја</w:t>
      </w:r>
      <w:r w:rsidR="00E468D0">
        <w:rPr>
          <w:color w:val="333333"/>
          <w:sz w:val="22"/>
          <w:szCs w:val="22"/>
          <w:lang w:eastAsia="en-US"/>
        </w:rPr>
        <w:t xml:space="preserve"> </w:t>
      </w:r>
      <w:r w:rsidRPr="00245D11">
        <w:rPr>
          <w:color w:val="333333"/>
          <w:sz w:val="22"/>
          <w:szCs w:val="22"/>
          <w:lang w:eastAsia="en-US"/>
        </w:rPr>
        <w:t>система</w:t>
      </w:r>
      <w:r w:rsidR="00E468D0">
        <w:rPr>
          <w:color w:val="333333"/>
          <w:sz w:val="22"/>
          <w:szCs w:val="22"/>
          <w:lang w:eastAsia="en-US"/>
        </w:rPr>
        <w:t xml:space="preserve"> </w:t>
      </w:r>
      <w:r w:rsidRPr="00245D11">
        <w:rPr>
          <w:color w:val="333333"/>
          <w:sz w:val="22"/>
          <w:szCs w:val="22"/>
          <w:lang w:eastAsia="en-US"/>
        </w:rPr>
        <w:t>водоснабдевања и каналисања</w:t>
      </w:r>
      <w:r w:rsidR="00E468D0">
        <w:rPr>
          <w:color w:val="333333"/>
          <w:sz w:val="22"/>
          <w:szCs w:val="22"/>
          <w:lang w:eastAsia="en-US"/>
        </w:rPr>
        <w:t xml:space="preserve"> </w:t>
      </w:r>
      <w:r w:rsidRPr="00245D11">
        <w:rPr>
          <w:color w:val="333333"/>
          <w:sz w:val="22"/>
          <w:szCs w:val="22"/>
          <w:lang w:eastAsia="en-US"/>
        </w:rPr>
        <w:t>насеља</w:t>
      </w:r>
      <w:r w:rsidR="00E468D0">
        <w:rPr>
          <w:color w:val="333333"/>
          <w:sz w:val="22"/>
          <w:szCs w:val="22"/>
          <w:lang w:eastAsia="en-US"/>
        </w:rPr>
        <w:t xml:space="preserve"> </w:t>
      </w:r>
      <w:r w:rsidRPr="00245D11">
        <w:rPr>
          <w:color w:val="333333"/>
          <w:sz w:val="22"/>
          <w:szCs w:val="22"/>
          <w:lang w:eastAsia="en-US"/>
        </w:rPr>
        <w:t>на</w:t>
      </w:r>
      <w:r w:rsidR="00E468D0">
        <w:rPr>
          <w:color w:val="333333"/>
          <w:sz w:val="22"/>
          <w:szCs w:val="22"/>
          <w:lang w:eastAsia="en-US"/>
        </w:rPr>
        <w:t xml:space="preserve"> </w:t>
      </w:r>
      <w:r w:rsidRPr="00245D11">
        <w:rPr>
          <w:color w:val="333333"/>
          <w:sz w:val="22"/>
          <w:szCs w:val="22"/>
          <w:lang w:eastAsia="en-US"/>
        </w:rPr>
        <w:t>широј</w:t>
      </w:r>
      <w:r w:rsidR="00E468D0">
        <w:rPr>
          <w:color w:val="333333"/>
          <w:sz w:val="22"/>
          <w:szCs w:val="22"/>
          <w:lang w:eastAsia="en-US"/>
        </w:rPr>
        <w:t xml:space="preserve"> </w:t>
      </w:r>
      <w:r w:rsidRPr="00245D11">
        <w:rPr>
          <w:color w:val="333333"/>
          <w:sz w:val="22"/>
          <w:szCs w:val="22"/>
          <w:lang w:eastAsia="en-US"/>
        </w:rPr>
        <w:t>територији</w:t>
      </w:r>
      <w:r w:rsidR="00E468D0">
        <w:rPr>
          <w:color w:val="333333"/>
          <w:sz w:val="22"/>
          <w:szCs w:val="22"/>
          <w:lang w:eastAsia="en-US"/>
        </w:rPr>
        <w:t xml:space="preserve"> </w:t>
      </w:r>
      <w:r w:rsidRPr="00245D11">
        <w:rPr>
          <w:color w:val="333333"/>
          <w:sz w:val="22"/>
          <w:szCs w:val="22"/>
          <w:lang w:eastAsia="en-US"/>
        </w:rPr>
        <w:t>града</w:t>
      </w:r>
      <w:r w:rsidR="00E468D0">
        <w:rPr>
          <w:color w:val="333333"/>
          <w:sz w:val="22"/>
          <w:szCs w:val="22"/>
          <w:lang w:eastAsia="en-US"/>
        </w:rPr>
        <w:t xml:space="preserve"> </w:t>
      </w:r>
      <w:r w:rsidRPr="00245D11">
        <w:rPr>
          <w:color w:val="333333"/>
          <w:sz w:val="22"/>
          <w:szCs w:val="22"/>
          <w:lang w:eastAsia="en-US"/>
        </w:rPr>
        <w:t>Београда</w:t>
      </w:r>
      <w:r w:rsidR="00E468D0">
        <w:rPr>
          <w:color w:val="333333"/>
          <w:sz w:val="22"/>
          <w:szCs w:val="22"/>
          <w:lang w:eastAsia="en-US"/>
        </w:rPr>
        <w:t xml:space="preserve"> </w:t>
      </w:r>
      <w:r w:rsidRPr="00245D11">
        <w:rPr>
          <w:color w:val="333333"/>
          <w:sz w:val="22"/>
          <w:szCs w:val="22"/>
          <w:lang w:eastAsia="en-US"/>
        </w:rPr>
        <w:t>до 2025 године;</w:t>
      </w:r>
    </w:p>
    <w:p w:rsidR="00DA2E62" w:rsidRPr="00245D11" w:rsidRDefault="00DA2E62" w:rsidP="00DA2E62">
      <w:pPr>
        <w:pStyle w:val="ListParagraph"/>
        <w:numPr>
          <w:ilvl w:val="0"/>
          <w:numId w:val="3"/>
        </w:numPr>
        <w:suppressAutoHyphens w:val="0"/>
        <w:spacing w:before="100" w:beforeAutospacing="1" w:after="217"/>
        <w:rPr>
          <w:color w:val="333333"/>
          <w:sz w:val="22"/>
          <w:szCs w:val="22"/>
          <w:lang w:eastAsia="en-US"/>
        </w:rPr>
      </w:pPr>
      <w:r w:rsidRPr="00245D11">
        <w:rPr>
          <w:color w:val="333333"/>
          <w:sz w:val="22"/>
          <w:szCs w:val="22"/>
          <w:lang w:eastAsia="en-US"/>
        </w:rPr>
        <w:t>Финансијски</w:t>
      </w:r>
      <w:r w:rsidR="00E468D0">
        <w:rPr>
          <w:color w:val="333333"/>
          <w:sz w:val="22"/>
          <w:szCs w:val="22"/>
          <w:lang w:eastAsia="en-US"/>
        </w:rPr>
        <w:t xml:space="preserve"> </w:t>
      </w:r>
      <w:r w:rsidRPr="00245D11">
        <w:rPr>
          <w:color w:val="333333"/>
          <w:sz w:val="22"/>
          <w:szCs w:val="22"/>
          <w:lang w:eastAsia="en-US"/>
        </w:rPr>
        <w:t>независно</w:t>
      </w:r>
      <w:r w:rsidR="00E468D0">
        <w:rPr>
          <w:color w:val="333333"/>
          <w:sz w:val="22"/>
          <w:szCs w:val="22"/>
          <w:lang w:eastAsia="en-US"/>
        </w:rPr>
        <w:t xml:space="preserve"> </w:t>
      </w:r>
      <w:r w:rsidRPr="00245D11">
        <w:rPr>
          <w:color w:val="333333"/>
          <w:sz w:val="22"/>
          <w:szCs w:val="22"/>
          <w:lang w:eastAsia="en-US"/>
        </w:rPr>
        <w:t>пословање</w:t>
      </w:r>
      <w:r w:rsidR="00E468D0">
        <w:rPr>
          <w:color w:val="333333"/>
          <w:sz w:val="22"/>
          <w:szCs w:val="22"/>
          <w:lang w:eastAsia="en-US"/>
        </w:rPr>
        <w:t xml:space="preserve"> </w:t>
      </w:r>
      <w:r w:rsidRPr="00245D11">
        <w:rPr>
          <w:color w:val="333333"/>
          <w:sz w:val="22"/>
          <w:szCs w:val="22"/>
          <w:lang w:eastAsia="en-US"/>
        </w:rPr>
        <w:t>Предузећа</w:t>
      </w:r>
      <w:r w:rsidR="00E468D0">
        <w:rPr>
          <w:color w:val="333333"/>
          <w:sz w:val="22"/>
          <w:szCs w:val="22"/>
          <w:lang w:eastAsia="en-US"/>
        </w:rPr>
        <w:t xml:space="preserve"> </w:t>
      </w:r>
      <w:r w:rsidRPr="00245D11">
        <w:rPr>
          <w:color w:val="333333"/>
          <w:sz w:val="22"/>
          <w:szCs w:val="22"/>
          <w:lang w:eastAsia="en-US"/>
        </w:rPr>
        <w:t>на</w:t>
      </w:r>
      <w:r w:rsidR="00E468D0">
        <w:rPr>
          <w:color w:val="333333"/>
          <w:sz w:val="22"/>
          <w:szCs w:val="22"/>
          <w:lang w:eastAsia="en-US"/>
        </w:rPr>
        <w:t xml:space="preserve"> </w:t>
      </w:r>
      <w:r w:rsidRPr="00245D11">
        <w:rPr>
          <w:color w:val="333333"/>
          <w:sz w:val="22"/>
          <w:szCs w:val="22"/>
          <w:lang w:eastAsia="en-US"/>
        </w:rPr>
        <w:t>одржив</w:t>
      </w:r>
      <w:r w:rsidR="00E468D0">
        <w:rPr>
          <w:color w:val="333333"/>
          <w:sz w:val="22"/>
          <w:szCs w:val="22"/>
          <w:lang w:eastAsia="en-US"/>
        </w:rPr>
        <w:t xml:space="preserve"> </w:t>
      </w:r>
      <w:r w:rsidRPr="00245D11">
        <w:rPr>
          <w:color w:val="333333"/>
          <w:sz w:val="22"/>
          <w:szCs w:val="22"/>
          <w:lang w:eastAsia="en-US"/>
        </w:rPr>
        <w:t>начин и по</w:t>
      </w:r>
      <w:r w:rsidR="00E468D0">
        <w:rPr>
          <w:color w:val="333333"/>
          <w:sz w:val="22"/>
          <w:szCs w:val="22"/>
          <w:lang w:eastAsia="en-US"/>
        </w:rPr>
        <w:t xml:space="preserve"> </w:t>
      </w:r>
      <w:r w:rsidRPr="00245D11">
        <w:rPr>
          <w:color w:val="333333"/>
          <w:sz w:val="22"/>
          <w:szCs w:val="22"/>
          <w:lang w:eastAsia="en-US"/>
        </w:rPr>
        <w:t>тржишним</w:t>
      </w:r>
      <w:r w:rsidR="00E468D0">
        <w:rPr>
          <w:color w:val="333333"/>
          <w:sz w:val="22"/>
          <w:szCs w:val="22"/>
          <w:lang w:eastAsia="en-US"/>
        </w:rPr>
        <w:t xml:space="preserve"> </w:t>
      </w:r>
      <w:r w:rsidRPr="00245D11">
        <w:rPr>
          <w:color w:val="333333"/>
          <w:sz w:val="22"/>
          <w:szCs w:val="22"/>
          <w:lang w:eastAsia="en-US"/>
        </w:rPr>
        <w:t>принципима;</w:t>
      </w:r>
    </w:p>
    <w:p w:rsidR="00DA2E62" w:rsidRPr="00245D11" w:rsidRDefault="00DA2E62" w:rsidP="00DA2E62">
      <w:pPr>
        <w:pStyle w:val="ListParagraph"/>
        <w:numPr>
          <w:ilvl w:val="0"/>
          <w:numId w:val="3"/>
        </w:numPr>
        <w:suppressAutoHyphens w:val="0"/>
        <w:spacing w:before="100" w:beforeAutospacing="1" w:after="217"/>
        <w:rPr>
          <w:color w:val="333333"/>
          <w:sz w:val="22"/>
          <w:szCs w:val="22"/>
          <w:lang w:eastAsia="en-US"/>
        </w:rPr>
      </w:pPr>
      <w:r w:rsidRPr="00245D11">
        <w:rPr>
          <w:color w:val="333333"/>
          <w:sz w:val="22"/>
          <w:szCs w:val="22"/>
          <w:lang w:eastAsia="en-US"/>
        </w:rPr>
        <w:t>Смањење</w:t>
      </w:r>
      <w:r w:rsidR="00E468D0">
        <w:rPr>
          <w:color w:val="333333"/>
          <w:sz w:val="22"/>
          <w:szCs w:val="22"/>
          <w:lang w:eastAsia="en-US"/>
        </w:rPr>
        <w:t xml:space="preserve"> </w:t>
      </w:r>
      <w:r w:rsidRPr="00245D11">
        <w:rPr>
          <w:color w:val="333333"/>
          <w:sz w:val="22"/>
          <w:szCs w:val="22"/>
          <w:lang w:eastAsia="en-US"/>
        </w:rPr>
        <w:t>оперативних</w:t>
      </w:r>
      <w:r w:rsidR="00E468D0">
        <w:rPr>
          <w:color w:val="333333"/>
          <w:sz w:val="22"/>
          <w:szCs w:val="22"/>
          <w:lang w:eastAsia="en-US"/>
        </w:rPr>
        <w:t xml:space="preserve"> </w:t>
      </w:r>
      <w:r w:rsidRPr="00245D11">
        <w:rPr>
          <w:color w:val="333333"/>
          <w:sz w:val="22"/>
          <w:szCs w:val="22"/>
          <w:lang w:eastAsia="en-US"/>
        </w:rPr>
        <w:t>трошкова;</w:t>
      </w:r>
    </w:p>
    <w:p w:rsidR="00DA2E62" w:rsidRPr="00245D11" w:rsidRDefault="00DA2E62" w:rsidP="00DA2E62">
      <w:pPr>
        <w:pStyle w:val="ListParagraph"/>
        <w:numPr>
          <w:ilvl w:val="0"/>
          <w:numId w:val="3"/>
        </w:numPr>
        <w:suppressAutoHyphens w:val="0"/>
        <w:spacing w:before="100" w:beforeAutospacing="1" w:after="217"/>
        <w:rPr>
          <w:color w:val="333333"/>
          <w:sz w:val="22"/>
          <w:szCs w:val="22"/>
          <w:lang w:eastAsia="en-US"/>
        </w:rPr>
      </w:pPr>
      <w:r w:rsidRPr="00245D11">
        <w:rPr>
          <w:color w:val="333333"/>
          <w:sz w:val="22"/>
          <w:szCs w:val="22"/>
          <w:lang w:eastAsia="en-US"/>
        </w:rPr>
        <w:t>Стручно</w:t>
      </w:r>
      <w:r w:rsidR="00E468D0">
        <w:rPr>
          <w:color w:val="333333"/>
          <w:sz w:val="22"/>
          <w:szCs w:val="22"/>
          <w:lang w:eastAsia="en-US"/>
        </w:rPr>
        <w:t xml:space="preserve"> </w:t>
      </w:r>
      <w:r w:rsidRPr="00245D11">
        <w:rPr>
          <w:color w:val="333333"/>
          <w:sz w:val="22"/>
          <w:szCs w:val="22"/>
          <w:lang w:eastAsia="en-US"/>
        </w:rPr>
        <w:t>усавршавање и оспособљавање</w:t>
      </w:r>
      <w:r w:rsidR="00E468D0">
        <w:rPr>
          <w:color w:val="333333"/>
          <w:sz w:val="22"/>
          <w:szCs w:val="22"/>
          <w:lang w:eastAsia="en-US"/>
        </w:rPr>
        <w:t xml:space="preserve"> </w:t>
      </w:r>
      <w:r w:rsidRPr="00245D11">
        <w:rPr>
          <w:color w:val="333333"/>
          <w:sz w:val="22"/>
          <w:szCs w:val="22"/>
          <w:lang w:eastAsia="en-US"/>
        </w:rPr>
        <w:t>запослених у циљ</w:t>
      </w:r>
      <w:r w:rsidR="00E468D0">
        <w:rPr>
          <w:color w:val="333333"/>
          <w:sz w:val="22"/>
          <w:szCs w:val="22"/>
          <w:lang w:eastAsia="en-US"/>
        </w:rPr>
        <w:t xml:space="preserve">у </w:t>
      </w:r>
      <w:r w:rsidRPr="00245D11">
        <w:rPr>
          <w:color w:val="333333"/>
          <w:sz w:val="22"/>
          <w:szCs w:val="22"/>
          <w:lang w:eastAsia="en-US"/>
        </w:rPr>
        <w:t>пружања</w:t>
      </w:r>
      <w:r w:rsidR="00E468D0">
        <w:rPr>
          <w:color w:val="333333"/>
          <w:sz w:val="22"/>
          <w:szCs w:val="22"/>
          <w:lang w:eastAsia="en-US"/>
        </w:rPr>
        <w:t xml:space="preserve"> </w:t>
      </w:r>
      <w:r w:rsidRPr="00245D11">
        <w:rPr>
          <w:color w:val="333333"/>
          <w:sz w:val="22"/>
          <w:szCs w:val="22"/>
          <w:lang w:eastAsia="en-US"/>
        </w:rPr>
        <w:t>што</w:t>
      </w:r>
      <w:r w:rsidR="00E468D0">
        <w:rPr>
          <w:color w:val="333333"/>
          <w:sz w:val="22"/>
          <w:szCs w:val="22"/>
          <w:lang w:eastAsia="en-US"/>
        </w:rPr>
        <w:t xml:space="preserve"> </w:t>
      </w:r>
      <w:r w:rsidR="000F6ED0">
        <w:rPr>
          <w:color w:val="333333"/>
          <w:sz w:val="22"/>
          <w:szCs w:val="22"/>
          <w:lang w:eastAsia="en-US"/>
        </w:rPr>
        <w:t xml:space="preserve">квалитетнијих услуга </w:t>
      </w:r>
      <w:r w:rsidRPr="00245D11">
        <w:rPr>
          <w:color w:val="333333"/>
          <w:sz w:val="22"/>
          <w:szCs w:val="22"/>
          <w:lang w:eastAsia="en-US"/>
        </w:rPr>
        <w:t>корисницима.</w:t>
      </w:r>
    </w:p>
    <w:p w:rsidR="00DA2E62" w:rsidRPr="00245D11" w:rsidRDefault="00DA2E62" w:rsidP="00DA2E62">
      <w:pPr>
        <w:tabs>
          <w:tab w:val="left" w:pos="2160"/>
        </w:tabs>
        <w:spacing w:before="100" w:beforeAutospacing="1"/>
        <w:jc w:val="both"/>
        <w:rPr>
          <w:sz w:val="22"/>
        </w:rPr>
      </w:pPr>
      <w:r w:rsidRPr="00245D11">
        <w:rPr>
          <w:sz w:val="22"/>
        </w:rPr>
        <w:t>Јавно</w:t>
      </w:r>
      <w:r w:rsidR="00741237">
        <w:rPr>
          <w:sz w:val="22"/>
        </w:rPr>
        <w:t xml:space="preserve"> </w:t>
      </w:r>
      <w:r w:rsidRPr="00245D11">
        <w:rPr>
          <w:sz w:val="22"/>
        </w:rPr>
        <w:t>предузеће</w:t>
      </w:r>
      <w:r w:rsidR="00741237">
        <w:rPr>
          <w:sz w:val="22"/>
        </w:rPr>
        <w:t xml:space="preserve"> </w:t>
      </w:r>
      <w:r w:rsidRPr="00245D11">
        <w:rPr>
          <w:sz w:val="22"/>
        </w:rPr>
        <w:t>за</w:t>
      </w:r>
      <w:r w:rsidR="00741237">
        <w:rPr>
          <w:sz w:val="22"/>
        </w:rPr>
        <w:t xml:space="preserve"> </w:t>
      </w:r>
      <w:r w:rsidRPr="00245D11">
        <w:rPr>
          <w:sz w:val="22"/>
        </w:rPr>
        <w:t>комунално</w:t>
      </w:r>
      <w:r w:rsidR="00741237">
        <w:rPr>
          <w:sz w:val="22"/>
        </w:rPr>
        <w:t xml:space="preserve"> </w:t>
      </w:r>
      <w:r w:rsidRPr="00245D11">
        <w:rPr>
          <w:sz w:val="22"/>
        </w:rPr>
        <w:t>стамбену</w:t>
      </w:r>
      <w:r w:rsidR="00741237">
        <w:rPr>
          <w:sz w:val="22"/>
        </w:rPr>
        <w:t xml:space="preserve"> </w:t>
      </w:r>
      <w:r w:rsidRPr="00245D11">
        <w:rPr>
          <w:sz w:val="22"/>
        </w:rPr>
        <w:t>делатност „Стандард“ из</w:t>
      </w:r>
      <w:r w:rsidR="00741237">
        <w:rPr>
          <w:sz w:val="22"/>
        </w:rPr>
        <w:t xml:space="preserve"> </w:t>
      </w:r>
      <w:r w:rsidRPr="00245D11">
        <w:rPr>
          <w:sz w:val="22"/>
        </w:rPr>
        <w:t>Јагодине</w:t>
      </w:r>
      <w:r w:rsidR="00741237">
        <w:rPr>
          <w:sz w:val="22"/>
        </w:rPr>
        <w:t xml:space="preserve"> </w:t>
      </w:r>
      <w:r w:rsidRPr="00245D11">
        <w:rPr>
          <w:sz w:val="22"/>
        </w:rPr>
        <w:t>настало</w:t>
      </w:r>
      <w:r w:rsidR="00277849">
        <w:rPr>
          <w:sz w:val="22"/>
        </w:rPr>
        <w:t xml:space="preserve"> </w:t>
      </w:r>
      <w:r w:rsidRPr="00245D11">
        <w:rPr>
          <w:sz w:val="22"/>
        </w:rPr>
        <w:t>је</w:t>
      </w:r>
      <w:r w:rsidR="00277849">
        <w:rPr>
          <w:sz w:val="22"/>
        </w:rPr>
        <w:t xml:space="preserve"> </w:t>
      </w:r>
      <w:r w:rsidRPr="00245D11">
        <w:rPr>
          <w:sz w:val="22"/>
        </w:rPr>
        <w:t>организовање</w:t>
      </w:r>
      <w:r w:rsidR="00277849">
        <w:rPr>
          <w:sz w:val="22"/>
        </w:rPr>
        <w:t xml:space="preserve"> </w:t>
      </w:r>
      <w:r w:rsidRPr="00245D11">
        <w:rPr>
          <w:sz w:val="22"/>
        </w:rPr>
        <w:t>постојеће</w:t>
      </w:r>
      <w:r w:rsidR="00277849">
        <w:rPr>
          <w:sz w:val="22"/>
        </w:rPr>
        <w:t xml:space="preserve"> </w:t>
      </w:r>
      <w:r w:rsidRPr="00245D11">
        <w:rPr>
          <w:sz w:val="22"/>
        </w:rPr>
        <w:t>Радне</w:t>
      </w:r>
      <w:r w:rsidR="00277849">
        <w:rPr>
          <w:sz w:val="22"/>
        </w:rPr>
        <w:t xml:space="preserve"> </w:t>
      </w:r>
      <w:r w:rsidRPr="00245D11">
        <w:rPr>
          <w:sz w:val="22"/>
        </w:rPr>
        <w:t>организације</w:t>
      </w:r>
      <w:r w:rsidR="00277849">
        <w:rPr>
          <w:sz w:val="22"/>
        </w:rPr>
        <w:t xml:space="preserve"> </w:t>
      </w:r>
      <w:r w:rsidRPr="00245D11">
        <w:rPr>
          <w:sz w:val="22"/>
        </w:rPr>
        <w:t>за</w:t>
      </w:r>
      <w:r w:rsidR="00277849">
        <w:rPr>
          <w:sz w:val="22"/>
        </w:rPr>
        <w:t xml:space="preserve"> </w:t>
      </w:r>
      <w:r w:rsidRPr="00245D11">
        <w:rPr>
          <w:sz w:val="22"/>
        </w:rPr>
        <w:t>комунално</w:t>
      </w:r>
      <w:r w:rsidR="00277849">
        <w:rPr>
          <w:sz w:val="22"/>
        </w:rPr>
        <w:t xml:space="preserve"> </w:t>
      </w:r>
      <w:r w:rsidRPr="00245D11">
        <w:rPr>
          <w:sz w:val="22"/>
        </w:rPr>
        <w:t>стамбену</w:t>
      </w:r>
      <w:r w:rsidR="00277849">
        <w:rPr>
          <w:sz w:val="22"/>
        </w:rPr>
        <w:t xml:space="preserve"> </w:t>
      </w:r>
      <w:r w:rsidRPr="00245D11">
        <w:rPr>
          <w:sz w:val="22"/>
        </w:rPr>
        <w:t>делатност „Стандард“ у Светозареву. Тадашњу</w:t>
      </w:r>
      <w:r w:rsidR="00277849">
        <w:rPr>
          <w:sz w:val="22"/>
        </w:rPr>
        <w:t xml:space="preserve"> </w:t>
      </w:r>
      <w:r w:rsidRPr="00245D11">
        <w:rPr>
          <w:sz w:val="22"/>
        </w:rPr>
        <w:t>Радну</w:t>
      </w:r>
      <w:r w:rsidR="00277849">
        <w:rPr>
          <w:sz w:val="22"/>
        </w:rPr>
        <w:t xml:space="preserve"> </w:t>
      </w:r>
      <w:r w:rsidRPr="00245D11">
        <w:rPr>
          <w:sz w:val="22"/>
        </w:rPr>
        <w:t>организацију</w:t>
      </w:r>
      <w:r w:rsidR="00277849">
        <w:rPr>
          <w:sz w:val="22"/>
        </w:rPr>
        <w:t xml:space="preserve"> </w:t>
      </w:r>
      <w:r w:rsidRPr="00245D11">
        <w:rPr>
          <w:sz w:val="22"/>
        </w:rPr>
        <w:t>су</w:t>
      </w:r>
      <w:r w:rsidR="00277849">
        <w:rPr>
          <w:sz w:val="22"/>
        </w:rPr>
        <w:t xml:space="preserve"> </w:t>
      </w:r>
      <w:r w:rsidRPr="00245D11">
        <w:rPr>
          <w:sz w:val="22"/>
        </w:rPr>
        <w:t>чинили ООУР „Водовод“,  ООУР „Чистоћа“, ОО</w:t>
      </w:r>
      <w:r w:rsidR="00AA0399">
        <w:rPr>
          <w:sz w:val="22"/>
        </w:rPr>
        <w:t>УР „Зеленило“, ООУР „Стамбено“,О</w:t>
      </w:r>
      <w:r w:rsidRPr="00245D11">
        <w:rPr>
          <w:sz w:val="22"/>
        </w:rPr>
        <w:t>ОУР „Хигијена“ и Радна</w:t>
      </w:r>
      <w:r w:rsidR="00277849">
        <w:rPr>
          <w:sz w:val="22"/>
        </w:rPr>
        <w:t xml:space="preserve"> </w:t>
      </w:r>
      <w:r w:rsidRPr="00245D11">
        <w:rPr>
          <w:sz w:val="22"/>
        </w:rPr>
        <w:t>заједница. Предузеће</w:t>
      </w:r>
      <w:r w:rsidR="00277849">
        <w:rPr>
          <w:sz w:val="22"/>
        </w:rPr>
        <w:t xml:space="preserve"> </w:t>
      </w:r>
      <w:r w:rsidRPr="00245D11">
        <w:rPr>
          <w:sz w:val="22"/>
        </w:rPr>
        <w:t>је</w:t>
      </w:r>
      <w:r w:rsidR="00277849">
        <w:rPr>
          <w:sz w:val="22"/>
        </w:rPr>
        <w:t xml:space="preserve"> </w:t>
      </w:r>
      <w:r w:rsidRPr="00245D11">
        <w:rPr>
          <w:sz w:val="22"/>
        </w:rPr>
        <w:t>основано</w:t>
      </w:r>
      <w:r w:rsidR="00277849">
        <w:rPr>
          <w:sz w:val="22"/>
        </w:rPr>
        <w:t xml:space="preserve"> </w:t>
      </w:r>
      <w:r w:rsidRPr="00245D11">
        <w:rPr>
          <w:sz w:val="22"/>
        </w:rPr>
        <w:t>Одлуком</w:t>
      </w:r>
      <w:r w:rsidR="00277849">
        <w:rPr>
          <w:sz w:val="22"/>
        </w:rPr>
        <w:t xml:space="preserve"> </w:t>
      </w:r>
      <w:r w:rsidRPr="00245D11">
        <w:rPr>
          <w:sz w:val="22"/>
        </w:rPr>
        <w:t>Скупштине</w:t>
      </w:r>
      <w:r w:rsidR="00277849">
        <w:rPr>
          <w:sz w:val="22"/>
        </w:rPr>
        <w:t xml:space="preserve"> </w:t>
      </w:r>
      <w:r w:rsidRPr="00245D11">
        <w:rPr>
          <w:sz w:val="22"/>
        </w:rPr>
        <w:t>општине</w:t>
      </w:r>
      <w:r w:rsidR="00277849">
        <w:rPr>
          <w:sz w:val="22"/>
        </w:rPr>
        <w:t xml:space="preserve"> </w:t>
      </w:r>
      <w:r w:rsidRPr="00245D11">
        <w:rPr>
          <w:sz w:val="22"/>
        </w:rPr>
        <w:t>Јагодина</w:t>
      </w:r>
      <w:r w:rsidR="00277849">
        <w:rPr>
          <w:sz w:val="22"/>
        </w:rPr>
        <w:t xml:space="preserve"> </w:t>
      </w:r>
      <w:r w:rsidRPr="00245D11">
        <w:rPr>
          <w:sz w:val="22"/>
        </w:rPr>
        <w:t>број 011-118/89-01 дана 28.12.1989.године, за</w:t>
      </w:r>
      <w:r w:rsidR="00277849">
        <w:rPr>
          <w:sz w:val="22"/>
        </w:rPr>
        <w:t xml:space="preserve"> </w:t>
      </w:r>
      <w:r w:rsidRPr="00245D11">
        <w:rPr>
          <w:sz w:val="22"/>
        </w:rPr>
        <w:t>обављање</w:t>
      </w:r>
      <w:r w:rsidR="00277849">
        <w:rPr>
          <w:sz w:val="22"/>
        </w:rPr>
        <w:t xml:space="preserve"> </w:t>
      </w:r>
      <w:r w:rsidRPr="00245D11">
        <w:rPr>
          <w:sz w:val="22"/>
        </w:rPr>
        <w:t>следећих</w:t>
      </w:r>
      <w:r w:rsidR="00277849">
        <w:rPr>
          <w:sz w:val="22"/>
        </w:rPr>
        <w:t xml:space="preserve"> </w:t>
      </w:r>
      <w:r w:rsidRPr="00245D11">
        <w:rPr>
          <w:sz w:val="22"/>
        </w:rPr>
        <w:t>делатности:</w:t>
      </w:r>
    </w:p>
    <w:p w:rsidR="00DA2E62" w:rsidRPr="00245D11" w:rsidRDefault="00DA2E62" w:rsidP="00DA2E62">
      <w:pPr>
        <w:numPr>
          <w:ilvl w:val="0"/>
          <w:numId w:val="4"/>
        </w:numPr>
        <w:tabs>
          <w:tab w:val="left" w:pos="1065"/>
          <w:tab w:val="left" w:pos="2160"/>
        </w:tabs>
        <w:spacing w:before="100" w:beforeAutospacing="1"/>
        <w:ind w:left="1065"/>
        <w:jc w:val="both"/>
        <w:rPr>
          <w:sz w:val="22"/>
        </w:rPr>
      </w:pPr>
      <w:r w:rsidRPr="00245D11">
        <w:rPr>
          <w:sz w:val="22"/>
        </w:rPr>
        <w:t>производња и дистрибуција</w:t>
      </w:r>
      <w:r w:rsidR="00292389">
        <w:rPr>
          <w:sz w:val="22"/>
        </w:rPr>
        <w:t xml:space="preserve"> </w:t>
      </w:r>
      <w:r w:rsidRPr="00245D11">
        <w:rPr>
          <w:sz w:val="22"/>
        </w:rPr>
        <w:t>воде,</w:t>
      </w:r>
    </w:p>
    <w:p w:rsidR="00DA2E62" w:rsidRPr="00245D11" w:rsidRDefault="00DA2E62" w:rsidP="00DA2E62">
      <w:pPr>
        <w:numPr>
          <w:ilvl w:val="0"/>
          <w:numId w:val="4"/>
        </w:numPr>
        <w:tabs>
          <w:tab w:val="left" w:pos="1065"/>
          <w:tab w:val="left" w:pos="2160"/>
        </w:tabs>
        <w:spacing w:before="100" w:beforeAutospacing="1"/>
        <w:ind w:left="1065"/>
        <w:jc w:val="both"/>
        <w:rPr>
          <w:sz w:val="22"/>
        </w:rPr>
      </w:pPr>
      <w:r w:rsidRPr="00245D11">
        <w:rPr>
          <w:sz w:val="22"/>
        </w:rPr>
        <w:t>сакупљање и каналисање</w:t>
      </w:r>
      <w:r w:rsidR="00292389">
        <w:rPr>
          <w:sz w:val="22"/>
        </w:rPr>
        <w:t xml:space="preserve"> </w:t>
      </w:r>
      <w:r w:rsidRPr="00245D11">
        <w:rPr>
          <w:sz w:val="22"/>
        </w:rPr>
        <w:t>отпадних</w:t>
      </w:r>
      <w:r w:rsidR="00292389">
        <w:rPr>
          <w:sz w:val="22"/>
        </w:rPr>
        <w:t xml:space="preserve"> </w:t>
      </w:r>
      <w:r w:rsidRPr="00245D11">
        <w:rPr>
          <w:sz w:val="22"/>
        </w:rPr>
        <w:t>вода</w:t>
      </w:r>
      <w:r w:rsidR="00292389">
        <w:rPr>
          <w:sz w:val="22"/>
        </w:rPr>
        <w:t xml:space="preserve"> </w:t>
      </w:r>
      <w:r w:rsidRPr="00245D11">
        <w:rPr>
          <w:sz w:val="22"/>
        </w:rPr>
        <w:t>са</w:t>
      </w:r>
      <w:r w:rsidR="00292389">
        <w:rPr>
          <w:sz w:val="22"/>
        </w:rPr>
        <w:t xml:space="preserve"> </w:t>
      </w:r>
      <w:r w:rsidRPr="00245D11">
        <w:rPr>
          <w:sz w:val="22"/>
        </w:rPr>
        <w:t>пречишћавањем,</w:t>
      </w:r>
    </w:p>
    <w:p w:rsidR="00DA2E62" w:rsidRPr="00245D11" w:rsidRDefault="00DA2E62" w:rsidP="00DA2E62">
      <w:pPr>
        <w:numPr>
          <w:ilvl w:val="0"/>
          <w:numId w:val="4"/>
        </w:numPr>
        <w:tabs>
          <w:tab w:val="left" w:pos="1065"/>
          <w:tab w:val="left" w:pos="2160"/>
        </w:tabs>
        <w:spacing w:before="100" w:beforeAutospacing="1"/>
        <w:ind w:left="1065"/>
        <w:jc w:val="both"/>
        <w:rPr>
          <w:sz w:val="22"/>
        </w:rPr>
      </w:pPr>
      <w:r w:rsidRPr="00245D11">
        <w:rPr>
          <w:sz w:val="22"/>
        </w:rPr>
        <w:t>извођење</w:t>
      </w:r>
      <w:r w:rsidR="00292389">
        <w:rPr>
          <w:sz w:val="22"/>
        </w:rPr>
        <w:t xml:space="preserve"> </w:t>
      </w:r>
      <w:r w:rsidRPr="00245D11">
        <w:rPr>
          <w:sz w:val="22"/>
        </w:rPr>
        <w:t>грађевинских</w:t>
      </w:r>
      <w:r w:rsidR="00292389">
        <w:rPr>
          <w:sz w:val="22"/>
        </w:rPr>
        <w:t xml:space="preserve"> </w:t>
      </w:r>
      <w:r w:rsidRPr="00245D11">
        <w:rPr>
          <w:sz w:val="22"/>
        </w:rPr>
        <w:t>радова</w:t>
      </w:r>
      <w:r w:rsidR="00292389">
        <w:rPr>
          <w:sz w:val="22"/>
        </w:rPr>
        <w:t xml:space="preserve"> </w:t>
      </w:r>
      <w:r w:rsidRPr="00245D11">
        <w:rPr>
          <w:sz w:val="22"/>
        </w:rPr>
        <w:t>на</w:t>
      </w:r>
      <w:r w:rsidR="00292389">
        <w:rPr>
          <w:sz w:val="22"/>
        </w:rPr>
        <w:t xml:space="preserve"> </w:t>
      </w:r>
      <w:r w:rsidRPr="00245D11">
        <w:rPr>
          <w:sz w:val="22"/>
        </w:rPr>
        <w:t>изградњи</w:t>
      </w:r>
      <w:r w:rsidR="00292389">
        <w:rPr>
          <w:sz w:val="22"/>
        </w:rPr>
        <w:t xml:space="preserve"> </w:t>
      </w:r>
      <w:r w:rsidRPr="00245D11">
        <w:rPr>
          <w:sz w:val="22"/>
        </w:rPr>
        <w:t>водоводне и канализационе</w:t>
      </w:r>
      <w:r w:rsidR="00292389">
        <w:rPr>
          <w:sz w:val="22"/>
        </w:rPr>
        <w:t xml:space="preserve"> </w:t>
      </w:r>
      <w:r w:rsidRPr="00245D11">
        <w:rPr>
          <w:sz w:val="22"/>
        </w:rPr>
        <w:t>мреже,</w:t>
      </w:r>
    </w:p>
    <w:p w:rsidR="00DA2E62" w:rsidRPr="00245D11" w:rsidRDefault="00DA2E62" w:rsidP="00DA2E62">
      <w:pPr>
        <w:numPr>
          <w:ilvl w:val="0"/>
          <w:numId w:val="4"/>
        </w:numPr>
        <w:tabs>
          <w:tab w:val="left" w:pos="1065"/>
          <w:tab w:val="left" w:pos="2160"/>
        </w:tabs>
        <w:spacing w:before="100" w:beforeAutospacing="1"/>
        <w:ind w:left="1065"/>
        <w:jc w:val="both"/>
        <w:rPr>
          <w:sz w:val="22"/>
        </w:rPr>
      </w:pPr>
      <w:r w:rsidRPr="00245D11">
        <w:rPr>
          <w:sz w:val="22"/>
        </w:rPr>
        <w:t>одржавање</w:t>
      </w:r>
      <w:r w:rsidR="00292389">
        <w:rPr>
          <w:sz w:val="22"/>
        </w:rPr>
        <w:t xml:space="preserve"> </w:t>
      </w:r>
      <w:r w:rsidRPr="00245D11">
        <w:rPr>
          <w:sz w:val="22"/>
        </w:rPr>
        <w:t>јавнехигијене у граду,</w:t>
      </w:r>
    </w:p>
    <w:p w:rsidR="00DA2E62" w:rsidRPr="00245D11" w:rsidRDefault="00DA2E62" w:rsidP="00DA2E62">
      <w:pPr>
        <w:numPr>
          <w:ilvl w:val="0"/>
          <w:numId w:val="4"/>
        </w:numPr>
        <w:tabs>
          <w:tab w:val="left" w:pos="1065"/>
          <w:tab w:val="left" w:pos="2160"/>
        </w:tabs>
        <w:spacing w:before="100" w:beforeAutospacing="1"/>
        <w:ind w:left="1065"/>
        <w:jc w:val="both"/>
        <w:rPr>
          <w:sz w:val="22"/>
        </w:rPr>
      </w:pPr>
      <w:r w:rsidRPr="00245D11">
        <w:rPr>
          <w:sz w:val="22"/>
        </w:rPr>
        <w:t>одржавање</w:t>
      </w:r>
      <w:r w:rsidR="00292389">
        <w:rPr>
          <w:sz w:val="22"/>
        </w:rPr>
        <w:t xml:space="preserve"> </w:t>
      </w:r>
      <w:r w:rsidRPr="00245D11">
        <w:rPr>
          <w:sz w:val="22"/>
        </w:rPr>
        <w:t>зелених</w:t>
      </w:r>
      <w:r w:rsidR="00292389">
        <w:rPr>
          <w:sz w:val="22"/>
        </w:rPr>
        <w:t xml:space="preserve"> </w:t>
      </w:r>
      <w:r w:rsidRPr="00245D11">
        <w:rPr>
          <w:sz w:val="22"/>
        </w:rPr>
        <w:t>површина у граду,</w:t>
      </w:r>
    </w:p>
    <w:p w:rsidR="00DA2E62" w:rsidRPr="00245D11" w:rsidRDefault="00DA2E62" w:rsidP="00DA2E62">
      <w:pPr>
        <w:numPr>
          <w:ilvl w:val="0"/>
          <w:numId w:val="4"/>
        </w:numPr>
        <w:tabs>
          <w:tab w:val="left" w:pos="1065"/>
          <w:tab w:val="left" w:pos="2160"/>
        </w:tabs>
        <w:spacing w:before="100" w:beforeAutospacing="1"/>
        <w:ind w:left="1065"/>
        <w:jc w:val="both"/>
        <w:rPr>
          <w:sz w:val="22"/>
        </w:rPr>
      </w:pPr>
      <w:r w:rsidRPr="00245D11">
        <w:rPr>
          <w:sz w:val="22"/>
        </w:rPr>
        <w:t>организовање</w:t>
      </w:r>
      <w:r w:rsidR="00292389">
        <w:rPr>
          <w:sz w:val="22"/>
        </w:rPr>
        <w:t xml:space="preserve"> </w:t>
      </w:r>
      <w:r w:rsidRPr="00245D11">
        <w:rPr>
          <w:sz w:val="22"/>
        </w:rPr>
        <w:t>промета</w:t>
      </w:r>
      <w:r w:rsidR="00292389">
        <w:rPr>
          <w:sz w:val="22"/>
        </w:rPr>
        <w:t xml:space="preserve">  </w:t>
      </w:r>
      <w:r w:rsidRPr="00245D11">
        <w:rPr>
          <w:sz w:val="22"/>
        </w:rPr>
        <w:t>на</w:t>
      </w:r>
      <w:r w:rsidR="00292389">
        <w:rPr>
          <w:sz w:val="22"/>
        </w:rPr>
        <w:t xml:space="preserve"> </w:t>
      </w:r>
      <w:r w:rsidRPr="00245D11">
        <w:rPr>
          <w:sz w:val="22"/>
        </w:rPr>
        <w:t>пијацама и вашарима,</w:t>
      </w:r>
    </w:p>
    <w:p w:rsidR="00DA2E62" w:rsidRPr="00245D11" w:rsidRDefault="00DA2E62" w:rsidP="00DA2E62">
      <w:pPr>
        <w:numPr>
          <w:ilvl w:val="0"/>
          <w:numId w:val="4"/>
        </w:numPr>
        <w:tabs>
          <w:tab w:val="left" w:pos="1065"/>
          <w:tab w:val="left" w:pos="2160"/>
        </w:tabs>
        <w:spacing w:before="100" w:beforeAutospacing="1"/>
        <w:ind w:left="1065"/>
        <w:rPr>
          <w:sz w:val="22"/>
        </w:rPr>
      </w:pPr>
      <w:r w:rsidRPr="00245D11">
        <w:rPr>
          <w:sz w:val="22"/>
        </w:rPr>
        <w:t>организовање и рад</w:t>
      </w:r>
      <w:r w:rsidR="00292389">
        <w:rPr>
          <w:sz w:val="22"/>
        </w:rPr>
        <w:t xml:space="preserve"> </w:t>
      </w:r>
      <w:r w:rsidRPr="00245D11">
        <w:rPr>
          <w:sz w:val="22"/>
        </w:rPr>
        <w:t>погребне</w:t>
      </w:r>
      <w:r w:rsidR="00292389">
        <w:rPr>
          <w:sz w:val="22"/>
        </w:rPr>
        <w:t xml:space="preserve"> </w:t>
      </w:r>
      <w:r w:rsidRPr="00245D11">
        <w:rPr>
          <w:sz w:val="22"/>
        </w:rPr>
        <w:t>службе</w:t>
      </w:r>
      <w:r w:rsidR="00292389">
        <w:rPr>
          <w:sz w:val="22"/>
        </w:rPr>
        <w:t xml:space="preserve"> </w:t>
      </w:r>
      <w:r w:rsidRPr="00245D11">
        <w:rPr>
          <w:sz w:val="22"/>
        </w:rPr>
        <w:t>на</w:t>
      </w:r>
      <w:r w:rsidR="00292389">
        <w:rPr>
          <w:sz w:val="22"/>
        </w:rPr>
        <w:t xml:space="preserve"> </w:t>
      </w:r>
      <w:r w:rsidRPr="00245D11">
        <w:rPr>
          <w:sz w:val="22"/>
        </w:rPr>
        <w:t>гробљу,</w:t>
      </w:r>
    </w:p>
    <w:p w:rsidR="00DA2E62" w:rsidRPr="00245D11" w:rsidRDefault="00DA2E62" w:rsidP="00DA2E62">
      <w:pPr>
        <w:numPr>
          <w:ilvl w:val="0"/>
          <w:numId w:val="4"/>
        </w:numPr>
        <w:tabs>
          <w:tab w:val="left" w:pos="1065"/>
          <w:tab w:val="left" w:pos="2160"/>
        </w:tabs>
        <w:spacing w:before="100" w:beforeAutospacing="1"/>
        <w:ind w:left="1065"/>
        <w:rPr>
          <w:sz w:val="22"/>
        </w:rPr>
      </w:pPr>
      <w:r w:rsidRPr="00245D11">
        <w:rPr>
          <w:sz w:val="22"/>
        </w:rPr>
        <w:t>продаја</w:t>
      </w:r>
      <w:r w:rsidR="00292389">
        <w:rPr>
          <w:sz w:val="22"/>
        </w:rPr>
        <w:t xml:space="preserve"> </w:t>
      </w:r>
      <w:r w:rsidRPr="00245D11">
        <w:rPr>
          <w:sz w:val="22"/>
        </w:rPr>
        <w:t>погребне</w:t>
      </w:r>
      <w:r w:rsidR="00292389">
        <w:rPr>
          <w:sz w:val="22"/>
        </w:rPr>
        <w:t xml:space="preserve"> </w:t>
      </w:r>
      <w:r w:rsidRPr="00245D11">
        <w:rPr>
          <w:sz w:val="22"/>
        </w:rPr>
        <w:t>опреме и свећа</w:t>
      </w:r>
      <w:r w:rsidR="00292389">
        <w:rPr>
          <w:sz w:val="22"/>
        </w:rPr>
        <w:t xml:space="preserve"> </w:t>
      </w:r>
      <w:r w:rsidRPr="00245D11">
        <w:rPr>
          <w:sz w:val="22"/>
        </w:rPr>
        <w:t>на</w:t>
      </w:r>
      <w:r w:rsidR="00292389">
        <w:rPr>
          <w:sz w:val="22"/>
        </w:rPr>
        <w:t xml:space="preserve"> </w:t>
      </w:r>
      <w:r w:rsidRPr="00245D11">
        <w:rPr>
          <w:sz w:val="22"/>
        </w:rPr>
        <w:t>гробљу,</w:t>
      </w:r>
    </w:p>
    <w:p w:rsidR="00DA2E62" w:rsidRPr="00245D11" w:rsidRDefault="00DA2E62" w:rsidP="00DA2E62">
      <w:pPr>
        <w:numPr>
          <w:ilvl w:val="0"/>
          <w:numId w:val="4"/>
        </w:numPr>
        <w:tabs>
          <w:tab w:val="left" w:pos="1065"/>
          <w:tab w:val="left" w:pos="2160"/>
        </w:tabs>
        <w:spacing w:before="100" w:beforeAutospacing="1"/>
        <w:ind w:left="1065"/>
        <w:rPr>
          <w:sz w:val="22"/>
        </w:rPr>
      </w:pPr>
      <w:r w:rsidRPr="00245D11">
        <w:rPr>
          <w:sz w:val="22"/>
        </w:rPr>
        <w:t>одржавање</w:t>
      </w:r>
      <w:r w:rsidR="00292389">
        <w:rPr>
          <w:sz w:val="22"/>
        </w:rPr>
        <w:t xml:space="preserve"> </w:t>
      </w:r>
      <w:r w:rsidRPr="00245D11">
        <w:rPr>
          <w:sz w:val="22"/>
        </w:rPr>
        <w:t>хигијене у пословним</w:t>
      </w:r>
      <w:r w:rsidR="00292389">
        <w:rPr>
          <w:sz w:val="22"/>
        </w:rPr>
        <w:t xml:space="preserve"> </w:t>
      </w:r>
      <w:r w:rsidRPr="00245D11">
        <w:rPr>
          <w:sz w:val="22"/>
        </w:rPr>
        <w:t>просторијама и улазима у стамбеним</w:t>
      </w:r>
      <w:r w:rsidR="00292389">
        <w:rPr>
          <w:sz w:val="22"/>
        </w:rPr>
        <w:t xml:space="preserve"> </w:t>
      </w:r>
      <w:r w:rsidRPr="00245D11">
        <w:rPr>
          <w:sz w:val="22"/>
        </w:rPr>
        <w:t>зградама,</w:t>
      </w:r>
    </w:p>
    <w:p w:rsidR="00DA2E62" w:rsidRPr="00245D11" w:rsidRDefault="00DA2E62" w:rsidP="00DA2E62">
      <w:pPr>
        <w:numPr>
          <w:ilvl w:val="0"/>
          <w:numId w:val="4"/>
        </w:numPr>
        <w:tabs>
          <w:tab w:val="left" w:pos="1065"/>
          <w:tab w:val="left" w:pos="2160"/>
        </w:tabs>
        <w:spacing w:before="100" w:beforeAutospacing="1"/>
        <w:ind w:left="1065"/>
        <w:rPr>
          <w:sz w:val="22"/>
        </w:rPr>
      </w:pPr>
      <w:r w:rsidRPr="00245D11">
        <w:rPr>
          <w:sz w:val="22"/>
        </w:rPr>
        <w:t>зоо-хигијенска</w:t>
      </w:r>
      <w:r w:rsidR="00292389">
        <w:rPr>
          <w:sz w:val="22"/>
        </w:rPr>
        <w:t xml:space="preserve"> </w:t>
      </w:r>
      <w:r w:rsidRPr="00245D11">
        <w:rPr>
          <w:sz w:val="22"/>
        </w:rPr>
        <w:t xml:space="preserve">служба, </w:t>
      </w:r>
    </w:p>
    <w:p w:rsidR="00DA2E62" w:rsidRPr="00245D11" w:rsidRDefault="00DA2E62" w:rsidP="00DA2E62">
      <w:pPr>
        <w:numPr>
          <w:ilvl w:val="0"/>
          <w:numId w:val="4"/>
        </w:numPr>
        <w:tabs>
          <w:tab w:val="left" w:pos="1065"/>
          <w:tab w:val="left" w:pos="2160"/>
        </w:tabs>
        <w:spacing w:before="100" w:beforeAutospacing="1"/>
        <w:ind w:left="1065"/>
        <w:rPr>
          <w:sz w:val="22"/>
        </w:rPr>
      </w:pPr>
      <w:r w:rsidRPr="00245D11">
        <w:rPr>
          <w:sz w:val="22"/>
        </w:rPr>
        <w:t>обележавање</w:t>
      </w:r>
      <w:r w:rsidR="00292389">
        <w:rPr>
          <w:sz w:val="22"/>
        </w:rPr>
        <w:t xml:space="preserve"> </w:t>
      </w:r>
      <w:r w:rsidRPr="00245D11">
        <w:rPr>
          <w:sz w:val="22"/>
        </w:rPr>
        <w:t>хоризонталне</w:t>
      </w:r>
      <w:r w:rsidR="00292389">
        <w:rPr>
          <w:sz w:val="22"/>
        </w:rPr>
        <w:t xml:space="preserve"> </w:t>
      </w:r>
      <w:r w:rsidRPr="00245D11">
        <w:rPr>
          <w:sz w:val="22"/>
        </w:rPr>
        <w:t>сигнализације.</w:t>
      </w:r>
    </w:p>
    <w:p w:rsidR="00DA2E62" w:rsidRPr="00245D11" w:rsidRDefault="00DA2E62" w:rsidP="00DA2E62">
      <w:pPr>
        <w:spacing w:before="100" w:beforeAutospacing="1"/>
        <w:jc w:val="both"/>
        <w:rPr>
          <w:sz w:val="22"/>
        </w:rPr>
      </w:pPr>
      <w:r w:rsidRPr="00245D11">
        <w:rPr>
          <w:sz w:val="22"/>
        </w:rPr>
        <w:lastRenderedPageBreak/>
        <w:t>Да</w:t>
      </w:r>
      <w:r w:rsidR="00C93C27">
        <w:rPr>
          <w:sz w:val="22"/>
        </w:rPr>
        <w:t xml:space="preserve"> </w:t>
      </w:r>
      <w:r w:rsidRPr="00245D11">
        <w:rPr>
          <w:sz w:val="22"/>
        </w:rPr>
        <w:t>нагласимо</w:t>
      </w:r>
      <w:r w:rsidR="00C93C27">
        <w:rPr>
          <w:sz w:val="22"/>
        </w:rPr>
        <w:t xml:space="preserve">  </w:t>
      </w:r>
      <w:r w:rsidRPr="00245D11">
        <w:rPr>
          <w:sz w:val="22"/>
        </w:rPr>
        <w:t>да</w:t>
      </w:r>
      <w:r w:rsidR="00C93C27">
        <w:rPr>
          <w:sz w:val="22"/>
        </w:rPr>
        <w:t xml:space="preserve"> </w:t>
      </w:r>
      <w:r w:rsidRPr="00245D11">
        <w:rPr>
          <w:sz w:val="22"/>
        </w:rPr>
        <w:t>смо</w:t>
      </w:r>
      <w:r w:rsidR="00C93C27">
        <w:rPr>
          <w:sz w:val="22"/>
        </w:rPr>
        <w:t xml:space="preserve"> </w:t>
      </w:r>
      <w:r w:rsidRPr="00245D11">
        <w:rPr>
          <w:sz w:val="22"/>
        </w:rPr>
        <w:t>једино</w:t>
      </w:r>
      <w:r w:rsidR="00C93C27">
        <w:rPr>
          <w:sz w:val="22"/>
        </w:rPr>
        <w:t xml:space="preserve"> </w:t>
      </w:r>
      <w:r w:rsidRPr="00245D11">
        <w:rPr>
          <w:sz w:val="22"/>
        </w:rPr>
        <w:t>јавно</w:t>
      </w:r>
      <w:r w:rsidR="00C93C27">
        <w:rPr>
          <w:sz w:val="22"/>
        </w:rPr>
        <w:t xml:space="preserve"> </w:t>
      </w:r>
      <w:r w:rsidRPr="00245D11">
        <w:rPr>
          <w:sz w:val="22"/>
        </w:rPr>
        <w:t>предузеће у Србији, које у свом</w:t>
      </w:r>
      <w:r w:rsidR="00C93C27">
        <w:rPr>
          <w:sz w:val="22"/>
        </w:rPr>
        <w:t xml:space="preserve"> </w:t>
      </w:r>
      <w:r w:rsidRPr="00245D11">
        <w:rPr>
          <w:sz w:val="22"/>
        </w:rPr>
        <w:t>оквиру</w:t>
      </w:r>
      <w:r w:rsidR="00C93C27">
        <w:rPr>
          <w:sz w:val="22"/>
        </w:rPr>
        <w:t xml:space="preserve"> </w:t>
      </w:r>
      <w:r w:rsidRPr="00245D11">
        <w:rPr>
          <w:sz w:val="22"/>
        </w:rPr>
        <w:t>покрива</w:t>
      </w:r>
      <w:r w:rsidR="00C93C27">
        <w:rPr>
          <w:sz w:val="22"/>
        </w:rPr>
        <w:t xml:space="preserve"> </w:t>
      </w:r>
      <w:r w:rsidRPr="00245D11">
        <w:rPr>
          <w:sz w:val="22"/>
        </w:rPr>
        <w:t>све</w:t>
      </w:r>
      <w:r w:rsidR="00C93C27">
        <w:rPr>
          <w:sz w:val="22"/>
        </w:rPr>
        <w:t xml:space="preserve"> </w:t>
      </w:r>
      <w:r w:rsidRPr="00245D11">
        <w:rPr>
          <w:sz w:val="22"/>
        </w:rPr>
        <w:t>комуналне</w:t>
      </w:r>
      <w:r w:rsidR="00C93C27">
        <w:rPr>
          <w:sz w:val="22"/>
        </w:rPr>
        <w:t xml:space="preserve"> </w:t>
      </w:r>
      <w:r w:rsidRPr="00245D11">
        <w:rPr>
          <w:sz w:val="22"/>
        </w:rPr>
        <w:t>делатности, осим</w:t>
      </w:r>
      <w:r w:rsidR="00C93C27">
        <w:rPr>
          <w:sz w:val="22"/>
        </w:rPr>
        <w:t xml:space="preserve"> </w:t>
      </w:r>
      <w:r w:rsidRPr="00245D11">
        <w:rPr>
          <w:sz w:val="22"/>
        </w:rPr>
        <w:t>топлане.</w:t>
      </w:r>
      <w:r w:rsidR="00C93C27">
        <w:rPr>
          <w:sz w:val="22"/>
        </w:rPr>
        <w:t xml:space="preserve"> </w:t>
      </w:r>
      <w:r w:rsidRPr="00245D11">
        <w:rPr>
          <w:sz w:val="22"/>
        </w:rPr>
        <w:t>Од  01.07.2007. године</w:t>
      </w:r>
      <w:r w:rsidR="00C93C27">
        <w:rPr>
          <w:sz w:val="22"/>
        </w:rPr>
        <w:t xml:space="preserve"> </w:t>
      </w:r>
      <w:r w:rsidRPr="00245D11">
        <w:rPr>
          <w:sz w:val="22"/>
        </w:rPr>
        <w:t>извршено</w:t>
      </w:r>
      <w:r w:rsidR="00C93C27">
        <w:rPr>
          <w:sz w:val="22"/>
        </w:rPr>
        <w:t xml:space="preserve"> </w:t>
      </w:r>
      <w:r w:rsidRPr="00245D11">
        <w:rPr>
          <w:sz w:val="22"/>
        </w:rPr>
        <w:t>је</w:t>
      </w:r>
      <w:r w:rsidR="00C93C27">
        <w:rPr>
          <w:sz w:val="22"/>
        </w:rPr>
        <w:t xml:space="preserve"> </w:t>
      </w:r>
      <w:r w:rsidRPr="00245D11">
        <w:rPr>
          <w:sz w:val="22"/>
        </w:rPr>
        <w:t>издвајање</w:t>
      </w:r>
      <w:r w:rsidR="00C93C27">
        <w:rPr>
          <w:sz w:val="22"/>
        </w:rPr>
        <w:t xml:space="preserve"> </w:t>
      </w:r>
      <w:r w:rsidRPr="00245D11">
        <w:rPr>
          <w:sz w:val="22"/>
        </w:rPr>
        <w:t>услуге</w:t>
      </w:r>
      <w:r w:rsidR="00C93C27">
        <w:rPr>
          <w:sz w:val="22"/>
        </w:rPr>
        <w:t xml:space="preserve"> </w:t>
      </w:r>
      <w:r w:rsidRPr="00245D11">
        <w:rPr>
          <w:sz w:val="22"/>
        </w:rPr>
        <w:t>изношења</w:t>
      </w:r>
      <w:r w:rsidR="00C93C27">
        <w:rPr>
          <w:sz w:val="22"/>
        </w:rPr>
        <w:t xml:space="preserve"> </w:t>
      </w:r>
      <w:r w:rsidRPr="00245D11">
        <w:rPr>
          <w:sz w:val="22"/>
        </w:rPr>
        <w:t>смећа</w:t>
      </w:r>
      <w:r w:rsidR="00C93C27">
        <w:rPr>
          <w:sz w:val="22"/>
        </w:rPr>
        <w:t xml:space="preserve"> </w:t>
      </w:r>
      <w:r w:rsidRPr="00245D11">
        <w:rPr>
          <w:sz w:val="22"/>
        </w:rPr>
        <w:t>код</w:t>
      </w:r>
      <w:r w:rsidR="00C93C27">
        <w:rPr>
          <w:sz w:val="22"/>
        </w:rPr>
        <w:t xml:space="preserve"> </w:t>
      </w:r>
      <w:r w:rsidRPr="00245D11">
        <w:rPr>
          <w:sz w:val="22"/>
        </w:rPr>
        <w:t>свих</w:t>
      </w:r>
      <w:r w:rsidR="00C93C27">
        <w:rPr>
          <w:sz w:val="22"/>
        </w:rPr>
        <w:t xml:space="preserve"> </w:t>
      </w:r>
      <w:r w:rsidRPr="00245D11">
        <w:rPr>
          <w:sz w:val="22"/>
        </w:rPr>
        <w:t>корисника</w:t>
      </w:r>
      <w:r w:rsidR="00C93C27">
        <w:rPr>
          <w:sz w:val="22"/>
        </w:rPr>
        <w:t xml:space="preserve"> </w:t>
      </w:r>
      <w:r w:rsidRPr="00245D11">
        <w:rPr>
          <w:sz w:val="22"/>
        </w:rPr>
        <w:t>из ЈП „Стандард“.</w:t>
      </w:r>
      <w:r w:rsidR="007C190F">
        <w:rPr>
          <w:sz w:val="22"/>
        </w:rPr>
        <w:t xml:space="preserve"> </w:t>
      </w:r>
      <w:r w:rsidRPr="00245D11">
        <w:rPr>
          <w:sz w:val="22"/>
        </w:rPr>
        <w:t xml:space="preserve"> Циљ</w:t>
      </w:r>
      <w:r w:rsidR="00C93C27">
        <w:rPr>
          <w:sz w:val="22"/>
        </w:rPr>
        <w:t xml:space="preserve"> </w:t>
      </w:r>
      <w:r w:rsidRPr="00245D11">
        <w:rPr>
          <w:sz w:val="22"/>
        </w:rPr>
        <w:t>постојања</w:t>
      </w:r>
      <w:r w:rsidR="00C93C27">
        <w:rPr>
          <w:sz w:val="22"/>
        </w:rPr>
        <w:t xml:space="preserve"> </w:t>
      </w:r>
      <w:r w:rsidRPr="00245D11">
        <w:rPr>
          <w:sz w:val="22"/>
        </w:rPr>
        <w:t>предузећа</w:t>
      </w:r>
      <w:r w:rsidR="00C93C27">
        <w:rPr>
          <w:sz w:val="22"/>
        </w:rPr>
        <w:t xml:space="preserve"> </w:t>
      </w:r>
      <w:r w:rsidRPr="00245D11">
        <w:rPr>
          <w:sz w:val="22"/>
        </w:rPr>
        <w:t>јесте</w:t>
      </w:r>
      <w:r w:rsidR="007C190F">
        <w:rPr>
          <w:sz w:val="22"/>
        </w:rPr>
        <w:t xml:space="preserve"> </w:t>
      </w:r>
      <w:r w:rsidRPr="00245D11">
        <w:rPr>
          <w:sz w:val="22"/>
        </w:rPr>
        <w:t>задовољење</w:t>
      </w:r>
      <w:r w:rsidR="007C190F">
        <w:rPr>
          <w:sz w:val="22"/>
        </w:rPr>
        <w:t xml:space="preserve"> </w:t>
      </w:r>
      <w:r w:rsidRPr="00245D11">
        <w:rPr>
          <w:sz w:val="22"/>
        </w:rPr>
        <w:t>потреба</w:t>
      </w:r>
      <w:r w:rsidR="007C190F">
        <w:rPr>
          <w:sz w:val="22"/>
        </w:rPr>
        <w:t xml:space="preserve"> </w:t>
      </w:r>
      <w:r w:rsidRPr="00245D11">
        <w:rPr>
          <w:sz w:val="22"/>
        </w:rPr>
        <w:t>корисника</w:t>
      </w:r>
      <w:r w:rsidR="007C190F">
        <w:rPr>
          <w:sz w:val="22"/>
        </w:rPr>
        <w:t xml:space="preserve"> </w:t>
      </w:r>
      <w:r w:rsidRPr="00245D11">
        <w:rPr>
          <w:sz w:val="22"/>
        </w:rPr>
        <w:t>горе</w:t>
      </w:r>
      <w:r w:rsidR="007C190F">
        <w:rPr>
          <w:sz w:val="22"/>
        </w:rPr>
        <w:t xml:space="preserve"> </w:t>
      </w:r>
      <w:r w:rsidRPr="00245D11">
        <w:rPr>
          <w:sz w:val="22"/>
        </w:rPr>
        <w:t>наведеним</w:t>
      </w:r>
      <w:r w:rsidR="007C190F">
        <w:rPr>
          <w:sz w:val="22"/>
        </w:rPr>
        <w:t xml:space="preserve"> </w:t>
      </w:r>
      <w:r w:rsidRPr="00245D11">
        <w:rPr>
          <w:sz w:val="22"/>
        </w:rPr>
        <w:t>делатностима.</w:t>
      </w:r>
    </w:p>
    <w:p w:rsidR="00DA2E62" w:rsidRPr="00245D11" w:rsidRDefault="00DA2E62" w:rsidP="00DA2E62">
      <w:pPr>
        <w:pStyle w:val="Heading2"/>
        <w:spacing w:before="100" w:beforeAutospacing="1"/>
        <w:rPr>
          <w:rFonts w:ascii="Times New Roman" w:eastAsia="Times New Roman" w:hAnsi="Times New Roman" w:cs="Times New Roman"/>
          <w:color w:val="4F81BD"/>
        </w:rPr>
      </w:pPr>
      <w:bookmarkStart w:id="4" w:name="_Toc499116252"/>
      <w:r w:rsidRPr="00245D11">
        <w:rPr>
          <w:rFonts w:ascii="Times New Roman" w:hAnsi="Times New Roman" w:cs="Times New Roman"/>
        </w:rPr>
        <w:t>ЗАКОНСКИ ОКВИР</w:t>
      </w:r>
      <w:bookmarkEnd w:id="4"/>
    </w:p>
    <w:p w:rsidR="00DA2E62" w:rsidRPr="00245D11" w:rsidRDefault="00DA2E62" w:rsidP="00DA2E62">
      <w:pPr>
        <w:spacing w:before="100" w:beforeAutospacing="1"/>
        <w:jc w:val="both"/>
        <w:rPr>
          <w:sz w:val="22"/>
        </w:rPr>
      </w:pPr>
      <w:r w:rsidRPr="00245D11">
        <w:rPr>
          <w:sz w:val="22"/>
          <w:lang w:val="sr-Cyrl-CS"/>
        </w:rPr>
        <w:t>Предузеће „Стандард“ се у потпуности налази у државном власништву.</w:t>
      </w:r>
      <w:r w:rsidR="005D4486" w:rsidRPr="00245D11">
        <w:rPr>
          <w:sz w:val="22"/>
        </w:rPr>
        <w:t>Правилником о организацији и систематизацији</w:t>
      </w:r>
      <w:r w:rsidR="007C190F">
        <w:rPr>
          <w:sz w:val="22"/>
        </w:rPr>
        <w:t xml:space="preserve"> </w:t>
      </w:r>
      <w:r w:rsidR="005D4486" w:rsidRPr="00245D11">
        <w:rPr>
          <w:sz w:val="22"/>
        </w:rPr>
        <w:t>радних</w:t>
      </w:r>
      <w:r w:rsidR="007C190F">
        <w:rPr>
          <w:sz w:val="22"/>
        </w:rPr>
        <w:t xml:space="preserve"> </w:t>
      </w:r>
      <w:r w:rsidR="005D4486" w:rsidRPr="00245D11">
        <w:rPr>
          <w:sz w:val="22"/>
        </w:rPr>
        <w:t>места</w:t>
      </w:r>
      <w:r w:rsidR="007C190F">
        <w:rPr>
          <w:sz w:val="22"/>
        </w:rPr>
        <w:t xml:space="preserve"> </w:t>
      </w:r>
      <w:r w:rsidR="005D4486" w:rsidRPr="00245D11">
        <w:rPr>
          <w:sz w:val="22"/>
        </w:rPr>
        <w:t>од 14.03.2017.</w:t>
      </w:r>
      <w:r w:rsidR="00344C12">
        <w:rPr>
          <w:sz w:val="22"/>
        </w:rPr>
        <w:t xml:space="preserve">године, </w:t>
      </w:r>
      <w:r w:rsidR="007B6C6F" w:rsidRPr="00245D11">
        <w:rPr>
          <w:sz w:val="22"/>
        </w:rPr>
        <w:t>ЈП „Стандард“ је</w:t>
      </w:r>
      <w:r w:rsidR="007C190F">
        <w:rPr>
          <w:sz w:val="22"/>
        </w:rPr>
        <w:t xml:space="preserve"> </w:t>
      </w:r>
      <w:r w:rsidR="007B6C6F" w:rsidRPr="00245D11">
        <w:rPr>
          <w:sz w:val="22"/>
        </w:rPr>
        <w:t>организовано у шес</w:t>
      </w:r>
      <w:r w:rsidR="007C190F">
        <w:rPr>
          <w:sz w:val="22"/>
        </w:rPr>
        <w:t xml:space="preserve"> </w:t>
      </w:r>
      <w:r w:rsidR="007B6C6F" w:rsidRPr="00245D11">
        <w:rPr>
          <w:sz w:val="22"/>
        </w:rPr>
        <w:t>традних</w:t>
      </w:r>
      <w:r w:rsidR="007C190F">
        <w:rPr>
          <w:sz w:val="22"/>
        </w:rPr>
        <w:t xml:space="preserve"> </w:t>
      </w:r>
      <w:r w:rsidR="007B6C6F" w:rsidRPr="00245D11">
        <w:rPr>
          <w:sz w:val="22"/>
        </w:rPr>
        <w:t>јединица</w:t>
      </w:r>
      <w:r w:rsidRPr="00245D11">
        <w:rPr>
          <w:sz w:val="22"/>
          <w:lang w:val="sr-Cyrl-CS"/>
        </w:rPr>
        <w:t xml:space="preserve">  и то:</w:t>
      </w:r>
    </w:p>
    <w:p w:rsidR="00DA2E62" w:rsidRPr="00245D11" w:rsidRDefault="007B6C6F" w:rsidP="00DA2E62">
      <w:pPr>
        <w:pStyle w:val="ListParagraph"/>
        <w:numPr>
          <w:ilvl w:val="0"/>
          <w:numId w:val="6"/>
        </w:numPr>
        <w:spacing w:before="100" w:beforeAutospacing="1"/>
        <w:jc w:val="both"/>
        <w:rPr>
          <w:sz w:val="22"/>
        </w:rPr>
      </w:pPr>
      <w:r w:rsidRPr="00245D11">
        <w:rPr>
          <w:sz w:val="22"/>
          <w:lang w:val="sr-Cyrl-CS"/>
        </w:rPr>
        <w:t>РЈ „</w:t>
      </w:r>
      <w:r w:rsidR="00DA2E62" w:rsidRPr="00245D11">
        <w:rPr>
          <w:sz w:val="22"/>
          <w:lang w:val="sr-Cyrl-CS"/>
        </w:rPr>
        <w:t>Водовод</w:t>
      </w:r>
      <w:r w:rsidRPr="00245D11">
        <w:rPr>
          <w:sz w:val="22"/>
          <w:lang w:val="sr-Cyrl-CS"/>
        </w:rPr>
        <w:t>“</w:t>
      </w:r>
    </w:p>
    <w:p w:rsidR="00DA2E62" w:rsidRPr="00245D11" w:rsidRDefault="007B6C6F" w:rsidP="00DA2E62">
      <w:pPr>
        <w:pStyle w:val="ListParagraph"/>
        <w:numPr>
          <w:ilvl w:val="0"/>
          <w:numId w:val="6"/>
        </w:numPr>
        <w:spacing w:before="100" w:beforeAutospacing="1"/>
        <w:jc w:val="both"/>
        <w:rPr>
          <w:sz w:val="22"/>
        </w:rPr>
      </w:pPr>
      <w:r w:rsidRPr="00245D11">
        <w:rPr>
          <w:sz w:val="22"/>
          <w:lang w:val="sr-Cyrl-CS"/>
        </w:rPr>
        <w:t>РЈ „</w:t>
      </w:r>
      <w:r w:rsidR="00DA2E62" w:rsidRPr="00245D11">
        <w:rPr>
          <w:sz w:val="22"/>
          <w:lang w:val="sr-Cyrl-CS"/>
        </w:rPr>
        <w:t xml:space="preserve">Зеленило и </w:t>
      </w:r>
      <w:r w:rsidR="00DA2E62" w:rsidRPr="00245D11">
        <w:rPr>
          <w:sz w:val="22"/>
        </w:rPr>
        <w:t>j</w:t>
      </w:r>
      <w:r w:rsidR="00DA2E62" w:rsidRPr="00245D11">
        <w:rPr>
          <w:sz w:val="22"/>
          <w:lang w:val="sr-Cyrl-CS"/>
        </w:rPr>
        <w:t>авна хигијена</w:t>
      </w:r>
      <w:r w:rsidRPr="00245D11">
        <w:rPr>
          <w:sz w:val="22"/>
          <w:lang w:val="sr-Cyrl-CS"/>
        </w:rPr>
        <w:t>“</w:t>
      </w:r>
    </w:p>
    <w:p w:rsidR="00DA2E62" w:rsidRPr="00245D11" w:rsidRDefault="007B6C6F" w:rsidP="00DA2E62">
      <w:pPr>
        <w:pStyle w:val="ListParagraph"/>
        <w:numPr>
          <w:ilvl w:val="0"/>
          <w:numId w:val="6"/>
        </w:numPr>
        <w:spacing w:before="100" w:beforeAutospacing="1"/>
        <w:jc w:val="both"/>
        <w:rPr>
          <w:sz w:val="22"/>
        </w:rPr>
      </w:pPr>
      <w:r w:rsidRPr="00245D11">
        <w:rPr>
          <w:sz w:val="22"/>
          <w:lang w:val="sr-Cyrl-CS"/>
        </w:rPr>
        <w:t>РЈ „</w:t>
      </w:r>
      <w:r w:rsidR="00DA2E62" w:rsidRPr="00245D11">
        <w:rPr>
          <w:sz w:val="22"/>
          <w:lang w:val="sr-Cyrl-CS"/>
        </w:rPr>
        <w:t>Гробље</w:t>
      </w:r>
      <w:r w:rsidRPr="00245D11">
        <w:rPr>
          <w:sz w:val="22"/>
          <w:lang w:val="sr-Cyrl-CS"/>
        </w:rPr>
        <w:t>“</w:t>
      </w:r>
    </w:p>
    <w:p w:rsidR="00DA2E62" w:rsidRPr="00245D11" w:rsidRDefault="007B6C6F" w:rsidP="00DA2E62">
      <w:pPr>
        <w:pStyle w:val="ListParagraph"/>
        <w:numPr>
          <w:ilvl w:val="0"/>
          <w:numId w:val="6"/>
        </w:numPr>
        <w:spacing w:before="100" w:beforeAutospacing="1"/>
        <w:jc w:val="both"/>
        <w:rPr>
          <w:sz w:val="22"/>
        </w:rPr>
      </w:pPr>
      <w:r w:rsidRPr="00245D11">
        <w:rPr>
          <w:sz w:val="22"/>
          <w:lang w:val="sr-Cyrl-CS"/>
        </w:rPr>
        <w:t>РЈ „</w:t>
      </w:r>
      <w:r w:rsidR="00DA2E62" w:rsidRPr="00245D11">
        <w:rPr>
          <w:sz w:val="22"/>
          <w:lang w:val="sr-Cyrl-CS"/>
        </w:rPr>
        <w:t>Пијаца</w:t>
      </w:r>
      <w:r w:rsidRPr="00245D11">
        <w:rPr>
          <w:sz w:val="22"/>
          <w:lang w:val="sr-Cyrl-CS"/>
        </w:rPr>
        <w:t>“</w:t>
      </w:r>
    </w:p>
    <w:p w:rsidR="00DA2E62" w:rsidRPr="00245D11" w:rsidRDefault="007B6C6F" w:rsidP="00DA2E62">
      <w:pPr>
        <w:pStyle w:val="ListParagraph"/>
        <w:numPr>
          <w:ilvl w:val="0"/>
          <w:numId w:val="6"/>
        </w:numPr>
        <w:spacing w:before="100" w:beforeAutospacing="1"/>
        <w:jc w:val="both"/>
        <w:rPr>
          <w:sz w:val="22"/>
        </w:rPr>
      </w:pPr>
      <w:r w:rsidRPr="00245D11">
        <w:rPr>
          <w:sz w:val="22"/>
          <w:lang w:val="sr-Cyrl-CS"/>
        </w:rPr>
        <w:t>РЈ „</w:t>
      </w:r>
      <w:r w:rsidR="00DA2E62" w:rsidRPr="00245D11">
        <w:rPr>
          <w:sz w:val="22"/>
          <w:lang w:val="sr-Cyrl-CS"/>
        </w:rPr>
        <w:t>Тр</w:t>
      </w:r>
      <w:r w:rsidR="00C70115" w:rsidRPr="00245D11">
        <w:rPr>
          <w:sz w:val="22"/>
        </w:rPr>
        <w:t>a</w:t>
      </w:r>
      <w:r w:rsidR="00DA2E62" w:rsidRPr="00245D11">
        <w:rPr>
          <w:sz w:val="22"/>
          <w:lang w:val="sr-Cyrl-CS"/>
        </w:rPr>
        <w:t>нспорт и одржавање</w:t>
      </w:r>
      <w:r w:rsidRPr="00245D11">
        <w:rPr>
          <w:sz w:val="22"/>
          <w:lang w:val="sr-Cyrl-CS"/>
        </w:rPr>
        <w:t>“</w:t>
      </w:r>
    </w:p>
    <w:p w:rsidR="00DA2E62" w:rsidRPr="00245D11" w:rsidRDefault="007B6C6F" w:rsidP="00DA2E62">
      <w:pPr>
        <w:pStyle w:val="ListParagraph"/>
        <w:numPr>
          <w:ilvl w:val="0"/>
          <w:numId w:val="6"/>
        </w:numPr>
        <w:spacing w:before="100" w:beforeAutospacing="1"/>
        <w:jc w:val="both"/>
        <w:rPr>
          <w:sz w:val="22"/>
        </w:rPr>
      </w:pPr>
      <w:r w:rsidRPr="00245D11">
        <w:rPr>
          <w:sz w:val="22"/>
          <w:lang w:val="sr-Cyrl-CS"/>
        </w:rPr>
        <w:t>РЈ „Радна заједница“</w:t>
      </w:r>
    </w:p>
    <w:p w:rsidR="00DA2E62" w:rsidRPr="00245D11" w:rsidRDefault="007573BE" w:rsidP="007573BE">
      <w:pPr>
        <w:spacing w:before="100" w:beforeAutospacing="1"/>
        <w:jc w:val="both"/>
        <w:rPr>
          <w:sz w:val="22"/>
        </w:rPr>
      </w:pPr>
      <w:r w:rsidRPr="00245D11">
        <w:rPr>
          <w:sz w:val="22"/>
        </w:rPr>
        <w:t>Радне</w:t>
      </w:r>
      <w:r w:rsidR="007C190F">
        <w:rPr>
          <w:sz w:val="22"/>
        </w:rPr>
        <w:t xml:space="preserve"> </w:t>
      </w:r>
      <w:r w:rsidRPr="00245D11">
        <w:rPr>
          <w:sz w:val="22"/>
        </w:rPr>
        <w:t>јединице</w:t>
      </w:r>
      <w:r w:rsidR="007C190F">
        <w:rPr>
          <w:sz w:val="22"/>
        </w:rPr>
        <w:t xml:space="preserve"> </w:t>
      </w:r>
      <w:r w:rsidRPr="00245D11">
        <w:rPr>
          <w:sz w:val="22"/>
        </w:rPr>
        <w:t>су</w:t>
      </w:r>
      <w:r w:rsidR="007C190F">
        <w:rPr>
          <w:sz w:val="22"/>
        </w:rPr>
        <w:t xml:space="preserve"> </w:t>
      </w:r>
      <w:r w:rsidRPr="00245D11">
        <w:rPr>
          <w:sz w:val="22"/>
        </w:rPr>
        <w:t>подељене</w:t>
      </w:r>
      <w:r w:rsidR="007C190F">
        <w:rPr>
          <w:sz w:val="22"/>
        </w:rPr>
        <w:t xml:space="preserve"> </w:t>
      </w:r>
      <w:r w:rsidRPr="00245D11">
        <w:rPr>
          <w:sz w:val="22"/>
        </w:rPr>
        <w:t>на</w:t>
      </w:r>
      <w:r w:rsidR="007C190F">
        <w:rPr>
          <w:sz w:val="22"/>
        </w:rPr>
        <w:t xml:space="preserve"> </w:t>
      </w:r>
      <w:r w:rsidRPr="00245D11">
        <w:rPr>
          <w:sz w:val="22"/>
        </w:rPr>
        <w:t>пословне</w:t>
      </w:r>
      <w:r w:rsidR="007C190F">
        <w:rPr>
          <w:sz w:val="22"/>
        </w:rPr>
        <w:t xml:space="preserve"> </w:t>
      </w:r>
      <w:r w:rsidRPr="00245D11">
        <w:rPr>
          <w:sz w:val="22"/>
        </w:rPr>
        <w:t>јединице и организационе</w:t>
      </w:r>
      <w:r w:rsidR="007C190F">
        <w:rPr>
          <w:sz w:val="22"/>
        </w:rPr>
        <w:t xml:space="preserve"> </w:t>
      </w:r>
      <w:r w:rsidRPr="00245D11">
        <w:rPr>
          <w:sz w:val="22"/>
        </w:rPr>
        <w:t>целине.</w:t>
      </w:r>
    </w:p>
    <w:p w:rsidR="00DA2E62" w:rsidRPr="00245D11" w:rsidRDefault="00DA2E62" w:rsidP="00DA2E62">
      <w:pPr>
        <w:spacing w:before="100" w:beforeAutospacing="1"/>
        <w:jc w:val="both"/>
        <w:rPr>
          <w:sz w:val="22"/>
        </w:rPr>
      </w:pPr>
      <w:r w:rsidRPr="00245D11">
        <w:rPr>
          <w:sz w:val="22"/>
          <w:lang w:val="sr-Cyrl-CS"/>
        </w:rPr>
        <w:t>Што се тиче Законског оквира који уређује пословање предузећ</w:t>
      </w:r>
      <w:r w:rsidRPr="00245D11">
        <w:rPr>
          <w:sz w:val="22"/>
        </w:rPr>
        <w:t>a</w:t>
      </w:r>
      <w:r w:rsidRPr="00245D11">
        <w:rPr>
          <w:sz w:val="22"/>
          <w:lang w:val="sr-Cyrl-CS"/>
        </w:rPr>
        <w:t xml:space="preserve"> у примени су следећа акта:</w:t>
      </w:r>
    </w:p>
    <w:p w:rsidR="00DA2E62" w:rsidRPr="00245D11" w:rsidRDefault="00DA2E62" w:rsidP="00DA2E62">
      <w:pPr>
        <w:numPr>
          <w:ilvl w:val="0"/>
          <w:numId w:val="4"/>
        </w:numPr>
        <w:tabs>
          <w:tab w:val="left" w:pos="1065"/>
        </w:tabs>
        <w:spacing w:before="100" w:beforeAutospacing="1"/>
        <w:ind w:left="1065"/>
        <w:jc w:val="both"/>
        <w:rPr>
          <w:sz w:val="22"/>
        </w:rPr>
      </w:pPr>
      <w:r w:rsidRPr="00245D11">
        <w:rPr>
          <w:sz w:val="22"/>
          <w:lang w:val="sr-Cyrl-CS"/>
        </w:rPr>
        <w:t>Закон о комуналним делатностима</w:t>
      </w:r>
    </w:p>
    <w:p w:rsidR="00DA2E62" w:rsidRPr="00245D11" w:rsidRDefault="00DA2E62" w:rsidP="00DA2E62">
      <w:pPr>
        <w:numPr>
          <w:ilvl w:val="0"/>
          <w:numId w:val="4"/>
        </w:numPr>
        <w:tabs>
          <w:tab w:val="left" w:pos="1065"/>
        </w:tabs>
        <w:spacing w:before="100" w:beforeAutospacing="1"/>
        <w:ind w:left="1065"/>
        <w:jc w:val="both"/>
        <w:rPr>
          <w:sz w:val="22"/>
        </w:rPr>
      </w:pPr>
      <w:r w:rsidRPr="00245D11">
        <w:rPr>
          <w:sz w:val="22"/>
          <w:lang w:val="sr-Cyrl-CS"/>
        </w:rPr>
        <w:t>Одлука о водоводу и канализацији</w:t>
      </w:r>
    </w:p>
    <w:p w:rsidR="00DA2E62" w:rsidRPr="00245D11" w:rsidRDefault="00DA2E62" w:rsidP="00DA2E62">
      <w:pPr>
        <w:numPr>
          <w:ilvl w:val="0"/>
          <w:numId w:val="4"/>
        </w:numPr>
        <w:tabs>
          <w:tab w:val="left" w:pos="1065"/>
        </w:tabs>
        <w:spacing w:before="100" w:beforeAutospacing="1"/>
        <w:ind w:left="1065"/>
        <w:jc w:val="both"/>
        <w:rPr>
          <w:sz w:val="22"/>
        </w:rPr>
      </w:pPr>
      <w:r w:rsidRPr="00245D11">
        <w:rPr>
          <w:sz w:val="22"/>
          <w:lang w:val="sr-Cyrl-CS"/>
        </w:rPr>
        <w:t>Одлука о пијацама</w:t>
      </w:r>
    </w:p>
    <w:p w:rsidR="00DA2E62" w:rsidRPr="00245D11" w:rsidRDefault="00DA2E62" w:rsidP="00DA2E62">
      <w:pPr>
        <w:numPr>
          <w:ilvl w:val="0"/>
          <w:numId w:val="4"/>
        </w:numPr>
        <w:tabs>
          <w:tab w:val="left" w:pos="1065"/>
        </w:tabs>
        <w:spacing w:before="100" w:beforeAutospacing="1"/>
        <w:ind w:left="1065"/>
        <w:jc w:val="both"/>
        <w:rPr>
          <w:sz w:val="22"/>
        </w:rPr>
      </w:pPr>
      <w:r w:rsidRPr="00245D11">
        <w:rPr>
          <w:sz w:val="22"/>
          <w:lang w:val="sr-Cyrl-CS"/>
        </w:rPr>
        <w:t>Одлука о гробљу</w:t>
      </w:r>
    </w:p>
    <w:p w:rsidR="00DA2E62" w:rsidRPr="00245D11" w:rsidRDefault="00DA2E62" w:rsidP="00DA2E62">
      <w:pPr>
        <w:numPr>
          <w:ilvl w:val="0"/>
          <w:numId w:val="4"/>
        </w:numPr>
        <w:tabs>
          <w:tab w:val="left" w:pos="1065"/>
        </w:tabs>
        <w:spacing w:before="100" w:beforeAutospacing="1"/>
        <w:ind w:left="1065"/>
        <w:jc w:val="both"/>
        <w:rPr>
          <w:sz w:val="22"/>
        </w:rPr>
      </w:pPr>
      <w:r w:rsidRPr="00245D11">
        <w:rPr>
          <w:sz w:val="22"/>
          <w:lang w:val="sr-Cyrl-CS"/>
        </w:rPr>
        <w:t xml:space="preserve">Одлука о чистоћи, </w:t>
      </w:r>
    </w:p>
    <w:p w:rsidR="00DA2E62" w:rsidRPr="00245D11" w:rsidRDefault="00DA2E62" w:rsidP="00DA2E62">
      <w:pPr>
        <w:numPr>
          <w:ilvl w:val="0"/>
          <w:numId w:val="4"/>
        </w:numPr>
        <w:tabs>
          <w:tab w:val="left" w:pos="1065"/>
        </w:tabs>
        <w:spacing w:before="100" w:beforeAutospacing="1"/>
        <w:ind w:left="1065"/>
        <w:jc w:val="both"/>
        <w:rPr>
          <w:sz w:val="22"/>
        </w:rPr>
      </w:pPr>
      <w:r w:rsidRPr="00245D11">
        <w:rPr>
          <w:sz w:val="22"/>
          <w:lang w:val="sr-Cyrl-CS"/>
        </w:rPr>
        <w:t>Одлука о условима за држање и чување дом</w:t>
      </w:r>
      <w:r w:rsidRPr="00245D11">
        <w:rPr>
          <w:sz w:val="22"/>
        </w:rPr>
        <w:t>a</w:t>
      </w:r>
      <w:r w:rsidRPr="00245D11">
        <w:rPr>
          <w:sz w:val="22"/>
          <w:lang w:val="ru-RU"/>
        </w:rPr>
        <w:t>ћих</w:t>
      </w:r>
      <w:r w:rsidRPr="00245D11">
        <w:rPr>
          <w:sz w:val="22"/>
          <w:lang w:val="sr-Cyrl-CS"/>
        </w:rPr>
        <w:t xml:space="preserve"> животиња.</w:t>
      </w:r>
    </w:p>
    <w:p w:rsidR="00DA2E62" w:rsidRPr="00245D11" w:rsidRDefault="00DA2E62" w:rsidP="00DA2E62">
      <w:pPr>
        <w:numPr>
          <w:ilvl w:val="0"/>
          <w:numId w:val="4"/>
        </w:numPr>
        <w:tabs>
          <w:tab w:val="left" w:pos="1065"/>
        </w:tabs>
        <w:spacing w:before="100" w:beforeAutospacing="1"/>
        <w:ind w:left="1065"/>
        <w:jc w:val="both"/>
        <w:rPr>
          <w:sz w:val="22"/>
        </w:rPr>
      </w:pPr>
      <w:r w:rsidRPr="00245D11">
        <w:rPr>
          <w:sz w:val="22"/>
          <w:lang w:val="sr-Cyrl-CS"/>
        </w:rPr>
        <w:t>Статут</w:t>
      </w:r>
    </w:p>
    <w:p w:rsidR="00DA2E62" w:rsidRPr="00245D11" w:rsidRDefault="00DA2E62" w:rsidP="00DA2E62">
      <w:pPr>
        <w:numPr>
          <w:ilvl w:val="0"/>
          <w:numId w:val="4"/>
        </w:numPr>
        <w:tabs>
          <w:tab w:val="left" w:pos="1065"/>
        </w:tabs>
        <w:spacing w:before="100" w:beforeAutospacing="1"/>
        <w:ind w:left="1065"/>
        <w:jc w:val="both"/>
        <w:rPr>
          <w:sz w:val="22"/>
        </w:rPr>
      </w:pPr>
      <w:r w:rsidRPr="00245D11">
        <w:rPr>
          <w:sz w:val="22"/>
          <w:lang w:val="sr-Cyrl-CS"/>
        </w:rPr>
        <w:t>Правилник о раду</w:t>
      </w:r>
    </w:p>
    <w:p w:rsidR="00DA2E62" w:rsidRPr="00245D11" w:rsidRDefault="00DA2E62" w:rsidP="00DA2E62">
      <w:pPr>
        <w:numPr>
          <w:ilvl w:val="0"/>
          <w:numId w:val="4"/>
        </w:numPr>
        <w:tabs>
          <w:tab w:val="left" w:pos="1065"/>
        </w:tabs>
        <w:spacing w:before="100" w:beforeAutospacing="1"/>
        <w:ind w:left="1065"/>
        <w:jc w:val="both"/>
        <w:rPr>
          <w:sz w:val="22"/>
        </w:rPr>
      </w:pPr>
      <w:r w:rsidRPr="00245D11">
        <w:rPr>
          <w:sz w:val="22"/>
          <w:lang w:val="sr-Cyrl-CS"/>
        </w:rPr>
        <w:t>Правилник о систематизацији радних места</w:t>
      </w:r>
    </w:p>
    <w:p w:rsidR="00DA2E62" w:rsidRPr="00245D11" w:rsidRDefault="00DA2E62" w:rsidP="00DA2E62">
      <w:pPr>
        <w:numPr>
          <w:ilvl w:val="0"/>
          <w:numId w:val="4"/>
        </w:numPr>
        <w:tabs>
          <w:tab w:val="left" w:pos="1065"/>
        </w:tabs>
        <w:spacing w:before="100" w:beforeAutospacing="1"/>
        <w:ind w:left="1065"/>
        <w:jc w:val="both"/>
        <w:rPr>
          <w:sz w:val="22"/>
        </w:rPr>
      </w:pPr>
      <w:r w:rsidRPr="00245D11">
        <w:rPr>
          <w:sz w:val="22"/>
          <w:lang w:val="sr-Cyrl-CS"/>
        </w:rPr>
        <w:t>Правилник о рачуноводству</w:t>
      </w:r>
    </w:p>
    <w:p w:rsidR="00DA2E62" w:rsidRPr="00245D11" w:rsidRDefault="00DA2E62" w:rsidP="00DA2E62">
      <w:pPr>
        <w:numPr>
          <w:ilvl w:val="0"/>
          <w:numId w:val="4"/>
        </w:numPr>
        <w:tabs>
          <w:tab w:val="left" w:pos="1065"/>
        </w:tabs>
        <w:spacing w:before="100" w:beforeAutospacing="1"/>
        <w:ind w:left="1065"/>
        <w:jc w:val="both"/>
        <w:rPr>
          <w:sz w:val="22"/>
        </w:rPr>
      </w:pPr>
      <w:r w:rsidRPr="00245D11">
        <w:rPr>
          <w:sz w:val="22"/>
          <w:lang w:val="sr-Cyrl-CS"/>
        </w:rPr>
        <w:t>Правилник о безбедности и здрављу на раду</w:t>
      </w:r>
    </w:p>
    <w:p w:rsidR="00DA2E62" w:rsidRPr="00245D11" w:rsidRDefault="00DA2E62" w:rsidP="00DA2E62">
      <w:pPr>
        <w:numPr>
          <w:ilvl w:val="0"/>
          <w:numId w:val="4"/>
        </w:numPr>
        <w:tabs>
          <w:tab w:val="left" w:pos="1065"/>
        </w:tabs>
        <w:spacing w:before="100" w:beforeAutospacing="1"/>
        <w:ind w:left="1065"/>
        <w:jc w:val="both"/>
        <w:rPr>
          <w:sz w:val="22"/>
        </w:rPr>
      </w:pPr>
      <w:r w:rsidRPr="00245D11">
        <w:rPr>
          <w:sz w:val="22"/>
          <w:lang w:val="sr-Cyrl-CS"/>
        </w:rPr>
        <w:t>Одлука о условима за држање и чување дом</w:t>
      </w:r>
      <w:r w:rsidRPr="00245D11">
        <w:rPr>
          <w:sz w:val="22"/>
        </w:rPr>
        <w:t>a</w:t>
      </w:r>
      <w:r w:rsidRPr="00245D11">
        <w:rPr>
          <w:sz w:val="22"/>
          <w:lang w:val="ru-RU"/>
        </w:rPr>
        <w:t>ћих</w:t>
      </w:r>
      <w:r w:rsidRPr="00245D11">
        <w:rPr>
          <w:sz w:val="22"/>
          <w:lang w:val="sr-Cyrl-CS"/>
        </w:rPr>
        <w:t xml:space="preserve"> животиња.</w:t>
      </w:r>
    </w:p>
    <w:p w:rsidR="00DA2E62" w:rsidRPr="00245D11" w:rsidRDefault="00DA2E62" w:rsidP="00DA2E62">
      <w:pPr>
        <w:pStyle w:val="Heading2"/>
        <w:spacing w:before="100" w:beforeAutospacing="1"/>
        <w:rPr>
          <w:rFonts w:ascii="Times New Roman" w:hAnsi="Times New Roman" w:cs="Times New Roman"/>
          <w:lang w:val="sr-Cyrl-CS"/>
        </w:rPr>
      </w:pPr>
      <w:bookmarkStart w:id="5" w:name="_Toc499116253"/>
      <w:r w:rsidRPr="00245D11">
        <w:rPr>
          <w:rFonts w:ascii="Times New Roman" w:hAnsi="Times New Roman" w:cs="Times New Roman"/>
          <w:lang w:val="sr-Cyrl-CS"/>
        </w:rPr>
        <w:t>ИЗВОРИ ФИНАНСИРАЊА</w:t>
      </w:r>
      <w:bookmarkEnd w:id="5"/>
    </w:p>
    <w:p w:rsidR="00DA2E62" w:rsidRPr="00245D11" w:rsidRDefault="00DA2E62" w:rsidP="00DA2E62">
      <w:pPr>
        <w:spacing w:before="100" w:beforeAutospacing="1"/>
        <w:rPr>
          <w:sz w:val="22"/>
          <w:lang w:val="sr-Cyrl-CS"/>
        </w:rPr>
        <w:sectPr w:rsidR="00DA2E62" w:rsidRPr="00245D11" w:rsidSect="00C27842">
          <w:headerReference w:type="even" r:id="rId8"/>
          <w:headerReference w:type="default" r:id="rId9"/>
          <w:footerReference w:type="even" r:id="rId10"/>
          <w:footerReference w:type="default" r:id="rId11"/>
          <w:headerReference w:type="first" r:id="rId12"/>
          <w:footerReference w:type="first" r:id="rId13"/>
          <w:pgSz w:w="12240" w:h="15840"/>
          <w:pgMar w:top="1418" w:right="1077" w:bottom="1418" w:left="1644" w:header="709" w:footer="227" w:gutter="0"/>
          <w:pgBorders w:offsetFrom="page">
            <w:top w:val="single" w:sz="4" w:space="24" w:color="auto"/>
            <w:left w:val="single" w:sz="4" w:space="24" w:color="auto"/>
            <w:bottom w:val="single" w:sz="4" w:space="24" w:color="auto"/>
            <w:right w:val="single" w:sz="4" w:space="24" w:color="auto"/>
          </w:pgBorders>
          <w:pgNumType w:start="0"/>
          <w:cols w:space="708"/>
          <w:titlePg/>
          <w:docGrid w:linePitch="360"/>
        </w:sectPr>
      </w:pPr>
      <w:r w:rsidRPr="00245D11">
        <w:rPr>
          <w:sz w:val="22"/>
          <w:lang w:val="sr-Cyrl-CS"/>
        </w:rPr>
        <w:t xml:space="preserve">Јавно предузеће „Стандард“, остварује приходе продајом својих производа и услуга и није корисник средстава буџета </w:t>
      </w:r>
      <w:r w:rsidRPr="00245D11">
        <w:rPr>
          <w:sz w:val="22"/>
          <w:lang w:val="ru-RU"/>
        </w:rPr>
        <w:t>града</w:t>
      </w:r>
      <w:r w:rsidRPr="00245D11">
        <w:rPr>
          <w:sz w:val="22"/>
          <w:lang w:val="sr-Cyrl-CS"/>
        </w:rPr>
        <w:t xml:space="preserve"> Јагодина, јер се у буџету не планир</w:t>
      </w:r>
      <w:r w:rsidR="008F4AED">
        <w:rPr>
          <w:sz w:val="22"/>
          <w:lang w:val="sr-Cyrl-CS"/>
        </w:rPr>
        <w:t xml:space="preserve">ају средства за Јавно предузеће, сем што се од 2021. </w:t>
      </w:r>
      <w:r w:rsidR="004B3888">
        <w:rPr>
          <w:sz w:val="22"/>
          <w:lang w:val="sr-Cyrl-CS"/>
        </w:rPr>
        <w:t>г</w:t>
      </w:r>
      <w:r w:rsidR="008F4AED">
        <w:rPr>
          <w:sz w:val="22"/>
          <w:lang w:val="sr-Cyrl-CS"/>
        </w:rPr>
        <w:t>одине, издвајају средства из буџета града за субвенционисање закупа за тезге на зеленој пијаци за пољопривредне произвођаче.</w:t>
      </w:r>
    </w:p>
    <w:p w:rsidR="00DA2E62" w:rsidRPr="00245D11" w:rsidRDefault="00DA2E62" w:rsidP="00DA2E62">
      <w:pPr>
        <w:pStyle w:val="Heading1"/>
        <w:numPr>
          <w:ilvl w:val="0"/>
          <w:numId w:val="7"/>
        </w:numPr>
        <w:spacing w:before="100" w:beforeAutospacing="1"/>
        <w:rPr>
          <w:rFonts w:ascii="Times New Roman" w:hAnsi="Times New Roman" w:cs="Times New Roman"/>
          <w:lang w:val="sr-Cyrl-CS"/>
        </w:rPr>
      </w:pPr>
      <w:bookmarkStart w:id="6" w:name="_Toc499116254"/>
      <w:r w:rsidRPr="00245D11">
        <w:rPr>
          <w:rFonts w:ascii="Times New Roman" w:hAnsi="Times New Roman" w:cs="Times New Roman"/>
          <w:lang w:val="sr-Cyrl-CS"/>
        </w:rPr>
        <w:lastRenderedPageBreak/>
        <w:t>ОСНОВЕ ЗА ИЗРАДУ ПЛАНА 20</w:t>
      </w:r>
      <w:r w:rsidR="0017664E" w:rsidRPr="00245D11">
        <w:rPr>
          <w:rFonts w:ascii="Times New Roman" w:hAnsi="Times New Roman" w:cs="Times New Roman"/>
        </w:rPr>
        <w:t>2</w:t>
      </w:r>
      <w:r w:rsidR="008530E2">
        <w:rPr>
          <w:rFonts w:ascii="Times New Roman" w:hAnsi="Times New Roman" w:cs="Times New Roman"/>
        </w:rPr>
        <w:t>4</w:t>
      </w:r>
      <w:r w:rsidRPr="00245D11">
        <w:rPr>
          <w:rFonts w:ascii="Times New Roman" w:hAnsi="Times New Roman" w:cs="Times New Roman"/>
          <w:lang w:val="sr-Cyrl-CS"/>
        </w:rPr>
        <w:t>. ГОДИН</w:t>
      </w:r>
      <w:bookmarkEnd w:id="6"/>
      <w:r w:rsidR="009857CF">
        <w:rPr>
          <w:rFonts w:ascii="Times New Roman" w:hAnsi="Times New Roman" w:cs="Times New Roman"/>
        </w:rPr>
        <w:t>У</w:t>
      </w:r>
    </w:p>
    <w:p w:rsidR="00DA2E62" w:rsidRPr="00245D11" w:rsidRDefault="00DA2E62" w:rsidP="00DA2E62">
      <w:pPr>
        <w:pStyle w:val="Heading2"/>
        <w:spacing w:before="100" w:beforeAutospacing="1"/>
        <w:rPr>
          <w:rFonts w:ascii="Times New Roman" w:hAnsi="Times New Roman" w:cs="Times New Roman"/>
          <w:lang w:val="sr-Cyrl-CS"/>
        </w:rPr>
      </w:pPr>
      <w:bookmarkStart w:id="7" w:name="_Toc499116255"/>
      <w:r w:rsidRPr="00245D11">
        <w:rPr>
          <w:rFonts w:ascii="Times New Roman" w:hAnsi="Times New Roman" w:cs="Times New Roman"/>
          <w:lang w:val="sr-Cyrl-CS"/>
        </w:rPr>
        <w:t>ПРОЦЕНА РЕЗ</w:t>
      </w:r>
      <w:r w:rsidR="00995F1F" w:rsidRPr="00245D11">
        <w:rPr>
          <w:rFonts w:ascii="Times New Roman" w:hAnsi="Times New Roman" w:cs="Times New Roman"/>
        </w:rPr>
        <w:t>У</w:t>
      </w:r>
      <w:r w:rsidRPr="00245D11">
        <w:rPr>
          <w:rFonts w:ascii="Times New Roman" w:hAnsi="Times New Roman" w:cs="Times New Roman"/>
          <w:lang w:val="sr-Cyrl-CS"/>
        </w:rPr>
        <w:t>ЛТАТА ЗА 20</w:t>
      </w:r>
      <w:r w:rsidR="001420D9">
        <w:rPr>
          <w:rFonts w:ascii="Times New Roman" w:hAnsi="Times New Roman" w:cs="Times New Roman"/>
        </w:rPr>
        <w:t>2</w:t>
      </w:r>
      <w:r w:rsidR="0087261F">
        <w:rPr>
          <w:rFonts w:ascii="Times New Roman" w:hAnsi="Times New Roman" w:cs="Times New Roman"/>
          <w:lang w:val="sr-Cyrl-RS"/>
        </w:rPr>
        <w:t>3</w:t>
      </w:r>
      <w:r w:rsidRPr="00245D11">
        <w:rPr>
          <w:rFonts w:ascii="Times New Roman" w:hAnsi="Times New Roman" w:cs="Times New Roman"/>
          <w:lang w:val="sr-Cyrl-CS"/>
        </w:rPr>
        <w:t>. ГОДИНУ</w:t>
      </w:r>
      <w:bookmarkEnd w:id="7"/>
    </w:p>
    <w:p w:rsidR="00DA2E62" w:rsidRPr="00245D11" w:rsidRDefault="00DA2E62" w:rsidP="00DA2E62">
      <w:pPr>
        <w:tabs>
          <w:tab w:val="left" w:pos="720"/>
        </w:tabs>
        <w:spacing w:before="100" w:beforeAutospacing="1"/>
        <w:jc w:val="both"/>
        <w:rPr>
          <w:sz w:val="22"/>
          <w:lang w:val="sr-Cyrl-CS"/>
        </w:rPr>
      </w:pPr>
      <w:r w:rsidRPr="00245D11">
        <w:rPr>
          <w:sz w:val="22"/>
          <w:lang w:val="sr-Cyrl-CS"/>
        </w:rPr>
        <w:t>Упоређујући  ПЛАН са ПРОЦЕНОМ за 20</w:t>
      </w:r>
      <w:r w:rsidR="00D97CF8">
        <w:rPr>
          <w:sz w:val="22"/>
        </w:rPr>
        <w:t>2</w:t>
      </w:r>
      <w:r w:rsidR="00D97CF8">
        <w:rPr>
          <w:sz w:val="22"/>
          <w:lang w:val="sr-Cyrl-RS"/>
        </w:rPr>
        <w:t>3</w:t>
      </w:r>
      <w:r w:rsidR="00CC5B3E">
        <w:rPr>
          <w:sz w:val="22"/>
        </w:rPr>
        <w:t xml:space="preserve"> г</w:t>
      </w:r>
      <w:r w:rsidRPr="00245D11">
        <w:rPr>
          <w:sz w:val="22"/>
          <w:lang w:val="sr-Cyrl-CS"/>
        </w:rPr>
        <w:t>одину јавља се одступање, како к</w:t>
      </w:r>
      <w:r w:rsidR="00CC5B3E">
        <w:rPr>
          <w:sz w:val="22"/>
          <w:lang w:val="sr-Cyrl-CS"/>
        </w:rPr>
        <w:t>од прихода, тако и код трошкова, зато што је планирано повећање броја корисника,</w:t>
      </w:r>
      <w:r w:rsidR="0055373F">
        <w:rPr>
          <w:sz w:val="22"/>
          <w:lang w:val="sr-Cyrl-CS"/>
        </w:rPr>
        <w:t xml:space="preserve"> односно увођење нелегалних прикључака у кориснички однос, али то није остварено у планираном обиму. </w:t>
      </w:r>
    </w:p>
    <w:p w:rsidR="001C68BD" w:rsidRPr="00245D11" w:rsidRDefault="001C68BD" w:rsidP="00DA2E62">
      <w:pPr>
        <w:tabs>
          <w:tab w:val="left" w:pos="0"/>
        </w:tabs>
        <w:spacing w:before="100" w:beforeAutospacing="1"/>
        <w:rPr>
          <w:sz w:val="22"/>
          <w:lang w:val="sr-Cyrl-CS"/>
        </w:rPr>
      </w:pPr>
    </w:p>
    <w:p w:rsidR="00DA2E62" w:rsidRPr="00245D11" w:rsidRDefault="00DA2E62" w:rsidP="00DA2E62">
      <w:pPr>
        <w:tabs>
          <w:tab w:val="left" w:pos="0"/>
        </w:tabs>
        <w:spacing w:before="100" w:beforeAutospacing="1"/>
        <w:rPr>
          <w:sz w:val="22"/>
          <w:lang w:val="sr-Cyrl-CS"/>
        </w:rPr>
      </w:pPr>
      <w:r w:rsidRPr="00245D11">
        <w:rPr>
          <w:sz w:val="22"/>
          <w:lang w:val="sr-Cyrl-CS"/>
        </w:rPr>
        <w:t>На основу претходног, приказујемо процену  резултата за 20</w:t>
      </w:r>
      <w:r w:rsidR="00D97CF8">
        <w:rPr>
          <w:sz w:val="22"/>
        </w:rPr>
        <w:t>2</w:t>
      </w:r>
      <w:r w:rsidR="00D97CF8">
        <w:rPr>
          <w:sz w:val="22"/>
          <w:lang w:val="sr-Cyrl-RS"/>
        </w:rPr>
        <w:t>3</w:t>
      </w:r>
      <w:r w:rsidRPr="00245D11">
        <w:rPr>
          <w:sz w:val="22"/>
          <w:lang w:val="sr-Cyrl-CS"/>
        </w:rPr>
        <w:t>. годину у односу на план и то:</w:t>
      </w:r>
    </w:p>
    <w:tbl>
      <w:tblPr>
        <w:tblStyle w:val="LightGrid-Accent5"/>
        <w:tblW w:w="9599" w:type="dxa"/>
        <w:tblLayout w:type="fixed"/>
        <w:tblLook w:val="0000" w:firstRow="0" w:lastRow="0" w:firstColumn="0" w:lastColumn="0" w:noHBand="0" w:noVBand="0"/>
      </w:tblPr>
      <w:tblGrid>
        <w:gridCol w:w="828"/>
        <w:gridCol w:w="3420"/>
        <w:gridCol w:w="1979"/>
        <w:gridCol w:w="1811"/>
        <w:gridCol w:w="1561"/>
      </w:tblGrid>
      <w:tr w:rsidR="00DA2E62" w:rsidRPr="00245D11" w:rsidTr="00DF5E1B">
        <w:trPr>
          <w:cnfStyle w:val="000000100000" w:firstRow="0" w:lastRow="0" w:firstColumn="0" w:lastColumn="0" w:oddVBand="0" w:evenVBand="0" w:oddHBand="1" w:evenHBand="0" w:firstRowFirstColumn="0" w:firstRowLastColumn="0" w:lastRowFirstColumn="0" w:lastRowLastColumn="0"/>
          <w:trHeight w:val="674"/>
        </w:trPr>
        <w:tc>
          <w:tcPr>
            <w:cnfStyle w:val="000010000000" w:firstRow="0" w:lastRow="0" w:firstColumn="0" w:lastColumn="0" w:oddVBand="1" w:evenVBand="0" w:oddHBand="0" w:evenHBand="0" w:firstRowFirstColumn="0" w:firstRowLastColumn="0" w:lastRowFirstColumn="0" w:lastRowLastColumn="0"/>
            <w:tcW w:w="828" w:type="dxa"/>
          </w:tcPr>
          <w:p w:rsidR="00DA2E62" w:rsidRPr="00245D11" w:rsidRDefault="00DA2E62" w:rsidP="00DA2E62">
            <w:pPr>
              <w:tabs>
                <w:tab w:val="left" w:pos="5960"/>
              </w:tabs>
              <w:snapToGrid w:val="0"/>
              <w:rPr>
                <w:color w:val="000000"/>
              </w:rPr>
            </w:pPr>
            <w:r w:rsidRPr="00245D11">
              <w:rPr>
                <w:b/>
                <w:color w:val="000000"/>
                <w:lang w:val="sr-Cyrl-CS"/>
              </w:rPr>
              <w:t>Ред.</w:t>
            </w:r>
          </w:p>
          <w:p w:rsidR="00DA2E62" w:rsidRPr="00245D11" w:rsidRDefault="00DA2E62" w:rsidP="00DA2E62">
            <w:pPr>
              <w:tabs>
                <w:tab w:val="left" w:pos="5960"/>
              </w:tabs>
              <w:rPr>
                <w:color w:val="000000"/>
              </w:rPr>
            </w:pPr>
            <w:r w:rsidRPr="00245D11">
              <w:rPr>
                <w:b/>
                <w:color w:val="000000"/>
                <w:lang w:val="sr-Cyrl-CS"/>
              </w:rPr>
              <w:t>број</w:t>
            </w:r>
          </w:p>
        </w:tc>
        <w:tc>
          <w:tcPr>
            <w:tcW w:w="3420" w:type="dxa"/>
          </w:tcPr>
          <w:p w:rsidR="00DA2E62" w:rsidRPr="00245D11" w:rsidRDefault="00DA2E62" w:rsidP="00DA2E62">
            <w:pPr>
              <w:tabs>
                <w:tab w:val="left" w:pos="5960"/>
              </w:tabs>
              <w:snapToGrid w:val="0"/>
              <w:jc w:val="center"/>
              <w:cnfStyle w:val="000000100000" w:firstRow="0" w:lastRow="0" w:firstColumn="0" w:lastColumn="0" w:oddVBand="0" w:evenVBand="0" w:oddHBand="1" w:evenHBand="0" w:firstRowFirstColumn="0" w:firstRowLastColumn="0" w:lastRowFirstColumn="0" w:lastRowLastColumn="0"/>
              <w:rPr>
                <w:color w:val="000000"/>
              </w:rPr>
            </w:pPr>
            <w:r w:rsidRPr="00245D11">
              <w:rPr>
                <w:b/>
                <w:color w:val="000000"/>
                <w:lang w:val="sr-Cyrl-CS"/>
              </w:rPr>
              <w:t>НАЗИВ ЕЛЕМЕНТА</w:t>
            </w:r>
          </w:p>
          <w:p w:rsidR="00DA2E62" w:rsidRPr="00245D11" w:rsidRDefault="00DA2E62" w:rsidP="00DA2E62">
            <w:pPr>
              <w:tabs>
                <w:tab w:val="left" w:pos="5960"/>
              </w:tabs>
              <w:jc w:val="center"/>
              <w:cnfStyle w:val="000000100000" w:firstRow="0" w:lastRow="0" w:firstColumn="0" w:lastColumn="0" w:oddVBand="0" w:evenVBand="0" w:oddHBand="1" w:evenHBand="0" w:firstRowFirstColumn="0" w:firstRowLastColumn="0" w:lastRowFirstColumn="0" w:lastRowLastColumn="0"/>
              <w:rPr>
                <w:b/>
                <w:color w:val="000000"/>
                <w:lang w:val="sr-Cyrl-CS"/>
              </w:rPr>
            </w:pPr>
          </w:p>
        </w:tc>
        <w:tc>
          <w:tcPr>
            <w:cnfStyle w:val="000010000000" w:firstRow="0" w:lastRow="0" w:firstColumn="0" w:lastColumn="0" w:oddVBand="1" w:evenVBand="0" w:oddHBand="0" w:evenHBand="0" w:firstRowFirstColumn="0" w:firstRowLastColumn="0" w:lastRowFirstColumn="0" w:lastRowLastColumn="0"/>
            <w:tcW w:w="1979" w:type="dxa"/>
          </w:tcPr>
          <w:p w:rsidR="00DA2E62" w:rsidRPr="00245D11" w:rsidRDefault="00DA2E62" w:rsidP="00DA2E62">
            <w:pPr>
              <w:numPr>
                <w:ilvl w:val="1"/>
                <w:numId w:val="4"/>
              </w:numPr>
              <w:tabs>
                <w:tab w:val="left" w:pos="352"/>
                <w:tab w:val="left" w:pos="5960"/>
              </w:tabs>
              <w:snapToGrid w:val="0"/>
              <w:ind w:hanging="998"/>
              <w:jc w:val="center"/>
              <w:rPr>
                <w:color w:val="000000"/>
              </w:rPr>
            </w:pPr>
            <w:r w:rsidRPr="00245D11">
              <w:rPr>
                <w:b/>
                <w:color w:val="000000"/>
                <w:lang w:val="sr-Cyrl-CS"/>
              </w:rPr>
              <w:t>План за</w:t>
            </w:r>
          </w:p>
          <w:p w:rsidR="00DA2E62" w:rsidRPr="00245D11" w:rsidRDefault="00DA2E62" w:rsidP="00DA2E62">
            <w:pPr>
              <w:tabs>
                <w:tab w:val="left" w:pos="5960"/>
              </w:tabs>
              <w:snapToGrid w:val="0"/>
              <w:ind w:left="442" w:hanging="90"/>
              <w:jc w:val="center"/>
              <w:rPr>
                <w:color w:val="000000"/>
              </w:rPr>
            </w:pPr>
            <w:r w:rsidRPr="00245D11">
              <w:rPr>
                <w:b/>
                <w:color w:val="000000"/>
                <w:lang w:val="sr-Cyrl-CS"/>
              </w:rPr>
              <w:t>20</w:t>
            </w:r>
            <w:r w:rsidR="00D605B8">
              <w:rPr>
                <w:b/>
              </w:rPr>
              <w:t>23</w:t>
            </w:r>
            <w:r w:rsidR="00A25073" w:rsidRPr="00245D11">
              <w:rPr>
                <w:b/>
              </w:rPr>
              <w:t>.</w:t>
            </w:r>
            <w:r w:rsidRPr="00245D11">
              <w:rPr>
                <w:b/>
                <w:color w:val="000000"/>
                <w:lang w:val="sr-Cyrl-CS"/>
              </w:rPr>
              <w:t xml:space="preserve"> год.</w:t>
            </w:r>
          </w:p>
        </w:tc>
        <w:tc>
          <w:tcPr>
            <w:tcW w:w="1811" w:type="dxa"/>
          </w:tcPr>
          <w:p w:rsidR="00DA2E62" w:rsidRPr="00245D11" w:rsidRDefault="00DA2E62" w:rsidP="00DA2E62">
            <w:pPr>
              <w:tabs>
                <w:tab w:val="left" w:pos="5960"/>
              </w:tabs>
              <w:snapToGrid w:val="0"/>
              <w:ind w:left="252" w:hanging="252"/>
              <w:jc w:val="center"/>
              <w:cnfStyle w:val="000000100000" w:firstRow="0" w:lastRow="0" w:firstColumn="0" w:lastColumn="0" w:oddVBand="0" w:evenVBand="0" w:oddHBand="1" w:evenHBand="0" w:firstRowFirstColumn="0" w:firstRowLastColumn="0" w:lastRowFirstColumn="0" w:lastRowLastColumn="0"/>
              <w:rPr>
                <w:color w:val="000000"/>
              </w:rPr>
            </w:pPr>
            <w:r w:rsidRPr="00245D11">
              <w:rPr>
                <w:b/>
                <w:color w:val="000000"/>
                <w:lang w:val="sr-Cyrl-CS"/>
              </w:rPr>
              <w:t>2. Процена за 20</w:t>
            </w:r>
            <w:r w:rsidR="00AF6655">
              <w:rPr>
                <w:b/>
              </w:rPr>
              <w:t>2</w:t>
            </w:r>
            <w:r w:rsidR="00D605B8">
              <w:rPr>
                <w:b/>
              </w:rPr>
              <w:t>3</w:t>
            </w:r>
            <w:r w:rsidRPr="00245D11">
              <w:rPr>
                <w:b/>
                <w:color w:val="000000"/>
                <w:lang w:val="sr-Cyrl-CS"/>
              </w:rPr>
              <w:t>. год.</w:t>
            </w:r>
          </w:p>
        </w:tc>
        <w:tc>
          <w:tcPr>
            <w:cnfStyle w:val="000010000000" w:firstRow="0" w:lastRow="0" w:firstColumn="0" w:lastColumn="0" w:oddVBand="1" w:evenVBand="0" w:oddHBand="0" w:evenHBand="0" w:firstRowFirstColumn="0" w:firstRowLastColumn="0" w:lastRowFirstColumn="0" w:lastRowLastColumn="0"/>
            <w:tcW w:w="1561" w:type="dxa"/>
          </w:tcPr>
          <w:p w:rsidR="00DA2E62" w:rsidRPr="00245D11" w:rsidRDefault="00DA2E62" w:rsidP="00DA2E62">
            <w:pPr>
              <w:tabs>
                <w:tab w:val="left" w:pos="5960"/>
              </w:tabs>
              <w:snapToGrid w:val="0"/>
              <w:jc w:val="center"/>
              <w:rPr>
                <w:color w:val="000000"/>
              </w:rPr>
            </w:pPr>
            <w:r w:rsidRPr="00245D11">
              <w:rPr>
                <w:b/>
                <w:color w:val="000000"/>
                <w:lang w:val="sr-Cyrl-CS"/>
              </w:rPr>
              <w:t>Индекс</w:t>
            </w:r>
          </w:p>
          <w:p w:rsidR="00DA2E62" w:rsidRPr="00245D11" w:rsidRDefault="00DA2E62" w:rsidP="00DA2E62">
            <w:pPr>
              <w:tabs>
                <w:tab w:val="left" w:pos="5960"/>
              </w:tabs>
              <w:jc w:val="center"/>
              <w:rPr>
                <w:color w:val="000000"/>
              </w:rPr>
            </w:pPr>
            <w:r w:rsidRPr="00245D11">
              <w:rPr>
                <w:b/>
                <w:color w:val="000000"/>
                <w:lang w:val="sr-Cyrl-CS"/>
              </w:rPr>
              <w:t>2/1</w:t>
            </w:r>
          </w:p>
        </w:tc>
      </w:tr>
      <w:tr w:rsidR="001C68BD" w:rsidRPr="00245D11" w:rsidTr="00DF5E1B">
        <w:trPr>
          <w:cnfStyle w:val="000000010000" w:firstRow="0" w:lastRow="0" w:firstColumn="0" w:lastColumn="0" w:oddVBand="0" w:evenVBand="0" w:oddHBand="0" w:evenHBand="1" w:firstRowFirstColumn="0" w:firstRowLastColumn="0" w:lastRowFirstColumn="0" w:lastRowLastColumn="0"/>
          <w:trHeight w:val="3795"/>
        </w:trPr>
        <w:tc>
          <w:tcPr>
            <w:cnfStyle w:val="000010000000" w:firstRow="0" w:lastRow="0" w:firstColumn="0" w:lastColumn="0" w:oddVBand="1" w:evenVBand="0" w:oddHBand="0" w:evenHBand="0" w:firstRowFirstColumn="0" w:firstRowLastColumn="0" w:lastRowFirstColumn="0" w:lastRowLastColumn="0"/>
            <w:tcW w:w="828" w:type="dxa"/>
          </w:tcPr>
          <w:p w:rsidR="001C68BD" w:rsidRPr="00245D11" w:rsidRDefault="001C68BD" w:rsidP="001C68BD">
            <w:pPr>
              <w:tabs>
                <w:tab w:val="left" w:pos="5960"/>
              </w:tabs>
              <w:snapToGrid w:val="0"/>
              <w:rPr>
                <w:color w:val="000000"/>
              </w:rPr>
            </w:pPr>
            <w:r w:rsidRPr="00245D11">
              <w:rPr>
                <w:b/>
                <w:color w:val="000000"/>
              </w:rPr>
              <w:t xml:space="preserve">  I</w:t>
            </w:r>
          </w:p>
          <w:p w:rsidR="001C68BD" w:rsidRPr="00245D11" w:rsidRDefault="001C68BD" w:rsidP="00DA2E62">
            <w:pPr>
              <w:tabs>
                <w:tab w:val="left" w:pos="5960"/>
              </w:tabs>
              <w:rPr>
                <w:color w:val="000000"/>
              </w:rPr>
            </w:pPr>
            <w:r w:rsidRPr="00245D11">
              <w:rPr>
                <w:color w:val="000000"/>
                <w:lang w:val="sr-Cyrl-CS"/>
              </w:rPr>
              <w:t>1.</w:t>
            </w:r>
          </w:p>
          <w:p w:rsidR="001C68BD" w:rsidRPr="00245D11" w:rsidRDefault="001C68BD" w:rsidP="00DA2E62">
            <w:pPr>
              <w:tabs>
                <w:tab w:val="left" w:pos="5960"/>
              </w:tabs>
              <w:rPr>
                <w:b/>
                <w:color w:val="000000"/>
                <w:lang w:val="sr-Cyrl-CS"/>
              </w:rPr>
            </w:pPr>
          </w:p>
          <w:p w:rsidR="001C68BD" w:rsidRPr="00245D11" w:rsidRDefault="001C68BD" w:rsidP="00DA2E62">
            <w:pPr>
              <w:tabs>
                <w:tab w:val="left" w:pos="5960"/>
              </w:tabs>
              <w:rPr>
                <w:color w:val="000000"/>
              </w:rPr>
            </w:pPr>
            <w:r w:rsidRPr="00245D11">
              <w:rPr>
                <w:b/>
                <w:color w:val="000000"/>
                <w:lang w:val="sr-Cyrl-CS"/>
              </w:rPr>
              <w:t xml:space="preserve">2. </w:t>
            </w:r>
          </w:p>
          <w:p w:rsidR="001C68BD" w:rsidRPr="00245D11" w:rsidRDefault="001C68BD" w:rsidP="00DA2E62">
            <w:pPr>
              <w:tabs>
                <w:tab w:val="left" w:pos="5960"/>
              </w:tabs>
              <w:rPr>
                <w:b/>
                <w:color w:val="000000"/>
                <w:lang w:val="sr-Cyrl-CS"/>
              </w:rPr>
            </w:pPr>
          </w:p>
          <w:p w:rsidR="001C68BD" w:rsidRPr="00245D11" w:rsidRDefault="001C68BD" w:rsidP="00DA2E62">
            <w:pPr>
              <w:tabs>
                <w:tab w:val="left" w:pos="5960"/>
              </w:tabs>
              <w:rPr>
                <w:color w:val="000000"/>
              </w:rPr>
            </w:pPr>
            <w:r w:rsidRPr="00245D11">
              <w:rPr>
                <w:b/>
                <w:color w:val="000000"/>
                <w:lang w:val="sr-Cyrl-CS"/>
              </w:rPr>
              <w:t>3.</w:t>
            </w:r>
          </w:p>
          <w:p w:rsidR="001C68BD" w:rsidRPr="00245D11" w:rsidRDefault="001C68BD" w:rsidP="00DA2E62">
            <w:pPr>
              <w:tabs>
                <w:tab w:val="left" w:pos="5960"/>
              </w:tabs>
              <w:rPr>
                <w:color w:val="000000"/>
              </w:rPr>
            </w:pPr>
            <w:r w:rsidRPr="00245D11">
              <w:rPr>
                <w:b/>
                <w:color w:val="000000"/>
                <w:lang w:val="sr-Cyrl-CS"/>
              </w:rPr>
              <w:t>4.</w:t>
            </w:r>
          </w:p>
          <w:p w:rsidR="001C68BD" w:rsidRPr="00245D11" w:rsidRDefault="001C68BD" w:rsidP="00DA2E62">
            <w:pPr>
              <w:tabs>
                <w:tab w:val="left" w:pos="5960"/>
              </w:tabs>
              <w:rPr>
                <w:color w:val="000000"/>
              </w:rPr>
            </w:pPr>
            <w:r w:rsidRPr="00245D11">
              <w:rPr>
                <w:b/>
                <w:color w:val="000000"/>
                <w:lang w:val="sr-Cyrl-CS"/>
              </w:rPr>
              <w:t>5.</w:t>
            </w:r>
          </w:p>
          <w:p w:rsidR="001C68BD" w:rsidRPr="00245D11" w:rsidRDefault="00DF5E1B" w:rsidP="00DA2E62">
            <w:pPr>
              <w:tabs>
                <w:tab w:val="left" w:pos="5960"/>
              </w:tabs>
              <w:rPr>
                <w:b/>
                <w:color w:val="000000"/>
                <w:lang w:val="sr-Cyrl-CS"/>
              </w:rPr>
            </w:pPr>
            <w:r>
              <w:rPr>
                <w:b/>
                <w:color w:val="000000"/>
                <w:lang w:val="sr-Cyrl-CS"/>
              </w:rPr>
              <w:t>6.</w:t>
            </w:r>
          </w:p>
          <w:p w:rsidR="001C68BD" w:rsidRPr="00245D11" w:rsidRDefault="00DF5E1B" w:rsidP="00DA2E62">
            <w:pPr>
              <w:tabs>
                <w:tab w:val="left" w:pos="5960"/>
              </w:tabs>
              <w:rPr>
                <w:b/>
                <w:color w:val="000000"/>
              </w:rPr>
            </w:pPr>
            <w:r>
              <w:rPr>
                <w:b/>
                <w:color w:val="000000"/>
                <w:lang w:val="sr-Cyrl-CS"/>
              </w:rPr>
              <w:t>7</w:t>
            </w:r>
            <w:r w:rsidR="001C68BD" w:rsidRPr="00245D11">
              <w:rPr>
                <w:b/>
                <w:color w:val="000000"/>
                <w:lang w:val="sr-Cyrl-CS"/>
              </w:rPr>
              <w:t>.</w:t>
            </w:r>
          </w:p>
          <w:p w:rsidR="001C68BD" w:rsidRPr="00CD7C26" w:rsidRDefault="00CD7C26" w:rsidP="00DA2E62">
            <w:pPr>
              <w:tabs>
                <w:tab w:val="left" w:pos="5960"/>
              </w:tabs>
              <w:rPr>
                <w:b/>
                <w:color w:val="000000"/>
                <w:lang w:val="sr-Cyrl-RS"/>
              </w:rPr>
            </w:pPr>
            <w:r>
              <w:rPr>
                <w:b/>
                <w:color w:val="000000"/>
                <w:lang w:val="sr-Cyrl-RS"/>
              </w:rPr>
              <w:t>8.</w:t>
            </w:r>
          </w:p>
          <w:p w:rsidR="00DF5E1B" w:rsidRDefault="00DF5E1B" w:rsidP="00DA2E62">
            <w:pPr>
              <w:tabs>
                <w:tab w:val="left" w:pos="5960"/>
              </w:tabs>
              <w:rPr>
                <w:b/>
                <w:color w:val="000000"/>
              </w:rPr>
            </w:pPr>
          </w:p>
          <w:p w:rsidR="00DF5E1B" w:rsidRDefault="00DF5E1B" w:rsidP="00DA2E62">
            <w:pPr>
              <w:tabs>
                <w:tab w:val="left" w:pos="5960"/>
              </w:tabs>
              <w:rPr>
                <w:b/>
                <w:color w:val="000000"/>
              </w:rPr>
            </w:pPr>
          </w:p>
          <w:p w:rsidR="001C68BD" w:rsidRPr="00245D11" w:rsidRDefault="001C68BD" w:rsidP="00DA2E62">
            <w:pPr>
              <w:tabs>
                <w:tab w:val="left" w:pos="5960"/>
              </w:tabs>
              <w:rPr>
                <w:b/>
                <w:color w:val="000000"/>
              </w:rPr>
            </w:pPr>
            <w:r w:rsidRPr="00245D11">
              <w:rPr>
                <w:b/>
                <w:color w:val="000000"/>
              </w:rPr>
              <w:t>II</w:t>
            </w:r>
          </w:p>
          <w:p w:rsidR="001C68BD" w:rsidRPr="00245D11" w:rsidRDefault="001C68BD" w:rsidP="00DA2E62">
            <w:pPr>
              <w:tabs>
                <w:tab w:val="left" w:pos="5960"/>
              </w:tabs>
              <w:rPr>
                <w:color w:val="000000"/>
              </w:rPr>
            </w:pPr>
            <w:r w:rsidRPr="00245D11">
              <w:rPr>
                <w:b/>
                <w:color w:val="000000"/>
              </w:rPr>
              <w:t>1.</w:t>
            </w:r>
          </w:p>
        </w:tc>
        <w:tc>
          <w:tcPr>
            <w:tcW w:w="3420" w:type="dxa"/>
          </w:tcPr>
          <w:p w:rsidR="001C68BD" w:rsidRPr="00245D11" w:rsidRDefault="001C68BD" w:rsidP="001C68BD">
            <w:pPr>
              <w:tabs>
                <w:tab w:val="left" w:pos="5960"/>
              </w:tabs>
              <w:cnfStyle w:val="000000010000" w:firstRow="0" w:lastRow="0" w:firstColumn="0" w:lastColumn="0" w:oddVBand="0" w:evenVBand="0" w:oddHBand="0" w:evenHBand="1" w:firstRowFirstColumn="0" w:firstRowLastColumn="0" w:lastRowFirstColumn="0" w:lastRowLastColumn="0"/>
            </w:pPr>
            <w:r w:rsidRPr="00245D11">
              <w:rPr>
                <w:b/>
                <w:u w:val="single"/>
                <w:lang w:val="sr-Cyrl-CS"/>
              </w:rPr>
              <w:t>Пословни приходи</w:t>
            </w:r>
          </w:p>
          <w:p w:rsidR="001C68BD" w:rsidRPr="00245D11" w:rsidRDefault="001C68BD" w:rsidP="001C68BD">
            <w:pPr>
              <w:tabs>
                <w:tab w:val="left" w:pos="5960"/>
              </w:tabs>
              <w:cnfStyle w:val="000000010000" w:firstRow="0" w:lastRow="0" w:firstColumn="0" w:lastColumn="0" w:oddVBand="0" w:evenVBand="0" w:oddHBand="0" w:evenHBand="1" w:firstRowFirstColumn="0" w:firstRowLastColumn="0" w:lastRowFirstColumn="0" w:lastRowLastColumn="0"/>
            </w:pPr>
            <w:r w:rsidRPr="00245D11">
              <w:rPr>
                <w:lang w:val="sr-Cyrl-CS"/>
              </w:rPr>
              <w:t xml:space="preserve">Приходи од продаје услуга(вода+канализ.) </w:t>
            </w:r>
          </w:p>
          <w:p w:rsidR="001C68BD" w:rsidRPr="00245D11" w:rsidRDefault="001C68BD" w:rsidP="001C68BD">
            <w:pPr>
              <w:tabs>
                <w:tab w:val="left" w:pos="5960"/>
              </w:tabs>
              <w:cnfStyle w:val="000000010000" w:firstRow="0" w:lastRow="0" w:firstColumn="0" w:lastColumn="0" w:oddVBand="0" w:evenVBand="0" w:oddHBand="0" w:evenHBand="1" w:firstRowFirstColumn="0" w:firstRowLastColumn="0" w:lastRowFirstColumn="0" w:lastRowLastColumn="0"/>
            </w:pPr>
            <w:r w:rsidRPr="00245D11">
              <w:t>Приходи-одржавање</w:t>
            </w:r>
            <w:r w:rsidR="00044AF8">
              <w:t xml:space="preserve"> </w:t>
            </w:r>
            <w:r w:rsidRPr="00245D11">
              <w:t>зелених</w:t>
            </w:r>
            <w:r w:rsidR="00044AF8">
              <w:t xml:space="preserve"> </w:t>
            </w:r>
            <w:r w:rsidRPr="00245D11">
              <w:t>површина</w:t>
            </w:r>
          </w:p>
          <w:p w:rsidR="001C68BD" w:rsidRPr="00DF5E1B" w:rsidRDefault="00DF5E1B" w:rsidP="001C68BD">
            <w:pPr>
              <w:tabs>
                <w:tab w:val="left" w:pos="5960"/>
              </w:tabs>
              <w:cnfStyle w:val="000000010000" w:firstRow="0" w:lastRow="0" w:firstColumn="0" w:lastColumn="0" w:oddVBand="0" w:evenVBand="0" w:oddHBand="0" w:evenHBand="1" w:firstRowFirstColumn="0" w:firstRowLastColumn="0" w:lastRowFirstColumn="0" w:lastRowLastColumn="0"/>
              <w:rPr>
                <w:lang w:val="sr-Cyrl-RS"/>
              </w:rPr>
            </w:pPr>
            <w:r>
              <w:t xml:space="preserve">Приходи </w:t>
            </w:r>
            <w:r>
              <w:rPr>
                <w:lang w:val="sr-Cyrl-RS"/>
              </w:rPr>
              <w:t>–заш.ж.средине</w:t>
            </w:r>
          </w:p>
          <w:p w:rsidR="001C68BD" w:rsidRDefault="001C68BD" w:rsidP="001C68BD">
            <w:pPr>
              <w:tabs>
                <w:tab w:val="left" w:pos="5960"/>
              </w:tabs>
              <w:cnfStyle w:val="000000010000" w:firstRow="0" w:lastRow="0" w:firstColumn="0" w:lastColumn="0" w:oddVBand="0" w:evenVBand="0" w:oddHBand="0" w:evenHBand="1" w:firstRowFirstColumn="0" w:firstRowLastColumn="0" w:lastRowFirstColumn="0" w:lastRowLastColumn="0"/>
            </w:pPr>
            <w:r w:rsidRPr="00245D11">
              <w:t>Приходи</w:t>
            </w:r>
            <w:r w:rsidR="00044AF8">
              <w:t xml:space="preserve"> </w:t>
            </w:r>
            <w:r w:rsidRPr="00245D11">
              <w:t>од</w:t>
            </w:r>
            <w:r w:rsidR="00044AF8">
              <w:t xml:space="preserve"> </w:t>
            </w:r>
            <w:r w:rsidRPr="00245D11">
              <w:t>јавне</w:t>
            </w:r>
            <w:r w:rsidR="00044AF8">
              <w:t xml:space="preserve"> </w:t>
            </w:r>
            <w:r w:rsidRPr="00245D11">
              <w:t>хигијене</w:t>
            </w:r>
          </w:p>
          <w:p w:rsidR="00DF5E1B" w:rsidRDefault="00DF5E1B" w:rsidP="001C68BD">
            <w:pPr>
              <w:tabs>
                <w:tab w:val="left" w:pos="5960"/>
              </w:tabs>
              <w:cnfStyle w:val="000000010000" w:firstRow="0" w:lastRow="0" w:firstColumn="0" w:lastColumn="0" w:oddVBand="0" w:evenVBand="0" w:oddHBand="0" w:evenHBand="1" w:firstRowFirstColumn="0" w:firstRowLastColumn="0" w:lastRowFirstColumn="0" w:lastRowLastColumn="0"/>
              <w:rPr>
                <w:lang w:val="sr-Cyrl-RS"/>
              </w:rPr>
            </w:pPr>
            <w:r>
              <w:rPr>
                <w:lang w:val="sr-Cyrl-RS"/>
              </w:rPr>
              <w:t>Приходи-фонтане</w:t>
            </w:r>
          </w:p>
          <w:p w:rsidR="00DF5E1B" w:rsidRDefault="00DF5E1B" w:rsidP="00DF5E1B">
            <w:pPr>
              <w:tabs>
                <w:tab w:val="left" w:pos="5960"/>
              </w:tabs>
              <w:cnfStyle w:val="000000010000" w:firstRow="0" w:lastRow="0" w:firstColumn="0" w:lastColumn="0" w:oddVBand="0" w:evenVBand="0" w:oddHBand="0" w:evenHBand="1" w:firstRowFirstColumn="0" w:firstRowLastColumn="0" w:lastRowFirstColumn="0" w:lastRowLastColumn="0"/>
            </w:pPr>
            <w:r w:rsidRPr="00245D11">
              <w:t>Санација</w:t>
            </w:r>
            <w:r>
              <w:t xml:space="preserve"> </w:t>
            </w:r>
            <w:r w:rsidRPr="00245D11">
              <w:t>река</w:t>
            </w:r>
          </w:p>
          <w:p w:rsidR="00DF5E1B" w:rsidRPr="00CD7C26" w:rsidRDefault="00CD7C26" w:rsidP="00DF5E1B">
            <w:pPr>
              <w:tabs>
                <w:tab w:val="left" w:pos="5960"/>
              </w:tabs>
              <w:cnfStyle w:val="000000010000" w:firstRow="0" w:lastRow="0" w:firstColumn="0" w:lastColumn="0" w:oddVBand="0" w:evenVBand="0" w:oddHBand="0" w:evenHBand="1" w:firstRowFirstColumn="0" w:firstRowLastColumn="0" w:lastRowFirstColumn="0" w:lastRowLastColumn="0"/>
              <w:rPr>
                <w:lang w:val="sr-Cyrl-RS"/>
              </w:rPr>
            </w:pPr>
            <w:r>
              <w:rPr>
                <w:lang w:val="sr-Cyrl-RS"/>
              </w:rPr>
              <w:t>Зоохигијена</w:t>
            </w:r>
          </w:p>
          <w:p w:rsidR="001C68BD" w:rsidRPr="00245D11" w:rsidRDefault="001C68BD" w:rsidP="001C68BD">
            <w:pPr>
              <w:tabs>
                <w:tab w:val="left" w:pos="5960"/>
              </w:tabs>
              <w:cnfStyle w:val="000000010000" w:firstRow="0" w:lastRow="0" w:firstColumn="0" w:lastColumn="0" w:oddVBand="0" w:evenVBand="0" w:oddHBand="0" w:evenHBand="1" w:firstRowFirstColumn="0" w:firstRowLastColumn="0" w:lastRowFirstColumn="0" w:lastRowLastColumn="0"/>
            </w:pPr>
            <w:r w:rsidRPr="00245D11">
              <w:t>Ост.приходи</w:t>
            </w:r>
            <w:r w:rsidR="00044AF8">
              <w:t xml:space="preserve"> </w:t>
            </w:r>
            <w:r w:rsidRPr="00245D11">
              <w:t>за</w:t>
            </w:r>
            <w:r w:rsidR="00044AF8">
              <w:t xml:space="preserve"> </w:t>
            </w:r>
            <w:r w:rsidRPr="00245D11">
              <w:t>осн.делат.(пијаца,гробљ</w:t>
            </w:r>
            <w:r w:rsidR="00044AF8">
              <w:t xml:space="preserve"> </w:t>
            </w:r>
            <w:r w:rsidRPr="00245D11">
              <w:t>еитд)</w:t>
            </w:r>
          </w:p>
          <w:p w:rsidR="001C68BD" w:rsidRPr="00245D11" w:rsidRDefault="001C68BD" w:rsidP="001C68BD">
            <w:pPr>
              <w:tabs>
                <w:tab w:val="left" w:pos="5960"/>
              </w:tabs>
              <w:cnfStyle w:val="000000010000" w:firstRow="0" w:lastRow="0" w:firstColumn="0" w:lastColumn="0" w:oddVBand="0" w:evenVBand="0" w:oddHBand="0" w:evenHBand="1" w:firstRowFirstColumn="0" w:firstRowLastColumn="0" w:lastRowFirstColumn="0" w:lastRowLastColumn="0"/>
            </w:pPr>
          </w:p>
          <w:p w:rsidR="001C68BD" w:rsidRPr="00245D11" w:rsidRDefault="001C68BD" w:rsidP="001C68BD">
            <w:pPr>
              <w:tabs>
                <w:tab w:val="left" w:pos="5960"/>
              </w:tabs>
              <w:cnfStyle w:val="000000010000" w:firstRow="0" w:lastRow="0" w:firstColumn="0" w:lastColumn="0" w:oddVBand="0" w:evenVBand="0" w:oddHBand="0" w:evenHBand="1" w:firstRowFirstColumn="0" w:firstRowLastColumn="0" w:lastRowFirstColumn="0" w:lastRowLastColumn="0"/>
              <w:rPr>
                <w:u w:val="single"/>
              </w:rPr>
            </w:pPr>
            <w:r w:rsidRPr="00245D11">
              <w:rPr>
                <w:b/>
                <w:u w:val="single"/>
              </w:rPr>
              <w:t>Финасиски</w:t>
            </w:r>
            <w:r w:rsidR="00044AF8">
              <w:rPr>
                <w:b/>
                <w:u w:val="single"/>
              </w:rPr>
              <w:t xml:space="preserve"> </w:t>
            </w:r>
            <w:r w:rsidRPr="00245D11">
              <w:rPr>
                <w:b/>
                <w:u w:val="single"/>
              </w:rPr>
              <w:t>приход:</w:t>
            </w:r>
          </w:p>
          <w:p w:rsidR="001C68BD" w:rsidRPr="00245D11" w:rsidRDefault="001C68BD" w:rsidP="001C68BD">
            <w:pPr>
              <w:tabs>
                <w:tab w:val="left" w:pos="5960"/>
              </w:tabs>
              <w:cnfStyle w:val="000000010000" w:firstRow="0" w:lastRow="0" w:firstColumn="0" w:lastColumn="0" w:oddVBand="0" w:evenVBand="0" w:oddHBand="0" w:evenHBand="1" w:firstRowFirstColumn="0" w:firstRowLastColumn="0" w:lastRowFirstColumn="0" w:lastRowLastColumn="0"/>
            </w:pPr>
            <w:r w:rsidRPr="00245D11">
              <w:t>Приходи</w:t>
            </w:r>
            <w:r w:rsidR="00044AF8">
              <w:t xml:space="preserve"> </w:t>
            </w:r>
            <w:r w:rsidRPr="00245D11">
              <w:t>од</w:t>
            </w:r>
            <w:r w:rsidR="00044AF8">
              <w:t xml:space="preserve"> </w:t>
            </w:r>
            <w:r w:rsidRPr="00245D11">
              <w:t>затезних</w:t>
            </w:r>
            <w:r w:rsidR="00044AF8">
              <w:t xml:space="preserve"> </w:t>
            </w:r>
            <w:r w:rsidRPr="00245D11">
              <w:t>камата и остало</w:t>
            </w:r>
          </w:p>
          <w:p w:rsidR="001C68BD" w:rsidRPr="00245D11" w:rsidRDefault="001C68BD" w:rsidP="001C68BD">
            <w:pPr>
              <w:tabs>
                <w:tab w:val="left" w:pos="5960"/>
              </w:tabs>
              <w:cnfStyle w:val="000000010000" w:firstRow="0" w:lastRow="0" w:firstColumn="0" w:lastColumn="0" w:oddVBand="0" w:evenVBand="0" w:oddHBand="0" w:evenHBand="1" w:firstRowFirstColumn="0" w:firstRowLastColumn="0" w:lastRowFirstColumn="0" w:lastRowLastColumn="0"/>
              <w:rPr>
                <w:lang w:val="sr-Cyrl-CS"/>
              </w:rPr>
            </w:pPr>
          </w:p>
        </w:tc>
        <w:tc>
          <w:tcPr>
            <w:cnfStyle w:val="000010000000" w:firstRow="0" w:lastRow="0" w:firstColumn="0" w:lastColumn="0" w:oddVBand="1" w:evenVBand="0" w:oddHBand="0" w:evenHBand="0" w:firstRowFirstColumn="0" w:firstRowLastColumn="0" w:lastRowFirstColumn="0" w:lastRowLastColumn="0"/>
            <w:tcW w:w="1979" w:type="dxa"/>
          </w:tcPr>
          <w:p w:rsidR="001C68BD" w:rsidRPr="00DF5E1B" w:rsidRDefault="00DF5E1B" w:rsidP="006459F1">
            <w:pPr>
              <w:tabs>
                <w:tab w:val="left" w:pos="5960"/>
              </w:tabs>
              <w:snapToGrid w:val="0"/>
              <w:jc w:val="right"/>
              <w:rPr>
                <w:lang w:val="sr-Cyrl-RS"/>
              </w:rPr>
            </w:pPr>
            <w:r>
              <w:rPr>
                <w:b/>
                <w:lang w:val="sr-Cyrl-RS"/>
              </w:rPr>
              <w:t>798</w:t>
            </w:r>
            <w:r w:rsidR="00CD7C26">
              <w:rPr>
                <w:b/>
                <w:lang w:val="sr-Cyrl-RS"/>
              </w:rPr>
              <w:t>.</w:t>
            </w:r>
            <w:r>
              <w:rPr>
                <w:b/>
                <w:lang w:val="sr-Cyrl-RS"/>
              </w:rPr>
              <w:t>395</w:t>
            </w:r>
            <w:r w:rsidR="00CD7C26">
              <w:rPr>
                <w:b/>
                <w:lang w:val="sr-Cyrl-RS"/>
              </w:rPr>
              <w:t>.</w:t>
            </w:r>
            <w:r>
              <w:rPr>
                <w:b/>
                <w:lang w:val="sr-Cyrl-RS"/>
              </w:rPr>
              <w:t>000</w:t>
            </w:r>
          </w:p>
          <w:p w:rsidR="001C68BD" w:rsidRPr="00245D11" w:rsidRDefault="001C68BD" w:rsidP="006459F1">
            <w:pPr>
              <w:snapToGrid w:val="0"/>
              <w:jc w:val="right"/>
              <w:rPr>
                <w:b/>
                <w:lang w:val="sr-Cyrl-CS"/>
              </w:rPr>
            </w:pPr>
          </w:p>
          <w:p w:rsidR="001C68BD" w:rsidRPr="00245D11" w:rsidRDefault="00DF5E1B" w:rsidP="006459F1">
            <w:pPr>
              <w:jc w:val="right"/>
            </w:pPr>
            <w:r>
              <w:t>3</w:t>
            </w:r>
            <w:r>
              <w:rPr>
                <w:lang w:val="sr-Cyrl-RS"/>
              </w:rPr>
              <w:t>60</w:t>
            </w:r>
            <w:r w:rsidR="00FE617E">
              <w:t>.000</w:t>
            </w:r>
            <w:r w:rsidR="001C68BD" w:rsidRPr="00245D11">
              <w:t>.000</w:t>
            </w:r>
          </w:p>
          <w:p w:rsidR="001C68BD" w:rsidRPr="00245D11" w:rsidRDefault="001C68BD" w:rsidP="006459F1">
            <w:pPr>
              <w:jc w:val="right"/>
            </w:pPr>
          </w:p>
          <w:p w:rsidR="001C68BD" w:rsidRPr="00245D11" w:rsidRDefault="001C68BD" w:rsidP="006459F1">
            <w:pPr>
              <w:jc w:val="right"/>
              <w:rPr>
                <w:lang w:val="sr-Cyrl-CS"/>
              </w:rPr>
            </w:pPr>
            <w:r w:rsidRPr="00245D11">
              <w:t>9</w:t>
            </w:r>
            <w:r w:rsidR="00FE617E">
              <w:t>0</w:t>
            </w:r>
            <w:r w:rsidRPr="00245D11">
              <w:rPr>
                <w:lang w:val="sr-Cyrl-CS"/>
              </w:rPr>
              <w:t>.</w:t>
            </w:r>
            <w:r w:rsidR="00C20DA1" w:rsidRPr="00245D11">
              <w:t>000</w:t>
            </w:r>
            <w:r w:rsidRPr="00245D11">
              <w:rPr>
                <w:lang w:val="sr-Cyrl-CS"/>
              </w:rPr>
              <w:t>.000</w:t>
            </w:r>
          </w:p>
          <w:p w:rsidR="001C68BD" w:rsidRPr="00245D11" w:rsidRDefault="001C68BD" w:rsidP="006459F1">
            <w:pPr>
              <w:jc w:val="right"/>
            </w:pPr>
            <w:r w:rsidRPr="00245D11">
              <w:t>60.500.000</w:t>
            </w:r>
          </w:p>
          <w:p w:rsidR="001C68BD" w:rsidRPr="00245D11" w:rsidRDefault="001C68BD" w:rsidP="006459F1">
            <w:pPr>
              <w:jc w:val="right"/>
            </w:pPr>
            <w:r w:rsidRPr="00245D11">
              <w:rPr>
                <w:lang w:val="sr-Cyrl-CS"/>
              </w:rPr>
              <w:t>1</w:t>
            </w:r>
            <w:r w:rsidRPr="00245D11">
              <w:t>3</w:t>
            </w:r>
            <w:r w:rsidRPr="00245D11">
              <w:rPr>
                <w:lang w:val="sr-Cyrl-CS"/>
              </w:rPr>
              <w:t>0.000.000</w:t>
            </w:r>
          </w:p>
          <w:p w:rsidR="001C68BD" w:rsidRPr="00DF5E1B" w:rsidRDefault="00DF5E1B" w:rsidP="006459F1">
            <w:pPr>
              <w:jc w:val="right"/>
              <w:rPr>
                <w:lang w:val="sr-Cyrl-RS"/>
              </w:rPr>
            </w:pPr>
            <w:r>
              <w:rPr>
                <w:lang w:val="sr-Cyrl-RS"/>
              </w:rPr>
              <w:t>24.000.000</w:t>
            </w:r>
          </w:p>
          <w:p w:rsidR="001C68BD" w:rsidRPr="00245D11" w:rsidRDefault="00DF5E1B" w:rsidP="006459F1">
            <w:pPr>
              <w:jc w:val="right"/>
            </w:pPr>
            <w:r>
              <w:rPr>
                <w:lang w:val="sr-Cyrl-RS"/>
              </w:rPr>
              <w:t>2</w:t>
            </w:r>
            <w:r w:rsidR="001C68BD" w:rsidRPr="00245D11">
              <w:rPr>
                <w:lang w:val="sr-Cyrl-CS"/>
              </w:rPr>
              <w:t>.000.000</w:t>
            </w:r>
          </w:p>
          <w:p w:rsidR="001C68BD" w:rsidRPr="00245D11" w:rsidRDefault="00CD7C26" w:rsidP="006459F1">
            <w:pPr>
              <w:jc w:val="right"/>
              <w:rPr>
                <w:lang w:val="sr-Cyrl-CS"/>
              </w:rPr>
            </w:pPr>
            <w:r>
              <w:rPr>
                <w:lang w:val="sr-Cyrl-CS"/>
              </w:rPr>
              <w:t>10.000.000</w:t>
            </w:r>
          </w:p>
          <w:p w:rsidR="00CD7C26" w:rsidRDefault="00CD7C26" w:rsidP="00DF5E1B"/>
          <w:p w:rsidR="00DF5E1B" w:rsidRPr="00245D11" w:rsidRDefault="00CD7C26" w:rsidP="00DF5E1B">
            <w:r>
              <w:rPr>
                <w:lang w:val="sr-Cyrl-RS"/>
              </w:rPr>
              <w:t xml:space="preserve">           96.687.000</w:t>
            </w:r>
          </w:p>
          <w:p w:rsidR="00DF5E1B" w:rsidRDefault="00DF5E1B" w:rsidP="00FE617E">
            <w:pPr>
              <w:jc w:val="right"/>
              <w:rPr>
                <w:lang w:val="sr-Cyrl-RS"/>
              </w:rPr>
            </w:pPr>
          </w:p>
          <w:p w:rsidR="00DF5E1B" w:rsidRDefault="00DF5E1B" w:rsidP="00FE617E">
            <w:pPr>
              <w:jc w:val="right"/>
              <w:rPr>
                <w:lang w:val="sr-Cyrl-RS"/>
              </w:rPr>
            </w:pPr>
          </w:p>
          <w:p w:rsidR="001C68BD" w:rsidRPr="00245D11" w:rsidRDefault="00CD7C26" w:rsidP="00DF5E1B">
            <w:r>
              <w:rPr>
                <w:lang w:val="sr-Cyrl-RS"/>
              </w:rPr>
              <w:t xml:space="preserve">           </w:t>
            </w:r>
            <w:r w:rsidR="00DF5E1B">
              <w:rPr>
                <w:lang w:val="sr-Cyrl-RS"/>
              </w:rPr>
              <w:t>25</w:t>
            </w:r>
            <w:r w:rsidR="00DF5E1B">
              <w:t>.</w:t>
            </w:r>
            <w:r w:rsidR="00DF5E1B">
              <w:rPr>
                <w:lang w:val="sr-Cyrl-RS"/>
              </w:rPr>
              <w:t>208</w:t>
            </w:r>
            <w:r w:rsidR="001C68BD" w:rsidRPr="00245D11">
              <w:rPr>
                <w:lang w:val="sr-Cyrl-CS"/>
              </w:rPr>
              <w:t>.000</w:t>
            </w:r>
          </w:p>
        </w:tc>
        <w:tc>
          <w:tcPr>
            <w:tcW w:w="1811" w:type="dxa"/>
          </w:tcPr>
          <w:p w:rsidR="00DF5E1B" w:rsidRPr="00DF5E1B" w:rsidRDefault="00DF5E1B" w:rsidP="00DF5E1B">
            <w:pPr>
              <w:tabs>
                <w:tab w:val="left" w:pos="5960"/>
              </w:tabs>
              <w:snapToGrid w:val="0"/>
              <w:jc w:val="right"/>
              <w:cnfStyle w:val="000000010000" w:firstRow="0" w:lastRow="0" w:firstColumn="0" w:lastColumn="0" w:oddVBand="0" w:evenVBand="0" w:oddHBand="0" w:evenHBand="1" w:firstRowFirstColumn="0" w:firstRowLastColumn="0" w:lastRowFirstColumn="0" w:lastRowLastColumn="0"/>
              <w:rPr>
                <w:b/>
                <w:lang w:val="sr-Cyrl-RS"/>
              </w:rPr>
            </w:pPr>
            <w:r>
              <w:rPr>
                <w:b/>
                <w:lang w:val="sr-Cyrl-RS"/>
              </w:rPr>
              <w:t>737</w:t>
            </w:r>
            <w:r w:rsidR="00CD7C26">
              <w:rPr>
                <w:b/>
                <w:lang w:val="sr-Cyrl-RS"/>
              </w:rPr>
              <w:t>.</w:t>
            </w:r>
            <w:r>
              <w:rPr>
                <w:b/>
                <w:lang w:val="sr-Cyrl-RS"/>
              </w:rPr>
              <w:t>150</w:t>
            </w:r>
            <w:r w:rsidR="00CD7C26">
              <w:rPr>
                <w:b/>
                <w:lang w:val="sr-Cyrl-RS"/>
              </w:rPr>
              <w:t>,</w:t>
            </w:r>
            <w:r>
              <w:rPr>
                <w:b/>
                <w:lang w:val="sr-Cyrl-RS"/>
              </w:rPr>
              <w:t>000</w:t>
            </w:r>
          </w:p>
          <w:p w:rsidR="001C68BD" w:rsidRPr="00245D11" w:rsidRDefault="001C68BD" w:rsidP="006459F1">
            <w:pPr>
              <w:snapToGrid w:val="0"/>
              <w:jc w:val="right"/>
              <w:cnfStyle w:val="000000010000" w:firstRow="0" w:lastRow="0" w:firstColumn="0" w:lastColumn="0" w:oddVBand="0" w:evenVBand="0" w:oddHBand="0" w:evenHBand="1" w:firstRowFirstColumn="0" w:firstRowLastColumn="0" w:lastRowFirstColumn="0" w:lastRowLastColumn="0"/>
              <w:rPr>
                <w:lang w:val="sr-Cyrl-CS"/>
              </w:rPr>
            </w:pPr>
          </w:p>
          <w:p w:rsidR="001C68BD" w:rsidRPr="00A863B5" w:rsidRDefault="006C4827" w:rsidP="006459F1">
            <w:pPr>
              <w:jc w:val="right"/>
              <w:cnfStyle w:val="000000010000" w:firstRow="0" w:lastRow="0" w:firstColumn="0" w:lastColumn="0" w:oddVBand="0" w:evenVBand="0" w:oddHBand="0" w:evenHBand="1" w:firstRowFirstColumn="0" w:firstRowLastColumn="0" w:lastRowFirstColumn="0" w:lastRowLastColumn="0"/>
            </w:pPr>
            <w:r w:rsidRPr="00245D11">
              <w:t>3</w:t>
            </w:r>
            <w:r w:rsidR="00DF5E1B">
              <w:rPr>
                <w:lang w:val="sr-Cyrl-RS"/>
              </w:rPr>
              <w:t>65</w:t>
            </w:r>
            <w:r w:rsidR="00FE617E">
              <w:t>.0</w:t>
            </w:r>
            <w:r w:rsidR="0003625D">
              <w:t>0</w:t>
            </w:r>
            <w:r w:rsidR="00AF6655">
              <w:t>0</w:t>
            </w:r>
            <w:r w:rsidR="001C68BD" w:rsidRPr="00245D11">
              <w:t>.000</w:t>
            </w:r>
          </w:p>
          <w:p w:rsidR="001C68BD" w:rsidRPr="00245D11" w:rsidRDefault="001C68BD" w:rsidP="006459F1">
            <w:pPr>
              <w:jc w:val="right"/>
              <w:cnfStyle w:val="000000010000" w:firstRow="0" w:lastRow="0" w:firstColumn="0" w:lastColumn="0" w:oddVBand="0" w:evenVBand="0" w:oddHBand="0" w:evenHBand="1" w:firstRowFirstColumn="0" w:firstRowLastColumn="0" w:lastRowFirstColumn="0" w:lastRowLastColumn="0"/>
            </w:pPr>
          </w:p>
          <w:p w:rsidR="001C68BD" w:rsidRPr="00245D11" w:rsidRDefault="001C68BD" w:rsidP="006459F1">
            <w:pPr>
              <w:jc w:val="right"/>
              <w:cnfStyle w:val="000000010000" w:firstRow="0" w:lastRow="0" w:firstColumn="0" w:lastColumn="0" w:oddVBand="0" w:evenVBand="0" w:oddHBand="0" w:evenHBand="1" w:firstRowFirstColumn="0" w:firstRowLastColumn="0" w:lastRowFirstColumn="0" w:lastRowLastColumn="0"/>
            </w:pPr>
            <w:r w:rsidRPr="00245D11">
              <w:t>9</w:t>
            </w:r>
            <w:r w:rsidR="001420D9">
              <w:t>0</w:t>
            </w:r>
            <w:r w:rsidR="00A25073" w:rsidRPr="00245D11">
              <w:t>.000</w:t>
            </w:r>
            <w:r w:rsidRPr="00245D11">
              <w:t>.000</w:t>
            </w:r>
          </w:p>
          <w:p w:rsidR="001C68BD" w:rsidRPr="00245D11" w:rsidRDefault="001C68BD" w:rsidP="006459F1">
            <w:pPr>
              <w:jc w:val="right"/>
              <w:cnfStyle w:val="000000010000" w:firstRow="0" w:lastRow="0" w:firstColumn="0" w:lastColumn="0" w:oddVBand="0" w:evenVBand="0" w:oddHBand="0" w:evenHBand="1" w:firstRowFirstColumn="0" w:firstRowLastColumn="0" w:lastRowFirstColumn="0" w:lastRowLastColumn="0"/>
            </w:pPr>
            <w:r w:rsidRPr="00245D11">
              <w:t>60.500.000</w:t>
            </w:r>
          </w:p>
          <w:p w:rsidR="001C68BD" w:rsidRPr="00245D11" w:rsidRDefault="001C68BD" w:rsidP="006459F1">
            <w:pPr>
              <w:jc w:val="right"/>
              <w:cnfStyle w:val="000000010000" w:firstRow="0" w:lastRow="0" w:firstColumn="0" w:lastColumn="0" w:oddVBand="0" w:evenVBand="0" w:oddHBand="0" w:evenHBand="1" w:firstRowFirstColumn="0" w:firstRowLastColumn="0" w:lastRowFirstColumn="0" w:lastRowLastColumn="0"/>
            </w:pPr>
            <w:r w:rsidRPr="00245D11">
              <w:t>130.000.000</w:t>
            </w:r>
          </w:p>
          <w:p w:rsidR="001C68BD" w:rsidRPr="00DF5E1B" w:rsidRDefault="00DF5E1B" w:rsidP="006459F1">
            <w:pPr>
              <w:jc w:val="right"/>
              <w:cnfStyle w:val="000000010000" w:firstRow="0" w:lastRow="0" w:firstColumn="0" w:lastColumn="0" w:oddVBand="0" w:evenVBand="0" w:oddHBand="0" w:evenHBand="1" w:firstRowFirstColumn="0" w:firstRowLastColumn="0" w:lastRowFirstColumn="0" w:lastRowLastColumn="0"/>
              <w:rPr>
                <w:lang w:val="sr-Cyrl-RS"/>
              </w:rPr>
            </w:pPr>
            <w:r>
              <w:rPr>
                <w:lang w:val="sr-Cyrl-RS"/>
              </w:rPr>
              <w:t>24.000.000</w:t>
            </w:r>
          </w:p>
          <w:p w:rsidR="001C68BD" w:rsidRPr="00245D11" w:rsidRDefault="00CD7C26" w:rsidP="006459F1">
            <w:pPr>
              <w:jc w:val="right"/>
              <w:cnfStyle w:val="000000010000" w:firstRow="0" w:lastRow="0" w:firstColumn="0" w:lastColumn="0" w:oddVBand="0" w:evenVBand="0" w:oddHBand="0" w:evenHBand="1" w:firstRowFirstColumn="0" w:firstRowLastColumn="0" w:lastRowFirstColumn="0" w:lastRowLastColumn="0"/>
            </w:pPr>
            <w:r>
              <w:rPr>
                <w:lang w:val="sr-Cyrl-RS"/>
              </w:rPr>
              <w:t>2</w:t>
            </w:r>
            <w:r w:rsidR="00FE617E">
              <w:t>.000.000</w:t>
            </w:r>
          </w:p>
          <w:p w:rsidR="001C68BD" w:rsidRPr="00CD7C26" w:rsidRDefault="00CD7C26" w:rsidP="006459F1">
            <w:pPr>
              <w:jc w:val="right"/>
              <w:cnfStyle w:val="000000010000" w:firstRow="0" w:lastRow="0" w:firstColumn="0" w:lastColumn="0" w:oddVBand="0" w:evenVBand="0" w:oddHBand="0" w:evenHBand="1" w:firstRowFirstColumn="0" w:firstRowLastColumn="0" w:lastRowFirstColumn="0" w:lastRowLastColumn="0"/>
              <w:rPr>
                <w:lang w:val="sr-Cyrl-RS"/>
              </w:rPr>
            </w:pPr>
            <w:r>
              <w:rPr>
                <w:lang w:val="sr-Cyrl-RS"/>
              </w:rPr>
              <w:t>10.000.000</w:t>
            </w:r>
          </w:p>
          <w:p w:rsidR="001C68BD" w:rsidRPr="00245D11" w:rsidRDefault="001C68BD" w:rsidP="006459F1">
            <w:pPr>
              <w:jc w:val="right"/>
              <w:cnfStyle w:val="000000010000" w:firstRow="0" w:lastRow="0" w:firstColumn="0" w:lastColumn="0" w:oddVBand="0" w:evenVBand="0" w:oddHBand="0" w:evenHBand="1" w:firstRowFirstColumn="0" w:firstRowLastColumn="0" w:lastRowFirstColumn="0" w:lastRowLastColumn="0"/>
            </w:pPr>
          </w:p>
          <w:p w:rsidR="00DF5E1B" w:rsidRPr="00CD7C26" w:rsidRDefault="00CD7C26" w:rsidP="00FE617E">
            <w:pPr>
              <w:jc w:val="right"/>
              <w:cnfStyle w:val="000000010000" w:firstRow="0" w:lastRow="0" w:firstColumn="0" w:lastColumn="0" w:oddVBand="0" w:evenVBand="0" w:oddHBand="0" w:evenHBand="1" w:firstRowFirstColumn="0" w:firstRowLastColumn="0" w:lastRowFirstColumn="0" w:lastRowLastColumn="0"/>
              <w:rPr>
                <w:lang w:val="sr-Cyrl-RS"/>
              </w:rPr>
            </w:pPr>
            <w:r>
              <w:rPr>
                <w:lang w:val="sr-Cyrl-RS"/>
              </w:rPr>
              <w:t>33.206.000</w:t>
            </w:r>
          </w:p>
          <w:p w:rsidR="00DF5E1B" w:rsidRDefault="00DF5E1B" w:rsidP="00FE617E">
            <w:pPr>
              <w:jc w:val="right"/>
              <w:cnfStyle w:val="000000010000" w:firstRow="0" w:lastRow="0" w:firstColumn="0" w:lastColumn="0" w:oddVBand="0" w:evenVBand="0" w:oddHBand="0" w:evenHBand="1" w:firstRowFirstColumn="0" w:firstRowLastColumn="0" w:lastRowFirstColumn="0" w:lastRowLastColumn="0"/>
            </w:pPr>
          </w:p>
          <w:p w:rsidR="00DF5E1B" w:rsidRDefault="00DF5E1B" w:rsidP="00DF5E1B">
            <w:pPr>
              <w:cnfStyle w:val="000000010000" w:firstRow="0" w:lastRow="0" w:firstColumn="0" w:lastColumn="0" w:oddVBand="0" w:evenVBand="0" w:oddHBand="0" w:evenHBand="1" w:firstRowFirstColumn="0" w:firstRowLastColumn="0" w:lastRowFirstColumn="0" w:lastRowLastColumn="0"/>
            </w:pPr>
          </w:p>
          <w:p w:rsidR="001C68BD" w:rsidRPr="00245D11" w:rsidRDefault="00CD7C26" w:rsidP="00DF5E1B">
            <w:pPr>
              <w:cnfStyle w:val="000000010000" w:firstRow="0" w:lastRow="0" w:firstColumn="0" w:lastColumn="0" w:oddVBand="0" w:evenVBand="0" w:oddHBand="0" w:evenHBand="1" w:firstRowFirstColumn="0" w:firstRowLastColumn="0" w:lastRowFirstColumn="0" w:lastRowLastColumn="0"/>
            </w:pPr>
            <w:r>
              <w:rPr>
                <w:lang w:val="sr-Cyrl-RS"/>
              </w:rPr>
              <w:t xml:space="preserve">        </w:t>
            </w:r>
            <w:r w:rsidR="00EC3D8B">
              <w:t>22</w:t>
            </w:r>
            <w:r w:rsidR="001C68BD" w:rsidRPr="00245D11">
              <w:t>.</w:t>
            </w:r>
            <w:r w:rsidR="00DF5E1B">
              <w:rPr>
                <w:lang w:val="sr-Cyrl-RS"/>
              </w:rPr>
              <w:t>444</w:t>
            </w:r>
            <w:r w:rsidR="001C68BD" w:rsidRPr="00245D11">
              <w:t>.</w:t>
            </w:r>
            <w:r w:rsidR="000D6140" w:rsidRPr="00245D11">
              <w:t>000</w:t>
            </w:r>
          </w:p>
        </w:tc>
        <w:tc>
          <w:tcPr>
            <w:cnfStyle w:val="000010000000" w:firstRow="0" w:lastRow="0" w:firstColumn="0" w:lastColumn="0" w:oddVBand="1" w:evenVBand="0" w:oddHBand="0" w:evenHBand="0" w:firstRowFirstColumn="0" w:firstRowLastColumn="0" w:lastRowFirstColumn="0" w:lastRowLastColumn="0"/>
            <w:tcW w:w="1561" w:type="dxa"/>
          </w:tcPr>
          <w:p w:rsidR="001C68BD" w:rsidRPr="003368B4" w:rsidRDefault="001C68BD" w:rsidP="006459F1">
            <w:pPr>
              <w:tabs>
                <w:tab w:val="left" w:pos="5960"/>
              </w:tabs>
              <w:snapToGrid w:val="0"/>
              <w:jc w:val="right"/>
              <w:rPr>
                <w:lang w:val="sr-Cyrl-RS"/>
              </w:rPr>
            </w:pPr>
            <w:r w:rsidRPr="00245D11">
              <w:rPr>
                <w:b/>
              </w:rPr>
              <w:t>0,</w:t>
            </w:r>
            <w:r w:rsidR="003368B4">
              <w:rPr>
                <w:b/>
                <w:lang w:val="sr-Cyrl-RS"/>
              </w:rPr>
              <w:t>92</w:t>
            </w:r>
          </w:p>
          <w:p w:rsidR="001C68BD" w:rsidRPr="00245D11" w:rsidRDefault="001C68BD" w:rsidP="006459F1">
            <w:pPr>
              <w:snapToGrid w:val="0"/>
              <w:jc w:val="right"/>
              <w:rPr>
                <w:lang w:val="sr-Cyrl-CS"/>
              </w:rPr>
            </w:pPr>
          </w:p>
          <w:p w:rsidR="001C68BD" w:rsidRPr="00245D11" w:rsidRDefault="001C68BD" w:rsidP="006459F1">
            <w:pPr>
              <w:jc w:val="right"/>
            </w:pPr>
          </w:p>
        </w:tc>
      </w:tr>
      <w:tr w:rsidR="001C68BD" w:rsidRPr="00245D11" w:rsidTr="00DF5E1B">
        <w:trPr>
          <w:cnfStyle w:val="000000100000" w:firstRow="0" w:lastRow="0" w:firstColumn="0" w:lastColumn="0" w:oddVBand="0" w:evenVBand="0" w:oddHBand="1" w:evenHBand="0" w:firstRowFirstColumn="0" w:firstRowLastColumn="0" w:lastRowFirstColumn="0" w:lastRowLastColumn="0"/>
          <w:trHeight w:val="2203"/>
        </w:trPr>
        <w:tc>
          <w:tcPr>
            <w:cnfStyle w:val="000010000000" w:firstRow="0" w:lastRow="0" w:firstColumn="0" w:lastColumn="0" w:oddVBand="1" w:evenVBand="0" w:oddHBand="0" w:evenHBand="0" w:firstRowFirstColumn="0" w:firstRowLastColumn="0" w:lastRowFirstColumn="0" w:lastRowLastColumn="0"/>
            <w:tcW w:w="828" w:type="dxa"/>
          </w:tcPr>
          <w:p w:rsidR="001C68BD" w:rsidRPr="00245D11" w:rsidRDefault="001C68BD" w:rsidP="001C68BD">
            <w:pPr>
              <w:tabs>
                <w:tab w:val="left" w:pos="5960"/>
              </w:tabs>
              <w:snapToGrid w:val="0"/>
              <w:rPr>
                <w:b/>
                <w:color w:val="000000"/>
              </w:rPr>
            </w:pPr>
            <w:r w:rsidRPr="00245D11">
              <w:rPr>
                <w:b/>
                <w:color w:val="000000"/>
              </w:rPr>
              <w:t xml:space="preserve">  III</w:t>
            </w:r>
          </w:p>
          <w:p w:rsidR="001C68BD" w:rsidRPr="00245D11" w:rsidRDefault="001C68BD" w:rsidP="001C68BD">
            <w:pPr>
              <w:tabs>
                <w:tab w:val="left" w:pos="5960"/>
              </w:tabs>
              <w:snapToGrid w:val="0"/>
              <w:rPr>
                <w:color w:val="000000"/>
              </w:rPr>
            </w:pPr>
          </w:p>
          <w:p w:rsidR="001C68BD" w:rsidRPr="00245D11" w:rsidRDefault="001C68BD" w:rsidP="00DA2E62">
            <w:pPr>
              <w:tabs>
                <w:tab w:val="left" w:pos="5960"/>
              </w:tabs>
              <w:rPr>
                <w:color w:val="000000"/>
              </w:rPr>
            </w:pPr>
            <w:r w:rsidRPr="00245D11">
              <w:rPr>
                <w:color w:val="000000"/>
              </w:rPr>
              <w:t xml:space="preserve">  1.</w:t>
            </w:r>
          </w:p>
          <w:p w:rsidR="001C68BD" w:rsidRPr="00245D11" w:rsidRDefault="001C68BD" w:rsidP="00DA2E62">
            <w:pPr>
              <w:tabs>
                <w:tab w:val="left" w:pos="5960"/>
              </w:tabs>
              <w:rPr>
                <w:color w:val="000000"/>
              </w:rPr>
            </w:pPr>
            <w:r w:rsidRPr="00245D11">
              <w:rPr>
                <w:color w:val="000000"/>
              </w:rPr>
              <w:t xml:space="preserve">  2.</w:t>
            </w:r>
          </w:p>
          <w:p w:rsidR="001C68BD" w:rsidRPr="00245D11" w:rsidRDefault="001C68BD" w:rsidP="00DA2E62">
            <w:pPr>
              <w:tabs>
                <w:tab w:val="left" w:pos="5960"/>
              </w:tabs>
              <w:rPr>
                <w:color w:val="000000"/>
              </w:rPr>
            </w:pPr>
            <w:r w:rsidRPr="00245D11">
              <w:rPr>
                <w:color w:val="000000"/>
              </w:rPr>
              <w:t xml:space="preserve">  3.</w:t>
            </w:r>
          </w:p>
          <w:p w:rsidR="001C68BD" w:rsidRPr="00245D11" w:rsidRDefault="001C68BD" w:rsidP="00DA2E62">
            <w:pPr>
              <w:rPr>
                <w:color w:val="000000"/>
              </w:rPr>
            </w:pPr>
            <w:r w:rsidRPr="00245D11">
              <w:rPr>
                <w:color w:val="000000"/>
              </w:rPr>
              <w:t xml:space="preserve">  4.</w:t>
            </w:r>
          </w:p>
          <w:p w:rsidR="001C68BD" w:rsidRPr="00245D11" w:rsidRDefault="001C68BD" w:rsidP="00DA2E62">
            <w:pPr>
              <w:rPr>
                <w:color w:val="000000"/>
              </w:rPr>
            </w:pPr>
          </w:p>
        </w:tc>
        <w:tc>
          <w:tcPr>
            <w:tcW w:w="3420" w:type="dxa"/>
          </w:tcPr>
          <w:p w:rsidR="001C68BD" w:rsidRPr="00245D11" w:rsidRDefault="001C68BD" w:rsidP="001C68BD">
            <w:pPr>
              <w:tabs>
                <w:tab w:val="left" w:pos="5960"/>
              </w:tabs>
              <w:cnfStyle w:val="000000100000" w:firstRow="0" w:lastRow="0" w:firstColumn="0" w:lastColumn="0" w:oddVBand="0" w:evenVBand="0" w:oddHBand="1" w:evenHBand="0" w:firstRowFirstColumn="0" w:firstRowLastColumn="0" w:lastRowFirstColumn="0" w:lastRowLastColumn="0"/>
              <w:rPr>
                <w:b/>
                <w:u w:val="single"/>
              </w:rPr>
            </w:pPr>
            <w:r w:rsidRPr="00245D11">
              <w:rPr>
                <w:b/>
                <w:u w:val="single"/>
                <w:lang w:val="sr-Cyrl-CS"/>
              </w:rPr>
              <w:t>Пословни расходи</w:t>
            </w:r>
          </w:p>
          <w:p w:rsidR="001C68BD" w:rsidRPr="00245D11" w:rsidRDefault="001C68BD" w:rsidP="001C68BD">
            <w:pPr>
              <w:tabs>
                <w:tab w:val="left" w:pos="5960"/>
              </w:tabs>
              <w:cnfStyle w:val="000000100000" w:firstRow="0" w:lastRow="0" w:firstColumn="0" w:lastColumn="0" w:oddVBand="0" w:evenVBand="0" w:oddHBand="1" w:evenHBand="0" w:firstRowFirstColumn="0" w:firstRowLastColumn="0" w:lastRowFirstColumn="0" w:lastRowLastColumn="0"/>
            </w:pPr>
          </w:p>
          <w:p w:rsidR="001C68BD" w:rsidRPr="00245D11" w:rsidRDefault="001C68BD" w:rsidP="001C68BD">
            <w:pPr>
              <w:tabs>
                <w:tab w:val="left" w:pos="5960"/>
              </w:tabs>
              <w:cnfStyle w:val="000000100000" w:firstRow="0" w:lastRow="0" w:firstColumn="0" w:lastColumn="0" w:oddVBand="0" w:evenVBand="0" w:oddHBand="1" w:evenHBand="0" w:firstRowFirstColumn="0" w:firstRowLastColumn="0" w:lastRowFirstColumn="0" w:lastRowLastColumn="0"/>
            </w:pPr>
            <w:r w:rsidRPr="00245D11">
              <w:rPr>
                <w:lang w:val="sr-Cyrl-CS"/>
              </w:rPr>
              <w:t>Трошкови материјала</w:t>
            </w:r>
          </w:p>
          <w:p w:rsidR="001C68BD" w:rsidRPr="00245D11" w:rsidRDefault="001C68BD" w:rsidP="001C68BD">
            <w:pPr>
              <w:tabs>
                <w:tab w:val="left" w:pos="5960"/>
              </w:tabs>
              <w:cnfStyle w:val="000000100000" w:firstRow="0" w:lastRow="0" w:firstColumn="0" w:lastColumn="0" w:oddVBand="0" w:evenVBand="0" w:oddHBand="1" w:evenHBand="0" w:firstRowFirstColumn="0" w:firstRowLastColumn="0" w:lastRowFirstColumn="0" w:lastRowLastColumn="0"/>
            </w:pPr>
            <w:r w:rsidRPr="00245D11">
              <w:rPr>
                <w:lang w:val="sr-Cyrl-CS"/>
              </w:rPr>
              <w:t>Трош.зар.нак. и ост.расх.</w:t>
            </w:r>
          </w:p>
          <w:p w:rsidR="001C68BD" w:rsidRPr="00245D11" w:rsidRDefault="001C68BD" w:rsidP="001C68BD">
            <w:pPr>
              <w:tabs>
                <w:tab w:val="left" w:pos="5960"/>
              </w:tabs>
              <w:cnfStyle w:val="000000100000" w:firstRow="0" w:lastRow="0" w:firstColumn="0" w:lastColumn="0" w:oddVBand="0" w:evenVBand="0" w:oddHBand="1" w:evenHBand="0" w:firstRowFirstColumn="0" w:firstRowLastColumn="0" w:lastRowFirstColumn="0" w:lastRowLastColumn="0"/>
            </w:pPr>
            <w:r w:rsidRPr="00245D11">
              <w:rPr>
                <w:lang w:val="sr-Cyrl-CS"/>
              </w:rPr>
              <w:t>Трошкови амортизације</w:t>
            </w:r>
          </w:p>
          <w:p w:rsidR="001C68BD" w:rsidRPr="00245D11" w:rsidRDefault="001C68BD" w:rsidP="001C68BD">
            <w:pPr>
              <w:tabs>
                <w:tab w:val="left" w:pos="5960"/>
              </w:tabs>
              <w:cnfStyle w:val="000000100000" w:firstRow="0" w:lastRow="0" w:firstColumn="0" w:lastColumn="0" w:oddVBand="0" w:evenVBand="0" w:oddHBand="1" w:evenHBand="0" w:firstRowFirstColumn="0" w:firstRowLastColumn="0" w:lastRowFirstColumn="0" w:lastRowLastColumn="0"/>
            </w:pPr>
            <w:r w:rsidRPr="00245D11">
              <w:rPr>
                <w:lang w:val="sr-Cyrl-CS"/>
              </w:rPr>
              <w:t>Остали пословни расход</w:t>
            </w:r>
          </w:p>
        </w:tc>
        <w:tc>
          <w:tcPr>
            <w:cnfStyle w:val="000010000000" w:firstRow="0" w:lastRow="0" w:firstColumn="0" w:lastColumn="0" w:oddVBand="1" w:evenVBand="0" w:oddHBand="0" w:evenHBand="0" w:firstRowFirstColumn="0" w:firstRowLastColumn="0" w:lastRowFirstColumn="0" w:lastRowLastColumn="0"/>
            <w:tcW w:w="1979" w:type="dxa"/>
          </w:tcPr>
          <w:p w:rsidR="001C68BD" w:rsidRPr="00CD7C26" w:rsidRDefault="00CD7C26" w:rsidP="006459F1">
            <w:pPr>
              <w:tabs>
                <w:tab w:val="left" w:pos="5960"/>
              </w:tabs>
              <w:snapToGrid w:val="0"/>
              <w:jc w:val="right"/>
              <w:rPr>
                <w:lang w:val="sr-Cyrl-RS"/>
              </w:rPr>
            </w:pPr>
            <w:r>
              <w:rPr>
                <w:b/>
              </w:rPr>
              <w:t>7</w:t>
            </w:r>
            <w:r>
              <w:rPr>
                <w:b/>
                <w:lang w:val="sr-Cyrl-RS"/>
              </w:rPr>
              <w:t>75.334.000</w:t>
            </w:r>
          </w:p>
          <w:p w:rsidR="001C68BD" w:rsidRPr="00245D11" w:rsidRDefault="001C68BD" w:rsidP="006459F1">
            <w:pPr>
              <w:snapToGrid w:val="0"/>
              <w:jc w:val="right"/>
              <w:rPr>
                <w:b/>
                <w:lang w:val="sr-Cyrl-CS"/>
              </w:rPr>
            </w:pPr>
          </w:p>
          <w:p w:rsidR="001C68BD" w:rsidRPr="00245D11" w:rsidRDefault="00CD7C26" w:rsidP="006459F1">
            <w:pPr>
              <w:jc w:val="right"/>
            </w:pPr>
            <w:r>
              <w:rPr>
                <w:lang w:val="sr-Cyrl-RS"/>
              </w:rPr>
              <w:t>165</w:t>
            </w:r>
            <w:r>
              <w:t>.</w:t>
            </w:r>
            <w:r>
              <w:rPr>
                <w:lang w:val="sr-Cyrl-RS"/>
              </w:rPr>
              <w:t>210</w:t>
            </w:r>
            <w:r w:rsidR="001C68BD" w:rsidRPr="00245D11">
              <w:t>.0</w:t>
            </w:r>
            <w:r w:rsidR="001C68BD" w:rsidRPr="00245D11">
              <w:rPr>
                <w:lang w:val="sr-Cyrl-CS"/>
              </w:rPr>
              <w:t>00</w:t>
            </w:r>
          </w:p>
          <w:p w:rsidR="001C68BD" w:rsidRPr="00245D11" w:rsidRDefault="00CB2E3A" w:rsidP="006459F1">
            <w:pPr>
              <w:jc w:val="right"/>
            </w:pPr>
            <w:r>
              <w:t xml:space="preserve">      </w:t>
            </w:r>
            <w:r>
              <w:rPr>
                <w:lang w:val="sr-Cyrl-RS"/>
              </w:rPr>
              <w:t>498.224</w:t>
            </w:r>
            <w:r w:rsidR="001C68BD" w:rsidRPr="00245D11">
              <w:t>.000</w:t>
            </w:r>
          </w:p>
          <w:p w:rsidR="001C68BD" w:rsidRPr="00245D11" w:rsidRDefault="00CB2E3A" w:rsidP="006459F1">
            <w:pPr>
              <w:jc w:val="right"/>
            </w:pPr>
            <w:r>
              <w:rPr>
                <w:lang w:val="sr-Cyrl-RS"/>
              </w:rPr>
              <w:t>3</w:t>
            </w:r>
            <w:r w:rsidR="0003625D">
              <w:t>0</w:t>
            </w:r>
            <w:r w:rsidR="001C68BD" w:rsidRPr="00245D11">
              <w:t>.</w:t>
            </w:r>
            <w:r w:rsidR="0003625D">
              <w:t>000</w:t>
            </w:r>
            <w:r w:rsidR="001C68BD" w:rsidRPr="00245D11">
              <w:rPr>
                <w:lang w:val="sr-Cyrl-CS"/>
              </w:rPr>
              <w:t>.000</w:t>
            </w:r>
          </w:p>
          <w:p w:rsidR="001C68BD" w:rsidRPr="00B1559B" w:rsidRDefault="003368B4" w:rsidP="006459F1">
            <w:pPr>
              <w:jc w:val="right"/>
            </w:pPr>
            <w:r>
              <w:rPr>
                <w:lang w:val="sr-Cyrl-RS"/>
              </w:rPr>
              <w:t>81</w:t>
            </w:r>
            <w:r>
              <w:t>.</w:t>
            </w:r>
            <w:r>
              <w:rPr>
                <w:lang w:val="sr-Cyrl-RS"/>
              </w:rPr>
              <w:t>9</w:t>
            </w:r>
            <w:r w:rsidR="00FE617E">
              <w:t>00</w:t>
            </w:r>
            <w:r w:rsidR="0003625D">
              <w:t>.</w:t>
            </w:r>
            <w:r w:rsidR="00B1559B">
              <w:t>000</w:t>
            </w:r>
          </w:p>
          <w:p w:rsidR="001C68BD" w:rsidRPr="00245D11" w:rsidRDefault="001C68BD" w:rsidP="006459F1">
            <w:pPr>
              <w:jc w:val="right"/>
            </w:pPr>
          </w:p>
        </w:tc>
        <w:tc>
          <w:tcPr>
            <w:tcW w:w="1811" w:type="dxa"/>
          </w:tcPr>
          <w:p w:rsidR="001C68BD" w:rsidRPr="00AF6655" w:rsidRDefault="00CD7C26" w:rsidP="006459F1">
            <w:pPr>
              <w:tabs>
                <w:tab w:val="left" w:pos="5960"/>
              </w:tabs>
              <w:snapToGrid w:val="0"/>
              <w:jc w:val="right"/>
              <w:cnfStyle w:val="000000100000" w:firstRow="0" w:lastRow="0" w:firstColumn="0" w:lastColumn="0" w:oddVBand="0" w:evenVBand="0" w:oddHBand="1" w:evenHBand="0" w:firstRowFirstColumn="0" w:firstRowLastColumn="0" w:lastRowFirstColumn="0" w:lastRowLastColumn="0"/>
              <w:rPr>
                <w:b/>
              </w:rPr>
            </w:pPr>
            <w:r>
              <w:rPr>
                <w:b/>
              </w:rPr>
              <w:t xml:space="preserve">  </w:t>
            </w:r>
            <w:r>
              <w:rPr>
                <w:b/>
                <w:lang w:val="sr-Cyrl-RS"/>
              </w:rPr>
              <w:t>725</w:t>
            </w:r>
            <w:r w:rsidR="001C68BD" w:rsidRPr="00245D11">
              <w:rPr>
                <w:b/>
              </w:rPr>
              <w:t>.</w:t>
            </w:r>
            <w:r>
              <w:rPr>
                <w:b/>
                <w:lang w:val="sr-Cyrl-RS"/>
              </w:rPr>
              <w:t>587</w:t>
            </w:r>
            <w:r w:rsidR="001C68BD" w:rsidRPr="00245D11">
              <w:rPr>
                <w:b/>
              </w:rPr>
              <w:t>.000</w:t>
            </w:r>
          </w:p>
          <w:p w:rsidR="001C68BD" w:rsidRPr="00245D11" w:rsidRDefault="001C68BD" w:rsidP="006459F1">
            <w:pPr>
              <w:snapToGrid w:val="0"/>
              <w:jc w:val="right"/>
              <w:cnfStyle w:val="000000100000" w:firstRow="0" w:lastRow="0" w:firstColumn="0" w:lastColumn="0" w:oddVBand="0" w:evenVBand="0" w:oddHBand="1" w:evenHBand="0" w:firstRowFirstColumn="0" w:firstRowLastColumn="0" w:lastRowFirstColumn="0" w:lastRowLastColumn="0"/>
              <w:rPr>
                <w:lang w:val="sr-Cyrl-CS"/>
              </w:rPr>
            </w:pPr>
          </w:p>
          <w:p w:rsidR="001C68BD" w:rsidRPr="00A863B5" w:rsidRDefault="00CD7C26" w:rsidP="006459F1">
            <w:pPr>
              <w:jc w:val="right"/>
              <w:cnfStyle w:val="000000100000" w:firstRow="0" w:lastRow="0" w:firstColumn="0" w:lastColumn="0" w:oddVBand="0" w:evenVBand="0" w:oddHBand="1" w:evenHBand="0" w:firstRowFirstColumn="0" w:firstRowLastColumn="0" w:lastRowFirstColumn="0" w:lastRowLastColumn="0"/>
            </w:pPr>
            <w:r>
              <w:t>1</w:t>
            </w:r>
            <w:r>
              <w:rPr>
                <w:lang w:val="sr-Cyrl-RS"/>
              </w:rPr>
              <w:t>43</w:t>
            </w:r>
            <w:r w:rsidR="006459F1">
              <w:t>.</w:t>
            </w:r>
            <w:r w:rsidR="00CB2E3A">
              <w:rPr>
                <w:lang w:val="sr-Cyrl-RS"/>
              </w:rPr>
              <w:t>200</w:t>
            </w:r>
            <w:r w:rsidR="006459F1">
              <w:t>.</w:t>
            </w:r>
            <w:r w:rsidR="00A863B5">
              <w:t>000</w:t>
            </w:r>
          </w:p>
          <w:p w:rsidR="001C68BD" w:rsidRPr="00A863B5" w:rsidRDefault="00CB2E3A" w:rsidP="006459F1">
            <w:pPr>
              <w:jc w:val="right"/>
              <w:cnfStyle w:val="000000100000" w:firstRow="0" w:lastRow="0" w:firstColumn="0" w:lastColumn="0" w:oddVBand="0" w:evenVBand="0" w:oddHBand="1" w:evenHBand="0" w:firstRowFirstColumn="0" w:firstRowLastColumn="0" w:lastRowFirstColumn="0" w:lastRowLastColumn="0"/>
            </w:pPr>
            <w:r>
              <w:t xml:space="preserve">    4</w:t>
            </w:r>
            <w:r>
              <w:rPr>
                <w:lang w:val="sr-Cyrl-RS"/>
              </w:rPr>
              <w:t>97</w:t>
            </w:r>
            <w:r>
              <w:t>.</w:t>
            </w:r>
            <w:r>
              <w:rPr>
                <w:lang w:val="sr-Cyrl-RS"/>
              </w:rPr>
              <w:t>549</w:t>
            </w:r>
            <w:r w:rsidR="006459F1">
              <w:t>.</w:t>
            </w:r>
            <w:r w:rsidR="00C628A1">
              <w:t>000</w:t>
            </w:r>
          </w:p>
          <w:p w:rsidR="001C68BD" w:rsidRPr="00C628A1" w:rsidRDefault="00CB2E3A" w:rsidP="006459F1">
            <w:pPr>
              <w:jc w:val="right"/>
              <w:cnfStyle w:val="000000100000" w:firstRow="0" w:lastRow="0" w:firstColumn="0" w:lastColumn="0" w:oddVBand="0" w:evenVBand="0" w:oddHBand="1" w:evenHBand="0" w:firstRowFirstColumn="0" w:firstRowLastColumn="0" w:lastRowFirstColumn="0" w:lastRowLastColumn="0"/>
            </w:pPr>
            <w:r>
              <w:rPr>
                <w:lang w:val="sr-Cyrl-RS"/>
              </w:rPr>
              <w:t>28</w:t>
            </w:r>
            <w:r w:rsidR="006459F1">
              <w:t>.</w:t>
            </w:r>
            <w:r>
              <w:rPr>
                <w:lang w:val="sr-Cyrl-RS"/>
              </w:rPr>
              <w:t>8</w:t>
            </w:r>
            <w:r w:rsidR="00C628A1">
              <w:t>00</w:t>
            </w:r>
            <w:r w:rsidR="006459F1">
              <w:t>.</w:t>
            </w:r>
            <w:r w:rsidR="00C628A1">
              <w:t>000</w:t>
            </w:r>
          </w:p>
          <w:p w:rsidR="001C68BD" w:rsidRPr="00B1559B" w:rsidRDefault="003368B4" w:rsidP="006459F1">
            <w:pPr>
              <w:jc w:val="right"/>
              <w:cnfStyle w:val="000000100000" w:firstRow="0" w:lastRow="0" w:firstColumn="0" w:lastColumn="0" w:oddVBand="0" w:evenVBand="0" w:oddHBand="1" w:evenHBand="0" w:firstRowFirstColumn="0" w:firstRowLastColumn="0" w:lastRowFirstColumn="0" w:lastRowLastColumn="0"/>
            </w:pPr>
            <w:r>
              <w:rPr>
                <w:lang w:val="sr-Cyrl-RS"/>
              </w:rPr>
              <w:t>56</w:t>
            </w:r>
            <w:r>
              <w:t>.</w:t>
            </w:r>
            <w:r>
              <w:rPr>
                <w:lang w:val="sr-Cyrl-RS"/>
              </w:rPr>
              <w:t>038</w:t>
            </w:r>
            <w:r w:rsidR="0003625D">
              <w:t>.</w:t>
            </w:r>
            <w:r w:rsidR="00B1559B">
              <w:t>000</w:t>
            </w:r>
          </w:p>
        </w:tc>
        <w:tc>
          <w:tcPr>
            <w:cnfStyle w:val="000010000000" w:firstRow="0" w:lastRow="0" w:firstColumn="0" w:lastColumn="0" w:oddVBand="1" w:evenVBand="0" w:oddHBand="0" w:evenHBand="0" w:firstRowFirstColumn="0" w:firstRowLastColumn="0" w:lastRowFirstColumn="0" w:lastRowLastColumn="0"/>
            <w:tcW w:w="1561" w:type="dxa"/>
          </w:tcPr>
          <w:p w:rsidR="001C68BD" w:rsidRPr="003368B4" w:rsidRDefault="001C68BD" w:rsidP="006459F1">
            <w:pPr>
              <w:tabs>
                <w:tab w:val="left" w:pos="5960"/>
              </w:tabs>
              <w:snapToGrid w:val="0"/>
              <w:jc w:val="right"/>
              <w:rPr>
                <w:lang w:val="sr-Cyrl-RS"/>
              </w:rPr>
            </w:pPr>
            <w:r w:rsidRPr="00245D11">
              <w:rPr>
                <w:b/>
              </w:rPr>
              <w:t>0,</w:t>
            </w:r>
            <w:r w:rsidR="003368B4">
              <w:rPr>
                <w:b/>
                <w:lang w:val="sr-Cyrl-RS"/>
              </w:rPr>
              <w:t>94</w:t>
            </w:r>
          </w:p>
          <w:p w:rsidR="001C68BD" w:rsidRPr="00245D11" w:rsidRDefault="001C68BD" w:rsidP="006459F1">
            <w:pPr>
              <w:snapToGrid w:val="0"/>
              <w:jc w:val="right"/>
              <w:rPr>
                <w:lang w:val="sr-Cyrl-CS"/>
              </w:rPr>
            </w:pPr>
          </w:p>
          <w:p w:rsidR="001C68BD" w:rsidRPr="00ED0C08" w:rsidRDefault="001C68BD" w:rsidP="006459F1">
            <w:pPr>
              <w:jc w:val="right"/>
            </w:pPr>
          </w:p>
          <w:p w:rsidR="001C68BD" w:rsidRPr="00245D11" w:rsidRDefault="001C68BD" w:rsidP="006459F1">
            <w:pPr>
              <w:jc w:val="right"/>
            </w:pPr>
          </w:p>
        </w:tc>
      </w:tr>
    </w:tbl>
    <w:p w:rsidR="00EC3D8B" w:rsidRDefault="00EC3D8B" w:rsidP="00DA2E62">
      <w:pPr>
        <w:pStyle w:val="Heading2"/>
        <w:spacing w:before="100" w:beforeAutospacing="1"/>
        <w:rPr>
          <w:rFonts w:ascii="Times New Roman" w:hAnsi="Times New Roman" w:cs="Times New Roman"/>
        </w:rPr>
      </w:pPr>
      <w:bookmarkStart w:id="8" w:name="_Toc499116256"/>
    </w:p>
    <w:p w:rsidR="00EC3D8B" w:rsidRDefault="00EC3D8B" w:rsidP="00DA2E62">
      <w:pPr>
        <w:pStyle w:val="Heading2"/>
        <w:spacing w:before="100" w:beforeAutospacing="1"/>
        <w:rPr>
          <w:rFonts w:ascii="Times New Roman" w:hAnsi="Times New Roman" w:cs="Times New Roman"/>
        </w:rPr>
      </w:pPr>
    </w:p>
    <w:p w:rsidR="00EC3D8B" w:rsidRDefault="00EC3D8B" w:rsidP="00DA2E62">
      <w:pPr>
        <w:pStyle w:val="Heading2"/>
        <w:spacing w:before="100" w:beforeAutospacing="1"/>
        <w:rPr>
          <w:rFonts w:ascii="Times New Roman" w:hAnsi="Times New Roman" w:cs="Times New Roman"/>
        </w:rPr>
      </w:pPr>
    </w:p>
    <w:p w:rsidR="00EC3D8B" w:rsidRDefault="00EC3D8B" w:rsidP="00DA2E62">
      <w:pPr>
        <w:pStyle w:val="Heading2"/>
        <w:spacing w:before="100" w:beforeAutospacing="1"/>
        <w:rPr>
          <w:rFonts w:ascii="Times New Roman" w:hAnsi="Times New Roman" w:cs="Times New Roman"/>
        </w:rPr>
      </w:pPr>
    </w:p>
    <w:p w:rsidR="00DA2E62" w:rsidRPr="00245D11" w:rsidRDefault="00DA2E62" w:rsidP="00DA2E62">
      <w:pPr>
        <w:pStyle w:val="Heading2"/>
        <w:spacing w:before="100" w:beforeAutospacing="1"/>
        <w:rPr>
          <w:rFonts w:ascii="Times New Roman" w:hAnsi="Times New Roman" w:cs="Times New Roman"/>
          <w:lang w:val="sr-Cyrl-CS"/>
        </w:rPr>
      </w:pPr>
      <w:r w:rsidRPr="00245D11">
        <w:rPr>
          <w:rFonts w:ascii="Times New Roman" w:hAnsi="Times New Roman" w:cs="Times New Roman"/>
          <w:lang w:val="sr-Cyrl-CS"/>
        </w:rPr>
        <w:t>АНАЛИЗА ПОСЛОВНОГ ОКРУЖЕЊА</w:t>
      </w:r>
      <w:bookmarkEnd w:id="8"/>
    </w:p>
    <w:p w:rsidR="00DA2E62" w:rsidRPr="00245D11" w:rsidRDefault="00DA2E62" w:rsidP="00DA2E62">
      <w:pPr>
        <w:tabs>
          <w:tab w:val="left" w:pos="5960"/>
        </w:tabs>
        <w:spacing w:before="100" w:beforeAutospacing="1"/>
        <w:jc w:val="both"/>
        <w:rPr>
          <w:sz w:val="22"/>
        </w:rPr>
      </w:pPr>
      <w:r w:rsidRPr="00245D11">
        <w:rPr>
          <w:sz w:val="22"/>
          <w:lang w:val="sr-Cyrl-CS"/>
        </w:rPr>
        <w:t>Јавно предузеће „Стандард“ по својој организацији је врло специфично, јер у свом саставу има скоро све комуналне делатности. Предузеће се бави производњом и дистрибуцијом воде, јавном хигијеном, одржавањем зеленила, гробљанским и пијачним услугама, грађевинским радовима и сл. Из напред наведених разлога тржиште је обезбеђено јер услуге пружамо грађанима и привреди. Локална самоуправа,  преко својих органа, контролише (преко цена услуга) и усмерава наш рад у интересу грађана.</w:t>
      </w:r>
    </w:p>
    <w:p w:rsidR="00DA2E62" w:rsidRPr="00245D11" w:rsidRDefault="00DA2E62" w:rsidP="00DA2E62">
      <w:pPr>
        <w:tabs>
          <w:tab w:val="left" w:pos="5960"/>
        </w:tabs>
        <w:spacing w:before="100" w:beforeAutospacing="1"/>
        <w:jc w:val="both"/>
        <w:rPr>
          <w:sz w:val="22"/>
        </w:rPr>
      </w:pPr>
      <w:r w:rsidRPr="00245D11">
        <w:rPr>
          <w:sz w:val="22"/>
          <w:lang w:val="sr-Cyrl-CS"/>
        </w:rPr>
        <w:t>С друге стране, трошкови пословања предузећа условљени су променама на тржишту. Материјал, електричну енергију, гориво, мазиво, заштитну опрему, канцеларијски материјал, резервне делове и др. набављамо по тржишним ценама.</w:t>
      </w:r>
    </w:p>
    <w:p w:rsidR="00DA2E62" w:rsidRPr="00245D11" w:rsidRDefault="00DA2E62" w:rsidP="00DA2E62">
      <w:pPr>
        <w:tabs>
          <w:tab w:val="left" w:pos="5960"/>
        </w:tabs>
        <w:spacing w:before="100" w:beforeAutospacing="1"/>
        <w:jc w:val="both"/>
        <w:rPr>
          <w:sz w:val="22"/>
        </w:rPr>
      </w:pPr>
      <w:r w:rsidRPr="00245D11">
        <w:rPr>
          <w:sz w:val="22"/>
          <w:lang w:val="sr-Cyrl-CS"/>
        </w:rPr>
        <w:t>Поређења можемо да правимо са сличним предузећима из других градова у оквиру наше делатности. Та поређења не дају баш праву слику, јер смо доста зависни од политике локалне самоуправе према комуналној делатности.</w:t>
      </w:r>
    </w:p>
    <w:p w:rsidR="00DA2E62" w:rsidRPr="00245D11" w:rsidRDefault="00DA2E62" w:rsidP="00DA2E62">
      <w:pPr>
        <w:pStyle w:val="Heading2"/>
        <w:rPr>
          <w:rFonts w:ascii="Times New Roman" w:hAnsi="Times New Roman" w:cs="Times New Roman"/>
          <w:lang w:val="sr-Cyrl-CS"/>
        </w:rPr>
      </w:pPr>
      <w:bookmarkStart w:id="9" w:name="_Toc499116257"/>
      <w:r w:rsidRPr="00245D11">
        <w:rPr>
          <w:rFonts w:ascii="Times New Roman" w:hAnsi="Times New Roman" w:cs="Times New Roman"/>
          <w:lang w:val="sr-Cyrl-CS"/>
        </w:rPr>
        <w:t>ПРОЦЕНА РЕСУРСА ЈАВНОГ ПРЕДУЗЕЋА</w:t>
      </w:r>
      <w:bookmarkEnd w:id="9"/>
    </w:p>
    <w:p w:rsidR="00DA2E62" w:rsidRPr="00245D11" w:rsidRDefault="00DA2E62" w:rsidP="00DA2E62">
      <w:pPr>
        <w:spacing w:before="100" w:beforeAutospacing="1"/>
        <w:jc w:val="both"/>
        <w:rPr>
          <w:sz w:val="22"/>
          <w:lang w:val="sr-Cyrl-CS"/>
        </w:rPr>
      </w:pPr>
      <w:r w:rsidRPr="00245D11">
        <w:rPr>
          <w:sz w:val="22"/>
          <w:lang w:val="sr-Cyrl-CS"/>
        </w:rPr>
        <w:t>Збогшироке лепезе послова којима се бави предузеће, врло је тешко створити одговарајуће услове за добро обављање свих предвиђених послова. Код појединих делатности што се тиче објек</w:t>
      </w:r>
      <w:r w:rsidR="001A49C7">
        <w:rPr>
          <w:sz w:val="22"/>
        </w:rPr>
        <w:t>a</w:t>
      </w:r>
      <w:r w:rsidRPr="00245D11">
        <w:rPr>
          <w:sz w:val="22"/>
          <w:lang w:val="sr-Cyrl-CS"/>
        </w:rPr>
        <w:t>та, опреме и запослених постоје добри услови (водоснабдевање).</w:t>
      </w:r>
    </w:p>
    <w:p w:rsidR="00DA2E62" w:rsidRDefault="00DA2E62" w:rsidP="00DA2E62">
      <w:pPr>
        <w:pStyle w:val="Heading1"/>
        <w:rPr>
          <w:rFonts w:ascii="Times New Roman" w:hAnsi="Times New Roman" w:cs="Times New Roman"/>
          <w:b w:val="0"/>
          <w:bCs w:val="0"/>
        </w:rPr>
      </w:pPr>
      <w:bookmarkStart w:id="10" w:name="_Toc499116258"/>
      <w:r w:rsidRPr="00245D11">
        <w:rPr>
          <w:rFonts w:ascii="Times New Roman" w:hAnsi="Times New Roman" w:cs="Times New Roman"/>
          <w:b w:val="0"/>
          <w:bCs w:val="0"/>
          <w:lang w:val="sr-Cyrl-CS"/>
        </w:rPr>
        <w:t>3. МАРКЕТИНГ СТРАТЕГИЈА</w:t>
      </w:r>
      <w:bookmarkEnd w:id="10"/>
    </w:p>
    <w:p w:rsidR="0004572F" w:rsidRDefault="0004572F" w:rsidP="0004572F"/>
    <w:p w:rsidR="0004572F" w:rsidRDefault="0004572F" w:rsidP="0004572F">
      <w:r>
        <w:t>Маркетинг стратегија се углавном своди на упознавање будућих корисника са важношћу коришћења здраве воде за пиће.</w:t>
      </w:r>
    </w:p>
    <w:p w:rsidR="0004572F" w:rsidRPr="0004572F" w:rsidRDefault="0004572F" w:rsidP="0004572F">
      <w:pPr>
        <w:rPr>
          <w:color w:val="0070C0"/>
        </w:rPr>
      </w:pPr>
    </w:p>
    <w:p w:rsidR="0004572F" w:rsidRPr="00044AF8" w:rsidRDefault="0004572F" w:rsidP="0004572F">
      <w:pPr>
        <w:rPr>
          <w:b/>
          <w:color w:val="548DD4" w:themeColor="text2" w:themeTint="99"/>
        </w:rPr>
      </w:pPr>
      <w:r w:rsidRPr="00044AF8">
        <w:rPr>
          <w:b/>
          <w:color w:val="548DD4" w:themeColor="text2" w:themeTint="99"/>
        </w:rPr>
        <w:t>АКТИВНОСТИ У ОБЛАСТИ КОРПОРАТИВНОГ УПРАВЉАЊА</w:t>
      </w:r>
    </w:p>
    <w:p w:rsidR="0004572F" w:rsidRPr="0004572F" w:rsidRDefault="0004572F" w:rsidP="0004572F">
      <w:pPr>
        <w:rPr>
          <w:color w:val="31849B" w:themeColor="accent5" w:themeShade="BF"/>
        </w:rPr>
      </w:pPr>
    </w:p>
    <w:p w:rsidR="0004572F" w:rsidRPr="0004572F" w:rsidRDefault="0004572F" w:rsidP="0004572F">
      <w:r w:rsidRPr="0004572F">
        <w:t>Планиране активности у овој области су:</w:t>
      </w:r>
    </w:p>
    <w:p w:rsidR="0004572F" w:rsidRPr="0004572F" w:rsidRDefault="0004572F" w:rsidP="0004572F"/>
    <w:p w:rsidR="0004572F" w:rsidRPr="0004572F" w:rsidRDefault="0004572F" w:rsidP="0004572F">
      <w:pPr>
        <w:pStyle w:val="ListParagraph"/>
        <w:numPr>
          <w:ilvl w:val="0"/>
          <w:numId w:val="17"/>
        </w:numPr>
      </w:pPr>
      <w:r w:rsidRPr="0004572F">
        <w:t>Повећање надзора, контроле и интерне ревизије</w:t>
      </w:r>
    </w:p>
    <w:p w:rsidR="0004572F" w:rsidRPr="0004572F" w:rsidRDefault="0004572F" w:rsidP="0004572F">
      <w:pPr>
        <w:pStyle w:val="ListParagraph"/>
        <w:numPr>
          <w:ilvl w:val="0"/>
          <w:numId w:val="17"/>
        </w:numPr>
      </w:pPr>
      <w:r w:rsidRPr="0004572F">
        <w:t>Повећање свести пословодства за унапређење пословања и</w:t>
      </w:r>
    </w:p>
    <w:p w:rsidR="0004572F" w:rsidRPr="0004572F" w:rsidRDefault="0004572F" w:rsidP="0004572F">
      <w:pPr>
        <w:pStyle w:val="ListParagraph"/>
        <w:numPr>
          <w:ilvl w:val="0"/>
          <w:numId w:val="17"/>
        </w:numPr>
      </w:pPr>
      <w:r w:rsidRPr="0004572F">
        <w:t>Унапређење односа са оснивачем, односно локалном самоуправом.</w:t>
      </w:r>
    </w:p>
    <w:p w:rsidR="00DA2E62" w:rsidRPr="00245D11" w:rsidRDefault="00DA2E62" w:rsidP="00DA2E62">
      <w:pPr>
        <w:pStyle w:val="Heading2"/>
        <w:rPr>
          <w:rFonts w:ascii="Times New Roman" w:hAnsi="Times New Roman" w:cs="Times New Roman"/>
          <w:lang w:val="sr-Cyrl-CS"/>
        </w:rPr>
      </w:pPr>
      <w:bookmarkStart w:id="11" w:name="_Toc499116259"/>
      <w:r w:rsidRPr="00245D11">
        <w:rPr>
          <w:rFonts w:ascii="Times New Roman" w:hAnsi="Times New Roman" w:cs="Times New Roman"/>
          <w:lang w:val="sr-Cyrl-CS"/>
        </w:rPr>
        <w:lastRenderedPageBreak/>
        <w:t>ЦЕНОВНА СТРУКТУРА</w:t>
      </w:r>
      <w:bookmarkEnd w:id="11"/>
    </w:p>
    <w:p w:rsidR="00DA2E62" w:rsidRPr="00245D11" w:rsidRDefault="00DA2E62" w:rsidP="00DA2E62">
      <w:pPr>
        <w:tabs>
          <w:tab w:val="left" w:pos="5960"/>
        </w:tabs>
        <w:spacing w:before="100" w:beforeAutospacing="1"/>
        <w:jc w:val="both"/>
        <w:rPr>
          <w:sz w:val="22"/>
        </w:rPr>
      </w:pPr>
      <w:r w:rsidRPr="00245D11">
        <w:rPr>
          <w:sz w:val="22"/>
          <w:lang w:val="sr-Cyrl-CS"/>
        </w:rPr>
        <w:t>Цене производа и услуга ће се формирати у складу са Законом о комуналним делатностима, а то су цене воде, канализације, пречишћавања код   свих корисника. Ове</w:t>
      </w:r>
      <w:r w:rsidRPr="00245D11">
        <w:rPr>
          <w:sz w:val="22"/>
          <w:lang w:val="ru-RU"/>
        </w:rPr>
        <w:t xml:space="preserve"> цен</w:t>
      </w:r>
      <w:r w:rsidRPr="00245D11">
        <w:rPr>
          <w:sz w:val="22"/>
          <w:lang w:val="sr-Cyrl-CS"/>
        </w:rPr>
        <w:t>есу у</w:t>
      </w:r>
      <w:r w:rsidRPr="00245D11">
        <w:rPr>
          <w:sz w:val="22"/>
          <w:lang w:val="ru-RU"/>
        </w:rPr>
        <w:t xml:space="preserve"> надлежност</w:t>
      </w:r>
      <w:r w:rsidRPr="00245D11">
        <w:rPr>
          <w:sz w:val="22"/>
          <w:lang w:val="sr-Cyrl-CS"/>
        </w:rPr>
        <w:t>и</w:t>
      </w:r>
      <w:r w:rsidRPr="00245D11">
        <w:rPr>
          <w:sz w:val="22"/>
          <w:lang w:val="ru-RU"/>
        </w:rPr>
        <w:t xml:space="preserve"> Скупштине града Јагодине и решење о њ</w:t>
      </w:r>
      <w:r w:rsidRPr="00245D11">
        <w:rPr>
          <w:sz w:val="22"/>
          <w:lang w:val="sr-Cyrl-CS"/>
        </w:rPr>
        <w:t>иховој</w:t>
      </w:r>
      <w:r w:rsidRPr="00245D11">
        <w:rPr>
          <w:sz w:val="22"/>
          <w:lang w:val="ru-RU"/>
        </w:rPr>
        <w:t xml:space="preserve"> висини доноси Градско веће</w:t>
      </w:r>
      <w:r w:rsidRPr="00245D11">
        <w:rPr>
          <w:sz w:val="22"/>
          <w:lang w:val="sr-Cyrl-CS"/>
        </w:rPr>
        <w:t xml:space="preserve"> у складу са политиком пројектованог раста цена за 20</w:t>
      </w:r>
      <w:r w:rsidR="00842756">
        <w:rPr>
          <w:sz w:val="22"/>
        </w:rPr>
        <w:t>2</w:t>
      </w:r>
      <w:r w:rsidR="00E53513">
        <w:rPr>
          <w:sz w:val="22"/>
        </w:rPr>
        <w:t>4</w:t>
      </w:r>
      <w:r w:rsidRPr="00245D11">
        <w:rPr>
          <w:sz w:val="22"/>
          <w:lang w:val="sr-Cyrl-CS"/>
        </w:rPr>
        <w:t>. годину.</w:t>
      </w:r>
    </w:p>
    <w:p w:rsidR="00DA2E62" w:rsidRPr="00245D11" w:rsidRDefault="00DA2E62" w:rsidP="00DA2E62">
      <w:pPr>
        <w:tabs>
          <w:tab w:val="left" w:pos="5960"/>
        </w:tabs>
        <w:spacing w:before="100" w:beforeAutospacing="1"/>
        <w:jc w:val="both"/>
        <w:rPr>
          <w:sz w:val="22"/>
        </w:rPr>
      </w:pPr>
      <w:r w:rsidRPr="00245D11">
        <w:rPr>
          <w:sz w:val="22"/>
          <w:lang w:val="sr-Cyrl-CS"/>
        </w:rPr>
        <w:t>Елементи за образовање цена су:</w:t>
      </w:r>
    </w:p>
    <w:p w:rsidR="00DA2E62" w:rsidRPr="00245D11" w:rsidRDefault="00DA2E62" w:rsidP="00DA2E62">
      <w:pPr>
        <w:numPr>
          <w:ilvl w:val="0"/>
          <w:numId w:val="4"/>
        </w:numPr>
        <w:tabs>
          <w:tab w:val="left" w:pos="1065"/>
          <w:tab w:val="left" w:pos="5960"/>
        </w:tabs>
        <w:spacing w:before="100" w:beforeAutospacing="1"/>
        <w:ind w:left="1065"/>
        <w:jc w:val="both"/>
        <w:rPr>
          <w:sz w:val="22"/>
        </w:rPr>
      </w:pPr>
      <w:r w:rsidRPr="00245D11">
        <w:rPr>
          <w:sz w:val="22"/>
          <w:lang w:val="sr-Cyrl-CS"/>
        </w:rPr>
        <w:t>Врста, обим и квалитет комуналних услуга који су утврђени стандардима и нормативима</w:t>
      </w:r>
    </w:p>
    <w:p w:rsidR="00DA2E62" w:rsidRPr="00245D11" w:rsidRDefault="00DA2E62" w:rsidP="00DA2E62">
      <w:pPr>
        <w:numPr>
          <w:ilvl w:val="0"/>
          <w:numId w:val="4"/>
        </w:numPr>
        <w:tabs>
          <w:tab w:val="left" w:pos="1065"/>
          <w:tab w:val="left" w:pos="5960"/>
        </w:tabs>
        <w:spacing w:before="100" w:beforeAutospacing="1"/>
        <w:ind w:left="1065"/>
        <w:jc w:val="both"/>
        <w:rPr>
          <w:sz w:val="22"/>
        </w:rPr>
      </w:pPr>
      <w:r w:rsidRPr="00245D11">
        <w:rPr>
          <w:sz w:val="22"/>
          <w:lang w:val="sr-Cyrl-CS"/>
        </w:rPr>
        <w:t>Вредност средстава ангажованих у пружању услуга</w:t>
      </w:r>
    </w:p>
    <w:p w:rsidR="00DA2E62" w:rsidRPr="00245D11" w:rsidRDefault="00DA2E62" w:rsidP="00DA2E62">
      <w:pPr>
        <w:numPr>
          <w:ilvl w:val="0"/>
          <w:numId w:val="4"/>
        </w:numPr>
        <w:tabs>
          <w:tab w:val="left" w:pos="1065"/>
          <w:tab w:val="left" w:pos="5960"/>
        </w:tabs>
        <w:spacing w:before="100" w:beforeAutospacing="1"/>
        <w:ind w:left="1065"/>
        <w:jc w:val="both"/>
        <w:rPr>
          <w:sz w:val="22"/>
        </w:rPr>
      </w:pPr>
      <w:r w:rsidRPr="00245D11">
        <w:rPr>
          <w:sz w:val="22"/>
          <w:lang w:val="sr-Cyrl-CS"/>
        </w:rPr>
        <w:t>Обим и квалитет рада уложеног у обављању услуга</w:t>
      </w:r>
    </w:p>
    <w:p w:rsidR="00DA2E62" w:rsidRPr="00245D11" w:rsidRDefault="00DA2E62" w:rsidP="00DA2E62">
      <w:pPr>
        <w:numPr>
          <w:ilvl w:val="0"/>
          <w:numId w:val="4"/>
        </w:numPr>
        <w:tabs>
          <w:tab w:val="left" w:pos="1065"/>
          <w:tab w:val="left" w:pos="5960"/>
        </w:tabs>
        <w:spacing w:before="100" w:beforeAutospacing="1"/>
        <w:ind w:left="1065"/>
        <w:jc w:val="both"/>
        <w:rPr>
          <w:sz w:val="22"/>
        </w:rPr>
      </w:pPr>
      <w:r w:rsidRPr="00245D11">
        <w:rPr>
          <w:sz w:val="22"/>
          <w:lang w:val="sr-Cyrl-CS"/>
        </w:rPr>
        <w:t>Висина материјалних трошкова у обављању комуналних услуга, према стандардима и нормативима утрошка енегије, материјалних и других трошкова.</w:t>
      </w:r>
    </w:p>
    <w:p w:rsidR="00DA2E62" w:rsidRPr="00245D11" w:rsidRDefault="00DA2E62" w:rsidP="00DA2E62">
      <w:pPr>
        <w:tabs>
          <w:tab w:val="left" w:pos="1065"/>
          <w:tab w:val="left" w:pos="5960"/>
        </w:tabs>
        <w:spacing w:before="100" w:beforeAutospacing="1"/>
        <w:jc w:val="both"/>
        <w:rPr>
          <w:sz w:val="22"/>
        </w:rPr>
      </w:pPr>
      <w:r w:rsidRPr="00245D11">
        <w:rPr>
          <w:sz w:val="22"/>
          <w:lang w:val="sr-Cyrl-CS"/>
        </w:rPr>
        <w:t>У складу са споразумом за импементацију прве фазе Програма „Водоснабдевање и одвођење отпадних вода  у Општинама средње велишине у Србији“ предложен је план усаглашавања тарифа које се морају образовати да би предузеће обезбедило покривеност оперативних трошкова.</w:t>
      </w:r>
    </w:p>
    <w:p w:rsidR="00DA2E62" w:rsidRPr="00245D11" w:rsidRDefault="00DA2E62" w:rsidP="00DA2E62">
      <w:pPr>
        <w:tabs>
          <w:tab w:val="left" w:pos="1065"/>
          <w:tab w:val="left" w:pos="5960"/>
        </w:tabs>
        <w:spacing w:before="100" w:beforeAutospacing="1"/>
        <w:jc w:val="both"/>
        <w:rPr>
          <w:sz w:val="22"/>
        </w:rPr>
      </w:pPr>
      <w:r w:rsidRPr="00245D11">
        <w:rPr>
          <w:sz w:val="22"/>
          <w:lang w:val="sr-Cyrl-CS"/>
        </w:rPr>
        <w:t>Остале јавне цене се формирају на следећи начин:</w:t>
      </w:r>
    </w:p>
    <w:p w:rsidR="00DA2E62" w:rsidRPr="00245D11" w:rsidRDefault="00DA2E62" w:rsidP="00DA2E62">
      <w:pPr>
        <w:pStyle w:val="ListParagraph"/>
        <w:numPr>
          <w:ilvl w:val="0"/>
          <w:numId w:val="8"/>
        </w:numPr>
        <w:tabs>
          <w:tab w:val="left" w:pos="1065"/>
          <w:tab w:val="left" w:pos="5960"/>
        </w:tabs>
        <w:spacing w:before="100" w:beforeAutospacing="1"/>
        <w:jc w:val="both"/>
        <w:rPr>
          <w:sz w:val="22"/>
        </w:rPr>
      </w:pPr>
      <w:r w:rsidRPr="00245D11">
        <w:rPr>
          <w:sz w:val="22"/>
          <w:lang w:val="sr-Cyrl-CS"/>
        </w:rPr>
        <w:t>цене које се уговарају,</w:t>
      </w:r>
    </w:p>
    <w:p w:rsidR="00DA2E62" w:rsidRPr="00245D11" w:rsidRDefault="00DA2E62" w:rsidP="00DA2E62">
      <w:pPr>
        <w:pStyle w:val="ListParagraph"/>
        <w:numPr>
          <w:ilvl w:val="0"/>
          <w:numId w:val="8"/>
        </w:numPr>
        <w:tabs>
          <w:tab w:val="left" w:pos="1065"/>
          <w:tab w:val="left" w:pos="5960"/>
        </w:tabs>
        <w:spacing w:before="100" w:beforeAutospacing="1"/>
        <w:jc w:val="both"/>
        <w:rPr>
          <w:sz w:val="22"/>
        </w:rPr>
      </w:pPr>
      <w:r w:rsidRPr="00245D11">
        <w:rPr>
          <w:sz w:val="22"/>
          <w:lang w:val="sr-Cyrl-CS"/>
        </w:rPr>
        <w:t>цене које се слободно формирају, а на режиму су сагласности Градског већа,</w:t>
      </w:r>
    </w:p>
    <w:p w:rsidR="00DA2E62" w:rsidRPr="00245D11" w:rsidRDefault="00DA2E62" w:rsidP="00DA2E62">
      <w:pPr>
        <w:pStyle w:val="ListParagraph"/>
        <w:numPr>
          <w:ilvl w:val="0"/>
          <w:numId w:val="8"/>
        </w:numPr>
        <w:tabs>
          <w:tab w:val="left" w:pos="1065"/>
          <w:tab w:val="left" w:pos="5960"/>
        </w:tabs>
        <w:spacing w:before="100" w:beforeAutospacing="1"/>
        <w:jc w:val="both"/>
        <w:rPr>
          <w:sz w:val="22"/>
        </w:rPr>
      </w:pPr>
      <w:r w:rsidRPr="00245D11">
        <w:rPr>
          <w:sz w:val="22"/>
          <w:lang w:val="sr-Cyrl-CS"/>
        </w:rPr>
        <w:t>слободно формиране цене.</w:t>
      </w:r>
    </w:p>
    <w:p w:rsidR="00DA2E62" w:rsidRPr="00245D11" w:rsidRDefault="00DA2E62" w:rsidP="00DA2E62">
      <w:pPr>
        <w:tabs>
          <w:tab w:val="left" w:pos="720"/>
        </w:tabs>
        <w:spacing w:before="100" w:beforeAutospacing="1"/>
        <w:jc w:val="both"/>
        <w:rPr>
          <w:sz w:val="22"/>
        </w:rPr>
      </w:pPr>
      <w:r w:rsidRPr="00245D11">
        <w:rPr>
          <w:sz w:val="22"/>
        </w:rPr>
        <w:t xml:space="preserve">I </w:t>
      </w:r>
      <w:r w:rsidRPr="00245D11">
        <w:rPr>
          <w:sz w:val="22"/>
          <w:lang w:val="sr-Cyrl-CS"/>
        </w:rPr>
        <w:t>Уговарају се цене за вршење следећих услуга:</w:t>
      </w:r>
    </w:p>
    <w:p w:rsidR="00DA2E62" w:rsidRPr="00245D11" w:rsidRDefault="00DA2E62" w:rsidP="00DA2E62">
      <w:pPr>
        <w:numPr>
          <w:ilvl w:val="0"/>
          <w:numId w:val="4"/>
        </w:numPr>
        <w:tabs>
          <w:tab w:val="left" w:pos="1065"/>
          <w:tab w:val="left" w:pos="5960"/>
        </w:tabs>
        <w:spacing w:before="100" w:beforeAutospacing="1"/>
        <w:ind w:left="1065"/>
        <w:jc w:val="both"/>
        <w:rPr>
          <w:sz w:val="22"/>
        </w:rPr>
      </w:pPr>
      <w:r w:rsidRPr="00245D11">
        <w:rPr>
          <w:sz w:val="22"/>
          <w:lang w:val="sr-Cyrl-CS"/>
        </w:rPr>
        <w:t>одржавање јавне хигијене у граду</w:t>
      </w:r>
    </w:p>
    <w:p w:rsidR="00DA2E62" w:rsidRPr="00245D11" w:rsidRDefault="00DA2E62" w:rsidP="00DA2E62">
      <w:pPr>
        <w:numPr>
          <w:ilvl w:val="0"/>
          <w:numId w:val="4"/>
        </w:numPr>
        <w:tabs>
          <w:tab w:val="left" w:pos="1065"/>
          <w:tab w:val="left" w:pos="5960"/>
        </w:tabs>
        <w:spacing w:before="100" w:beforeAutospacing="1"/>
        <w:ind w:left="1065"/>
        <w:jc w:val="both"/>
        <w:rPr>
          <w:sz w:val="22"/>
        </w:rPr>
      </w:pPr>
      <w:r w:rsidRPr="00245D11">
        <w:rPr>
          <w:sz w:val="22"/>
          <w:lang w:val="sr-Cyrl-CS"/>
        </w:rPr>
        <w:t>одржавање зелених површина у граду</w:t>
      </w:r>
    </w:p>
    <w:p w:rsidR="00DA2E62" w:rsidRPr="00245D11" w:rsidRDefault="00DA2E62" w:rsidP="00DA2E62">
      <w:pPr>
        <w:numPr>
          <w:ilvl w:val="0"/>
          <w:numId w:val="4"/>
        </w:numPr>
        <w:tabs>
          <w:tab w:val="left" w:pos="1065"/>
          <w:tab w:val="left" w:pos="5960"/>
        </w:tabs>
        <w:spacing w:before="100" w:beforeAutospacing="1"/>
        <w:ind w:left="1065"/>
        <w:jc w:val="both"/>
        <w:rPr>
          <w:sz w:val="22"/>
        </w:rPr>
      </w:pPr>
      <w:r w:rsidRPr="00245D11">
        <w:rPr>
          <w:sz w:val="22"/>
          <w:lang w:val="sr-Cyrl-CS"/>
        </w:rPr>
        <w:t>одржавање хигијене пословних просторија</w:t>
      </w:r>
    </w:p>
    <w:p w:rsidR="00DA2E62" w:rsidRPr="00245D11" w:rsidRDefault="00DA2E62" w:rsidP="00DA2E62">
      <w:pPr>
        <w:numPr>
          <w:ilvl w:val="0"/>
          <w:numId w:val="4"/>
        </w:numPr>
        <w:tabs>
          <w:tab w:val="left" w:pos="1065"/>
          <w:tab w:val="left" w:pos="5960"/>
        </w:tabs>
        <w:spacing w:before="100" w:beforeAutospacing="1"/>
        <w:ind w:left="1065"/>
        <w:jc w:val="both"/>
        <w:rPr>
          <w:sz w:val="22"/>
        </w:rPr>
      </w:pPr>
      <w:r w:rsidRPr="00245D11">
        <w:rPr>
          <w:sz w:val="22"/>
          <w:lang w:val="sr-Cyrl-CS"/>
        </w:rPr>
        <w:t>издавање у закуп пословног простора.</w:t>
      </w:r>
    </w:p>
    <w:p w:rsidR="00DA2E62" w:rsidRPr="00245D11" w:rsidRDefault="00DA2E62" w:rsidP="00DA2E62">
      <w:pPr>
        <w:tabs>
          <w:tab w:val="left" w:pos="5960"/>
        </w:tabs>
        <w:spacing w:before="100" w:beforeAutospacing="1"/>
        <w:jc w:val="both"/>
        <w:rPr>
          <w:sz w:val="22"/>
        </w:rPr>
      </w:pPr>
      <w:r w:rsidRPr="00245D11">
        <w:rPr>
          <w:sz w:val="22"/>
        </w:rPr>
        <w:t xml:space="preserve">II </w:t>
      </w:r>
      <w:r w:rsidRPr="00245D11">
        <w:rPr>
          <w:sz w:val="22"/>
          <w:lang w:val="sr-Cyrl-CS"/>
        </w:rPr>
        <w:t>Слободно се формирају следеће цене, а на режиму су сагласности Градског  већа:</w:t>
      </w:r>
    </w:p>
    <w:p w:rsidR="00DA2E62" w:rsidRPr="00245D11" w:rsidRDefault="00DA2E62" w:rsidP="00DA2E62">
      <w:pPr>
        <w:numPr>
          <w:ilvl w:val="0"/>
          <w:numId w:val="4"/>
        </w:numPr>
        <w:tabs>
          <w:tab w:val="left" w:pos="1065"/>
          <w:tab w:val="left" w:pos="5960"/>
        </w:tabs>
        <w:spacing w:before="100" w:beforeAutospacing="1"/>
        <w:ind w:left="1065"/>
        <w:jc w:val="both"/>
        <w:rPr>
          <w:sz w:val="22"/>
        </w:rPr>
      </w:pPr>
      <w:r w:rsidRPr="00245D11">
        <w:rPr>
          <w:sz w:val="22"/>
          <w:lang w:val="sr-Cyrl-CS"/>
        </w:rPr>
        <w:t>пијачне услуге,</w:t>
      </w:r>
    </w:p>
    <w:p w:rsidR="00DA2E62" w:rsidRPr="00245D11" w:rsidRDefault="00DA2E62" w:rsidP="00DA2E62">
      <w:pPr>
        <w:numPr>
          <w:ilvl w:val="0"/>
          <w:numId w:val="4"/>
        </w:numPr>
        <w:tabs>
          <w:tab w:val="left" w:pos="1065"/>
          <w:tab w:val="left" w:pos="5960"/>
        </w:tabs>
        <w:spacing w:before="100" w:beforeAutospacing="1"/>
        <w:ind w:left="1065"/>
        <w:jc w:val="both"/>
        <w:rPr>
          <w:sz w:val="22"/>
        </w:rPr>
      </w:pPr>
      <w:r w:rsidRPr="00245D11">
        <w:rPr>
          <w:sz w:val="22"/>
          <w:lang w:val="sr-Cyrl-CS"/>
        </w:rPr>
        <w:t>гробљанске услуге.</w:t>
      </w:r>
    </w:p>
    <w:p w:rsidR="00DA2E62" w:rsidRPr="00245D11" w:rsidRDefault="00DA2E62" w:rsidP="00DA2E62">
      <w:pPr>
        <w:tabs>
          <w:tab w:val="left" w:pos="1065"/>
          <w:tab w:val="left" w:pos="5960"/>
        </w:tabs>
        <w:spacing w:before="100" w:beforeAutospacing="1"/>
        <w:jc w:val="both"/>
        <w:rPr>
          <w:sz w:val="22"/>
        </w:rPr>
      </w:pPr>
      <w:r w:rsidRPr="00245D11">
        <w:rPr>
          <w:sz w:val="22"/>
        </w:rPr>
        <w:t xml:space="preserve">III </w:t>
      </w:r>
      <w:r w:rsidRPr="00245D11">
        <w:rPr>
          <w:sz w:val="22"/>
          <w:lang w:val="sr-Cyrl-CS"/>
        </w:rPr>
        <w:t>Цене које се слободно формирају су:</w:t>
      </w:r>
    </w:p>
    <w:p w:rsidR="00DA2E62" w:rsidRPr="00245D11" w:rsidRDefault="00DA2E62" w:rsidP="00DA2E62">
      <w:pPr>
        <w:numPr>
          <w:ilvl w:val="0"/>
          <w:numId w:val="4"/>
        </w:numPr>
        <w:tabs>
          <w:tab w:val="left" w:pos="1065"/>
          <w:tab w:val="left" w:pos="5960"/>
        </w:tabs>
        <w:spacing w:before="100" w:beforeAutospacing="1"/>
        <w:ind w:left="1065"/>
        <w:jc w:val="both"/>
        <w:rPr>
          <w:sz w:val="22"/>
        </w:rPr>
      </w:pPr>
      <w:r w:rsidRPr="00245D11">
        <w:rPr>
          <w:sz w:val="22"/>
          <w:lang w:val="sr-Cyrl-CS"/>
        </w:rPr>
        <w:t>извођење радова у грађевинарству као што су изградња водоводне и канализационе мреже</w:t>
      </w:r>
    </w:p>
    <w:p w:rsidR="00DA2E62" w:rsidRPr="00245D11" w:rsidRDefault="00DA2E62" w:rsidP="00DA2E62">
      <w:pPr>
        <w:numPr>
          <w:ilvl w:val="0"/>
          <w:numId w:val="4"/>
        </w:numPr>
        <w:tabs>
          <w:tab w:val="left" w:pos="1065"/>
          <w:tab w:val="left" w:pos="5960"/>
        </w:tabs>
        <w:spacing w:before="100" w:beforeAutospacing="1"/>
        <w:ind w:left="1065"/>
        <w:jc w:val="both"/>
        <w:rPr>
          <w:sz w:val="22"/>
        </w:rPr>
      </w:pPr>
      <w:r w:rsidRPr="00245D11">
        <w:rPr>
          <w:sz w:val="22"/>
          <w:lang w:val="sr-Cyrl-CS"/>
        </w:rPr>
        <w:t>техничке услуге и прикључци на водоводну и канализацииону мрежу</w:t>
      </w:r>
    </w:p>
    <w:p w:rsidR="00DA2E62" w:rsidRPr="00245D11" w:rsidRDefault="00DA2E62" w:rsidP="00DA2E62">
      <w:pPr>
        <w:numPr>
          <w:ilvl w:val="0"/>
          <w:numId w:val="4"/>
        </w:numPr>
        <w:tabs>
          <w:tab w:val="left" w:pos="1065"/>
          <w:tab w:val="left" w:pos="5960"/>
        </w:tabs>
        <w:spacing w:before="100" w:beforeAutospacing="1"/>
        <w:ind w:left="1065"/>
        <w:jc w:val="both"/>
        <w:rPr>
          <w:sz w:val="22"/>
        </w:rPr>
      </w:pPr>
      <w:r w:rsidRPr="00245D11">
        <w:rPr>
          <w:sz w:val="22"/>
          <w:lang w:val="sr-Cyrl-CS"/>
        </w:rPr>
        <w:t>превоз питке воде</w:t>
      </w:r>
    </w:p>
    <w:p w:rsidR="00DA2E62" w:rsidRPr="00245D11" w:rsidRDefault="00DA2E62" w:rsidP="00DA2E62">
      <w:pPr>
        <w:numPr>
          <w:ilvl w:val="0"/>
          <w:numId w:val="4"/>
        </w:numPr>
        <w:tabs>
          <w:tab w:val="left" w:pos="1065"/>
          <w:tab w:val="left" w:pos="5960"/>
        </w:tabs>
        <w:spacing w:before="100" w:beforeAutospacing="1"/>
        <w:ind w:left="1065"/>
        <w:jc w:val="both"/>
        <w:rPr>
          <w:sz w:val="22"/>
        </w:rPr>
      </w:pPr>
      <w:r w:rsidRPr="00245D11">
        <w:rPr>
          <w:sz w:val="22"/>
          <w:lang w:val="sr-Cyrl-CS"/>
        </w:rPr>
        <w:t>чишћење фекалија.</w:t>
      </w:r>
    </w:p>
    <w:p w:rsidR="00DA2E62" w:rsidRPr="00245D11" w:rsidRDefault="00DA2E62" w:rsidP="00DA2E62">
      <w:pPr>
        <w:tabs>
          <w:tab w:val="left" w:pos="5960"/>
        </w:tabs>
        <w:spacing w:before="100" w:beforeAutospacing="1"/>
        <w:jc w:val="both"/>
        <w:rPr>
          <w:sz w:val="22"/>
          <w:lang w:val="sr-Cyrl-CS"/>
        </w:rPr>
      </w:pPr>
      <w:r w:rsidRPr="00245D11">
        <w:rPr>
          <w:sz w:val="22"/>
          <w:lang w:val="sr-Cyrl-CS"/>
        </w:rPr>
        <w:t>Цене за воду, канализацију и пречишћавање образују се путем већ утврђених елемената а остале цене путем понуде или директног уговарања.</w:t>
      </w:r>
    </w:p>
    <w:p w:rsidR="00DA2E62" w:rsidRPr="00245D11" w:rsidRDefault="00DA2E62" w:rsidP="00DA2E62">
      <w:pPr>
        <w:tabs>
          <w:tab w:val="left" w:pos="5960"/>
        </w:tabs>
        <w:spacing w:before="100" w:beforeAutospacing="1"/>
        <w:jc w:val="both"/>
        <w:rPr>
          <w:sz w:val="22"/>
          <w:lang w:val="ru-RU"/>
        </w:rPr>
      </w:pPr>
    </w:p>
    <w:p w:rsidR="00DA2E62" w:rsidRPr="00245D11" w:rsidRDefault="00DA2E62" w:rsidP="00DA2E62">
      <w:pPr>
        <w:tabs>
          <w:tab w:val="left" w:pos="5960"/>
        </w:tabs>
        <w:spacing w:before="100" w:beforeAutospacing="1"/>
        <w:jc w:val="both"/>
        <w:rPr>
          <w:sz w:val="22"/>
          <w:lang w:val="ru-RU"/>
        </w:rPr>
      </w:pPr>
    </w:p>
    <w:p w:rsidR="00DA2E62" w:rsidRPr="00245D11" w:rsidRDefault="00DA2E62" w:rsidP="00DA2E62">
      <w:pPr>
        <w:tabs>
          <w:tab w:val="left" w:pos="5960"/>
        </w:tabs>
        <w:spacing w:before="100" w:beforeAutospacing="1"/>
        <w:jc w:val="both"/>
        <w:rPr>
          <w:sz w:val="22"/>
          <w:lang w:val="ru-RU"/>
        </w:rPr>
      </w:pPr>
      <w:r w:rsidRPr="00245D11">
        <w:rPr>
          <w:sz w:val="22"/>
          <w:lang w:val="ru-RU"/>
        </w:rPr>
        <w:t>ОСТВАРЕНЕ ЦЕНЕ У 20</w:t>
      </w:r>
      <w:r w:rsidR="00CD3610">
        <w:rPr>
          <w:sz w:val="22"/>
        </w:rPr>
        <w:t>2</w:t>
      </w:r>
      <w:r w:rsidR="008C0AF3">
        <w:rPr>
          <w:sz w:val="22"/>
        </w:rPr>
        <w:t>3</w:t>
      </w:r>
      <w:r w:rsidRPr="00245D11">
        <w:rPr>
          <w:sz w:val="22"/>
          <w:lang w:val="ru-RU"/>
        </w:rPr>
        <w:t xml:space="preserve">. ГОДИНИ И ПЛАНИРАНЕ ЦЕНЕ </w:t>
      </w:r>
      <w:r w:rsidR="008C0AF3">
        <w:rPr>
          <w:sz w:val="22"/>
          <w:lang w:val="ru-RU"/>
        </w:rPr>
        <w:t>ЗА 202</w:t>
      </w:r>
      <w:r w:rsidR="008C0AF3">
        <w:rPr>
          <w:sz w:val="22"/>
          <w:lang w:val="sr-Latn-RS"/>
        </w:rPr>
        <w:t>4</w:t>
      </w:r>
      <w:r w:rsidR="009B122F">
        <w:rPr>
          <w:sz w:val="22"/>
          <w:lang w:val="ru-RU"/>
        </w:rPr>
        <w:t>. ГОДИНУ</w:t>
      </w:r>
    </w:p>
    <w:tbl>
      <w:tblPr>
        <w:tblStyle w:val="LightShading-Accent5"/>
        <w:tblpPr w:leftFromText="180" w:rightFromText="180" w:vertAnchor="text" w:horzAnchor="margin" w:tblpXSpec="right" w:tblpY="410"/>
        <w:tblW w:w="10309"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ayout w:type="fixed"/>
        <w:tblLook w:val="0000" w:firstRow="0" w:lastRow="0" w:firstColumn="0" w:lastColumn="0" w:noHBand="0" w:noVBand="0"/>
      </w:tblPr>
      <w:tblGrid>
        <w:gridCol w:w="946"/>
        <w:gridCol w:w="2643"/>
        <w:gridCol w:w="1607"/>
        <w:gridCol w:w="1701"/>
        <w:gridCol w:w="1701"/>
        <w:gridCol w:w="1711"/>
      </w:tblGrid>
      <w:tr w:rsidR="00355E5E" w:rsidRPr="00245D11" w:rsidTr="00355E5E">
        <w:trPr>
          <w:cnfStyle w:val="000000100000" w:firstRow="0" w:lastRow="0" w:firstColumn="0" w:lastColumn="0" w:oddVBand="0" w:evenVBand="0" w:oddHBand="1" w:evenHBand="0" w:firstRowFirstColumn="0" w:firstRowLastColumn="0" w:lastRowFirstColumn="0" w:lastRowLastColumn="0"/>
          <w:trHeight w:val="559"/>
        </w:trPr>
        <w:tc>
          <w:tcPr>
            <w:cnfStyle w:val="000010000000" w:firstRow="0" w:lastRow="0" w:firstColumn="0" w:lastColumn="0" w:oddVBand="1" w:evenVBand="0" w:oddHBand="0" w:evenHBand="0" w:firstRowFirstColumn="0" w:firstRowLastColumn="0" w:lastRowFirstColumn="0" w:lastRowLastColumn="0"/>
            <w:tcW w:w="946" w:type="dxa"/>
            <w:tcBorders>
              <w:top w:val="single" w:sz="8" w:space="0" w:color="4BACC6"/>
              <w:left w:val="single" w:sz="8" w:space="0" w:color="4BACC6"/>
              <w:bottom w:val="single" w:sz="8" w:space="0" w:color="4BACC6"/>
              <w:right w:val="single" w:sz="8" w:space="0" w:color="4BACC6"/>
            </w:tcBorders>
            <w:shd w:val="clear" w:color="auto" w:fill="D2EAF1"/>
          </w:tcPr>
          <w:p w:rsidR="00355E5E" w:rsidRPr="00245D11" w:rsidRDefault="00355E5E" w:rsidP="00355E5E">
            <w:pPr>
              <w:tabs>
                <w:tab w:val="left" w:pos="5960"/>
              </w:tabs>
              <w:snapToGrid w:val="0"/>
            </w:pPr>
            <w:r w:rsidRPr="00245D11">
              <w:rPr>
                <w:lang w:val="sr-Cyrl-CS"/>
              </w:rPr>
              <w:t>Ред.</w:t>
            </w:r>
          </w:p>
          <w:p w:rsidR="00355E5E" w:rsidRPr="00245D11" w:rsidRDefault="00355E5E" w:rsidP="00355E5E">
            <w:pPr>
              <w:tabs>
                <w:tab w:val="left" w:pos="5960"/>
              </w:tabs>
            </w:pPr>
            <w:r w:rsidRPr="00245D11">
              <w:rPr>
                <w:lang w:val="sr-Cyrl-CS"/>
              </w:rPr>
              <w:t>број</w:t>
            </w:r>
          </w:p>
        </w:tc>
        <w:tc>
          <w:tcPr>
            <w:tcW w:w="2643" w:type="dxa"/>
            <w:tcBorders>
              <w:top w:val="single" w:sz="8" w:space="0" w:color="4BACC6"/>
              <w:left w:val="single" w:sz="8" w:space="0" w:color="4BACC6"/>
              <w:bottom w:val="single" w:sz="8" w:space="0" w:color="4BACC6"/>
              <w:right w:val="single" w:sz="8" w:space="0" w:color="4BACC6"/>
            </w:tcBorders>
            <w:shd w:val="clear" w:color="auto" w:fill="D2EAF1"/>
          </w:tcPr>
          <w:p w:rsidR="00355E5E" w:rsidRPr="00245D11" w:rsidRDefault="00355E5E" w:rsidP="00355E5E">
            <w:pPr>
              <w:tabs>
                <w:tab w:val="left" w:pos="5960"/>
              </w:tabs>
              <w:snapToGrid w:val="0"/>
              <w:cnfStyle w:val="000000100000" w:firstRow="0" w:lastRow="0" w:firstColumn="0" w:lastColumn="0" w:oddVBand="0" w:evenVBand="0" w:oddHBand="1" w:evenHBand="0" w:firstRowFirstColumn="0" w:firstRowLastColumn="0" w:lastRowFirstColumn="0" w:lastRowLastColumn="0"/>
            </w:pPr>
            <w:r w:rsidRPr="00245D11">
              <w:rPr>
                <w:lang w:val="sr-Cyrl-CS"/>
              </w:rPr>
              <w:t xml:space="preserve">ВРСТА  УСЛУГА </w:t>
            </w:r>
          </w:p>
        </w:tc>
        <w:tc>
          <w:tcPr>
            <w:cnfStyle w:val="000010000000" w:firstRow="0" w:lastRow="0" w:firstColumn="0" w:lastColumn="0" w:oddVBand="1" w:evenVBand="0" w:oddHBand="0" w:evenHBand="0" w:firstRowFirstColumn="0" w:firstRowLastColumn="0" w:lastRowFirstColumn="0" w:lastRowLastColumn="0"/>
            <w:tcW w:w="1607" w:type="dxa"/>
            <w:tcBorders>
              <w:top w:val="single" w:sz="8" w:space="0" w:color="4BACC6"/>
              <w:left w:val="single" w:sz="8" w:space="0" w:color="4BACC6"/>
              <w:bottom w:val="single" w:sz="8" w:space="0" w:color="4BACC6"/>
              <w:right w:val="single" w:sz="8" w:space="0" w:color="4BACC6"/>
            </w:tcBorders>
            <w:shd w:val="clear" w:color="auto" w:fill="D2EAF1"/>
          </w:tcPr>
          <w:p w:rsidR="00355E5E" w:rsidRPr="00245D11" w:rsidRDefault="00355E5E" w:rsidP="00355E5E">
            <w:pPr>
              <w:tabs>
                <w:tab w:val="left" w:pos="5960"/>
              </w:tabs>
              <w:snapToGrid w:val="0"/>
            </w:pPr>
            <w:r w:rsidRPr="00245D11">
              <w:rPr>
                <w:lang w:val="sr-Cyrl-CS"/>
              </w:rPr>
              <w:t xml:space="preserve">  Остварене у </w:t>
            </w:r>
          </w:p>
          <w:p w:rsidR="00355E5E" w:rsidRPr="00245D11" w:rsidRDefault="00355E5E" w:rsidP="00355E5E">
            <w:pPr>
              <w:tabs>
                <w:tab w:val="left" w:pos="5960"/>
              </w:tabs>
              <w:snapToGrid w:val="0"/>
            </w:pPr>
            <w:r w:rsidRPr="00245D11">
              <w:rPr>
                <w:lang w:val="sr-Cyrl-CS"/>
              </w:rPr>
              <w:t xml:space="preserve">     20</w:t>
            </w:r>
            <w:r>
              <w:t>23</w:t>
            </w:r>
            <w:r w:rsidRPr="00245D11">
              <w:rPr>
                <w:lang w:val="sr-Cyrl-CS"/>
              </w:rPr>
              <w:t>. год.</w:t>
            </w:r>
          </w:p>
        </w:tc>
        <w:tc>
          <w:tcPr>
            <w:tcW w:w="1701" w:type="dxa"/>
            <w:tcBorders>
              <w:top w:val="single" w:sz="8" w:space="0" w:color="4BACC6"/>
              <w:left w:val="single" w:sz="8" w:space="0" w:color="4BACC6"/>
              <w:bottom w:val="single" w:sz="8" w:space="0" w:color="4BACC6"/>
              <w:right w:val="single" w:sz="8" w:space="0" w:color="4BACC6"/>
            </w:tcBorders>
            <w:shd w:val="clear" w:color="auto" w:fill="D2EAF1"/>
          </w:tcPr>
          <w:p w:rsidR="00355E5E" w:rsidRPr="00245D11" w:rsidRDefault="00355E5E" w:rsidP="00355E5E">
            <w:pPr>
              <w:tabs>
                <w:tab w:val="left" w:pos="5960"/>
              </w:tabs>
              <w:snapToGrid w:val="0"/>
              <w:cnfStyle w:val="000000100000" w:firstRow="0" w:lastRow="0" w:firstColumn="0" w:lastColumn="0" w:oddVBand="0" w:evenVBand="0" w:oddHBand="1" w:evenHBand="0" w:firstRowFirstColumn="0" w:firstRowLastColumn="0" w:lastRowFirstColumn="0" w:lastRowLastColumn="0"/>
            </w:pPr>
            <w:r w:rsidRPr="00245D11">
              <w:rPr>
                <w:lang w:val="sr-Cyrl-CS"/>
              </w:rPr>
              <w:t xml:space="preserve"> Планиране за</w:t>
            </w:r>
          </w:p>
          <w:p w:rsidR="00355E5E" w:rsidRPr="00245D11" w:rsidRDefault="00355E5E" w:rsidP="00355E5E">
            <w:pPr>
              <w:tabs>
                <w:tab w:val="left" w:pos="5960"/>
              </w:tabs>
              <w:snapToGrid w:val="0"/>
              <w:cnfStyle w:val="000000100000" w:firstRow="0" w:lastRow="0" w:firstColumn="0" w:lastColumn="0" w:oddVBand="0" w:evenVBand="0" w:oddHBand="1" w:evenHBand="0" w:firstRowFirstColumn="0" w:firstRowLastColumn="0" w:lastRowFirstColumn="0" w:lastRowLastColumn="0"/>
            </w:pPr>
            <w:r w:rsidRPr="00245D11">
              <w:rPr>
                <w:lang w:val="sr-Cyrl-CS"/>
              </w:rPr>
              <w:t xml:space="preserve"> 20</w:t>
            </w:r>
            <w:r w:rsidRPr="00245D11">
              <w:t>2</w:t>
            </w:r>
            <w:r>
              <w:t>4</w:t>
            </w:r>
            <w:r w:rsidRPr="00245D11">
              <w:rPr>
                <w:lang w:val="sr-Cyrl-CS"/>
              </w:rPr>
              <w:t>. год.</w:t>
            </w:r>
          </w:p>
        </w:tc>
        <w:tc>
          <w:tcPr>
            <w:cnfStyle w:val="000010000000" w:firstRow="0" w:lastRow="0" w:firstColumn="0" w:lastColumn="0" w:oddVBand="1" w:evenVBand="0" w:oddHBand="0" w:evenHBand="0" w:firstRowFirstColumn="0" w:firstRowLastColumn="0" w:lastRowFirstColumn="0" w:lastRowLastColumn="0"/>
            <w:tcW w:w="1701" w:type="dxa"/>
            <w:tcBorders>
              <w:top w:val="single" w:sz="8" w:space="0" w:color="4BACC6"/>
              <w:left w:val="single" w:sz="8" w:space="0" w:color="4BACC6"/>
              <w:bottom w:val="single" w:sz="8" w:space="0" w:color="4BACC6"/>
              <w:right w:val="single" w:sz="8" w:space="0" w:color="4BACC6"/>
            </w:tcBorders>
            <w:shd w:val="clear" w:color="auto" w:fill="D2EAF1"/>
          </w:tcPr>
          <w:p w:rsidR="00355E5E" w:rsidRPr="00245D11" w:rsidRDefault="00355E5E" w:rsidP="00355E5E">
            <w:pPr>
              <w:tabs>
                <w:tab w:val="left" w:pos="5960"/>
              </w:tabs>
              <w:snapToGrid w:val="0"/>
            </w:pPr>
          </w:p>
        </w:tc>
        <w:tc>
          <w:tcPr>
            <w:tcW w:w="1711" w:type="dxa"/>
            <w:tcBorders>
              <w:top w:val="single" w:sz="8" w:space="0" w:color="4BACC6"/>
              <w:left w:val="single" w:sz="8" w:space="0" w:color="4BACC6"/>
              <w:bottom w:val="single" w:sz="8" w:space="0" w:color="4BACC6"/>
              <w:right w:val="single" w:sz="8" w:space="0" w:color="4BACC6"/>
            </w:tcBorders>
            <w:shd w:val="clear" w:color="auto" w:fill="D2EAF1"/>
          </w:tcPr>
          <w:p w:rsidR="00355E5E" w:rsidRPr="00245D11" w:rsidRDefault="00355E5E" w:rsidP="00355E5E">
            <w:pPr>
              <w:tabs>
                <w:tab w:val="left" w:pos="5960"/>
              </w:tabs>
              <w:snapToGrid w:val="0"/>
              <w:cnfStyle w:val="000000100000" w:firstRow="0" w:lastRow="0" w:firstColumn="0" w:lastColumn="0" w:oddVBand="0" w:evenVBand="0" w:oddHBand="1" w:evenHBand="0" w:firstRowFirstColumn="0" w:firstRowLastColumn="0" w:lastRowFirstColumn="0" w:lastRowLastColumn="0"/>
            </w:pPr>
          </w:p>
        </w:tc>
      </w:tr>
      <w:tr w:rsidR="00355E5E" w:rsidRPr="00245D11" w:rsidTr="00355E5E">
        <w:trPr>
          <w:trHeight w:val="3596"/>
        </w:trPr>
        <w:tc>
          <w:tcPr>
            <w:cnfStyle w:val="000010000000" w:firstRow="0" w:lastRow="0" w:firstColumn="0" w:lastColumn="0" w:oddVBand="1" w:evenVBand="0" w:oddHBand="0" w:evenHBand="0" w:firstRowFirstColumn="0" w:firstRowLastColumn="0" w:lastRowFirstColumn="0" w:lastRowLastColumn="0"/>
            <w:tcW w:w="946" w:type="dxa"/>
            <w:tcBorders>
              <w:top w:val="single" w:sz="8" w:space="0" w:color="4BACC6"/>
              <w:left w:val="single" w:sz="8" w:space="0" w:color="4BACC6"/>
              <w:bottom w:val="single" w:sz="8" w:space="0" w:color="4BACC6"/>
              <w:right w:val="single" w:sz="8" w:space="0" w:color="4BACC6"/>
            </w:tcBorders>
            <w:shd w:val="clear" w:color="auto" w:fill="D2EAF1"/>
          </w:tcPr>
          <w:p w:rsidR="00355E5E" w:rsidRPr="00245D11" w:rsidRDefault="00355E5E" w:rsidP="00355E5E">
            <w:pPr>
              <w:tabs>
                <w:tab w:val="left" w:pos="5960"/>
              </w:tabs>
              <w:snapToGrid w:val="0"/>
            </w:pPr>
          </w:p>
          <w:p w:rsidR="00355E5E" w:rsidRPr="00245D11" w:rsidRDefault="00355E5E" w:rsidP="00355E5E">
            <w:pPr>
              <w:tabs>
                <w:tab w:val="left" w:pos="5960"/>
              </w:tabs>
            </w:pPr>
            <w:r w:rsidRPr="00245D11">
              <w:t xml:space="preserve">   I</w:t>
            </w:r>
          </w:p>
          <w:p w:rsidR="00355E5E" w:rsidRPr="00245D11" w:rsidRDefault="00355E5E" w:rsidP="00355E5E">
            <w:pPr>
              <w:tabs>
                <w:tab w:val="left" w:pos="5960"/>
              </w:tabs>
            </w:pPr>
            <w:r w:rsidRPr="00245D11">
              <w:rPr>
                <w:lang w:val="sr-Cyrl-CS"/>
              </w:rPr>
              <w:t xml:space="preserve">   1.</w:t>
            </w:r>
          </w:p>
          <w:p w:rsidR="00355E5E" w:rsidRPr="00245D11" w:rsidRDefault="00355E5E" w:rsidP="00355E5E">
            <w:pPr>
              <w:tabs>
                <w:tab w:val="left" w:pos="5960"/>
              </w:tabs>
            </w:pPr>
            <w:r w:rsidRPr="00245D11">
              <w:rPr>
                <w:lang w:val="sr-Cyrl-CS"/>
              </w:rPr>
              <w:t xml:space="preserve">   2.</w:t>
            </w:r>
          </w:p>
          <w:p w:rsidR="00355E5E" w:rsidRPr="00245D11" w:rsidRDefault="00355E5E" w:rsidP="00355E5E">
            <w:pPr>
              <w:tabs>
                <w:tab w:val="left" w:pos="5960"/>
              </w:tabs>
              <w:rPr>
                <w:lang w:val="sr-Cyrl-CS"/>
              </w:rPr>
            </w:pPr>
          </w:p>
          <w:p w:rsidR="00355E5E" w:rsidRPr="00245D11" w:rsidRDefault="00355E5E" w:rsidP="00355E5E">
            <w:pPr>
              <w:tabs>
                <w:tab w:val="left" w:pos="5960"/>
              </w:tabs>
            </w:pPr>
            <w:r w:rsidRPr="00245D11">
              <w:t>II</w:t>
            </w:r>
          </w:p>
          <w:p w:rsidR="00355E5E" w:rsidRPr="00245D11" w:rsidRDefault="00355E5E" w:rsidP="00355E5E">
            <w:pPr>
              <w:tabs>
                <w:tab w:val="left" w:pos="5960"/>
              </w:tabs>
            </w:pPr>
            <w:r w:rsidRPr="00245D11">
              <w:rPr>
                <w:lang w:val="sr-Cyrl-CS"/>
              </w:rPr>
              <w:t xml:space="preserve">   1.</w:t>
            </w:r>
          </w:p>
          <w:p w:rsidR="00355E5E" w:rsidRPr="00245D11" w:rsidRDefault="00355E5E" w:rsidP="00355E5E">
            <w:pPr>
              <w:tabs>
                <w:tab w:val="left" w:pos="5960"/>
              </w:tabs>
            </w:pPr>
            <w:r w:rsidRPr="00245D11">
              <w:rPr>
                <w:lang w:val="sr-Cyrl-CS"/>
              </w:rPr>
              <w:t xml:space="preserve">   2.</w:t>
            </w:r>
          </w:p>
          <w:p w:rsidR="00355E5E" w:rsidRPr="00245D11" w:rsidRDefault="00355E5E" w:rsidP="00355E5E">
            <w:pPr>
              <w:rPr>
                <w:lang w:val="sr-Cyrl-CS"/>
              </w:rPr>
            </w:pPr>
          </w:p>
          <w:p w:rsidR="00355E5E" w:rsidRPr="00245D11" w:rsidRDefault="00355E5E" w:rsidP="00355E5E">
            <w:r w:rsidRPr="00245D11">
              <w:t>III</w:t>
            </w:r>
          </w:p>
          <w:p w:rsidR="00355E5E" w:rsidRPr="00245D11" w:rsidRDefault="00355E5E" w:rsidP="00355E5E">
            <w:r w:rsidRPr="00245D11">
              <w:rPr>
                <w:lang w:val="sr-Cyrl-CS"/>
              </w:rPr>
              <w:t xml:space="preserve">   1.</w:t>
            </w:r>
          </w:p>
          <w:p w:rsidR="00355E5E" w:rsidRPr="00245D11" w:rsidRDefault="00355E5E" w:rsidP="00355E5E">
            <w:r w:rsidRPr="00245D11">
              <w:rPr>
                <w:lang w:val="sr-Cyrl-CS"/>
              </w:rPr>
              <w:t xml:space="preserve">   2.</w:t>
            </w:r>
          </w:p>
        </w:tc>
        <w:tc>
          <w:tcPr>
            <w:tcW w:w="2643" w:type="dxa"/>
            <w:tcBorders>
              <w:top w:val="single" w:sz="8" w:space="0" w:color="4BACC6"/>
              <w:left w:val="single" w:sz="8" w:space="0" w:color="4BACC6"/>
              <w:bottom w:val="single" w:sz="8" w:space="0" w:color="4BACC6"/>
              <w:right w:val="single" w:sz="8" w:space="0" w:color="4BACC6"/>
            </w:tcBorders>
          </w:tcPr>
          <w:p w:rsidR="00355E5E" w:rsidRPr="00245D11" w:rsidRDefault="00355E5E" w:rsidP="00355E5E">
            <w:pPr>
              <w:tabs>
                <w:tab w:val="left" w:pos="5960"/>
              </w:tabs>
              <w:snapToGrid w:val="0"/>
              <w:cnfStyle w:val="000000000000" w:firstRow="0" w:lastRow="0" w:firstColumn="0" w:lastColumn="0" w:oddVBand="0" w:evenVBand="0" w:oddHBand="0" w:evenHBand="0" w:firstRowFirstColumn="0" w:firstRowLastColumn="0" w:lastRowFirstColumn="0" w:lastRowLastColumn="0"/>
              <w:rPr>
                <w:lang w:val="ru-RU"/>
              </w:rPr>
            </w:pPr>
          </w:p>
          <w:p w:rsidR="00355E5E" w:rsidRPr="00245D11" w:rsidRDefault="00355E5E" w:rsidP="00355E5E">
            <w:pPr>
              <w:tabs>
                <w:tab w:val="left" w:pos="5960"/>
              </w:tabs>
              <w:cnfStyle w:val="000000000000" w:firstRow="0" w:lastRow="0" w:firstColumn="0" w:lastColumn="0" w:oddVBand="0" w:evenVBand="0" w:oddHBand="0" w:evenHBand="0" w:firstRowFirstColumn="0" w:firstRowLastColumn="0" w:lastRowFirstColumn="0" w:lastRowLastColumn="0"/>
            </w:pPr>
            <w:r w:rsidRPr="00245D11">
              <w:rPr>
                <w:b/>
                <w:lang w:val="sr-Cyrl-CS"/>
              </w:rPr>
              <w:t>ВОДА</w:t>
            </w:r>
          </w:p>
          <w:p w:rsidR="00355E5E" w:rsidRPr="00245D11" w:rsidRDefault="00355E5E" w:rsidP="00355E5E">
            <w:pPr>
              <w:tabs>
                <w:tab w:val="left" w:pos="5960"/>
              </w:tabs>
              <w:cnfStyle w:val="000000000000" w:firstRow="0" w:lastRow="0" w:firstColumn="0" w:lastColumn="0" w:oddVBand="0" w:evenVBand="0" w:oddHBand="0" w:evenHBand="0" w:firstRowFirstColumn="0" w:firstRowLastColumn="0" w:lastRowFirstColumn="0" w:lastRowLastColumn="0"/>
            </w:pPr>
            <w:r w:rsidRPr="00245D11">
              <w:rPr>
                <w:lang w:val="sr-Cyrl-CS"/>
              </w:rPr>
              <w:t xml:space="preserve"> Грађани по м</w:t>
            </w:r>
            <w:r w:rsidRPr="00245D11">
              <w:rPr>
                <w:vertAlign w:val="superscript"/>
                <w:lang w:val="sr-Cyrl-CS"/>
              </w:rPr>
              <w:t>3</w:t>
            </w:r>
          </w:p>
          <w:p w:rsidR="00355E5E" w:rsidRPr="00245D11" w:rsidRDefault="00355E5E" w:rsidP="00355E5E">
            <w:pPr>
              <w:tabs>
                <w:tab w:val="left" w:pos="5960"/>
              </w:tabs>
              <w:cnfStyle w:val="000000000000" w:firstRow="0" w:lastRow="0" w:firstColumn="0" w:lastColumn="0" w:oddVBand="0" w:evenVBand="0" w:oddHBand="0" w:evenHBand="0" w:firstRowFirstColumn="0" w:firstRowLastColumn="0" w:lastRowFirstColumn="0" w:lastRowLastColumn="0"/>
            </w:pPr>
            <w:r w:rsidRPr="00245D11">
              <w:rPr>
                <w:lang w:val="sr-Cyrl-CS"/>
              </w:rPr>
              <w:t>Правна лица по м</w:t>
            </w:r>
            <w:r w:rsidRPr="00245D11">
              <w:rPr>
                <w:vertAlign w:val="superscript"/>
                <w:lang w:val="sr-Cyrl-CS"/>
              </w:rPr>
              <w:t>3</w:t>
            </w:r>
          </w:p>
          <w:p w:rsidR="00355E5E" w:rsidRPr="00245D11" w:rsidRDefault="00355E5E" w:rsidP="00355E5E">
            <w:pPr>
              <w:tabs>
                <w:tab w:val="left" w:pos="5960"/>
              </w:tabs>
              <w:cnfStyle w:val="000000000000" w:firstRow="0" w:lastRow="0" w:firstColumn="0" w:lastColumn="0" w:oddVBand="0" w:evenVBand="0" w:oddHBand="0" w:evenHBand="0" w:firstRowFirstColumn="0" w:firstRowLastColumn="0" w:lastRowFirstColumn="0" w:lastRowLastColumn="0"/>
              <w:rPr>
                <w:vertAlign w:val="superscript"/>
                <w:lang w:val="ru-RU"/>
              </w:rPr>
            </w:pPr>
          </w:p>
          <w:p w:rsidR="00355E5E" w:rsidRPr="00245D11" w:rsidRDefault="00355E5E" w:rsidP="00355E5E">
            <w:pPr>
              <w:tabs>
                <w:tab w:val="left" w:pos="5960"/>
              </w:tabs>
              <w:cnfStyle w:val="000000000000" w:firstRow="0" w:lastRow="0" w:firstColumn="0" w:lastColumn="0" w:oddVBand="0" w:evenVBand="0" w:oddHBand="0" w:evenHBand="0" w:firstRowFirstColumn="0" w:firstRowLastColumn="0" w:lastRowFirstColumn="0" w:lastRowLastColumn="0"/>
            </w:pPr>
            <w:r w:rsidRPr="00245D11">
              <w:rPr>
                <w:b/>
              </w:rPr>
              <w:t>KA</w:t>
            </w:r>
            <w:r w:rsidRPr="00245D11">
              <w:rPr>
                <w:b/>
                <w:lang w:val="sr-Cyrl-CS"/>
              </w:rPr>
              <w:t>НАЛИЗАЦИЈА</w:t>
            </w:r>
          </w:p>
          <w:p w:rsidR="00355E5E" w:rsidRPr="00245D11" w:rsidRDefault="00355E5E" w:rsidP="00355E5E">
            <w:pPr>
              <w:tabs>
                <w:tab w:val="left" w:pos="5960"/>
              </w:tabs>
              <w:cnfStyle w:val="000000000000" w:firstRow="0" w:lastRow="0" w:firstColumn="0" w:lastColumn="0" w:oddVBand="0" w:evenVBand="0" w:oddHBand="0" w:evenHBand="0" w:firstRowFirstColumn="0" w:firstRowLastColumn="0" w:lastRowFirstColumn="0" w:lastRowLastColumn="0"/>
            </w:pPr>
            <w:r w:rsidRPr="00245D11">
              <w:rPr>
                <w:lang w:val="sr-Cyrl-CS"/>
              </w:rPr>
              <w:t>Грађани по м</w:t>
            </w:r>
            <w:r w:rsidRPr="00245D11">
              <w:rPr>
                <w:vertAlign w:val="superscript"/>
                <w:lang w:val="sr-Cyrl-CS"/>
              </w:rPr>
              <w:t>3</w:t>
            </w:r>
          </w:p>
          <w:p w:rsidR="00355E5E" w:rsidRPr="00245D11" w:rsidRDefault="00355E5E" w:rsidP="00355E5E">
            <w:pPr>
              <w:tabs>
                <w:tab w:val="left" w:pos="5960"/>
              </w:tabs>
              <w:cnfStyle w:val="000000000000" w:firstRow="0" w:lastRow="0" w:firstColumn="0" w:lastColumn="0" w:oddVBand="0" w:evenVBand="0" w:oddHBand="0" w:evenHBand="0" w:firstRowFirstColumn="0" w:firstRowLastColumn="0" w:lastRowFirstColumn="0" w:lastRowLastColumn="0"/>
            </w:pPr>
            <w:r w:rsidRPr="00245D11">
              <w:rPr>
                <w:lang w:val="sr-Cyrl-CS"/>
              </w:rPr>
              <w:t>Правна лица по м</w:t>
            </w:r>
            <w:r w:rsidRPr="00245D11">
              <w:rPr>
                <w:vertAlign w:val="superscript"/>
                <w:lang w:val="sr-Cyrl-CS"/>
              </w:rPr>
              <w:t>3</w:t>
            </w:r>
          </w:p>
          <w:p w:rsidR="00355E5E" w:rsidRPr="00245D11" w:rsidRDefault="00355E5E" w:rsidP="00355E5E">
            <w:pPr>
              <w:tabs>
                <w:tab w:val="left" w:pos="5960"/>
              </w:tabs>
              <w:cnfStyle w:val="000000000000" w:firstRow="0" w:lastRow="0" w:firstColumn="0" w:lastColumn="0" w:oddVBand="0" w:evenVBand="0" w:oddHBand="0" w:evenHBand="0" w:firstRowFirstColumn="0" w:firstRowLastColumn="0" w:lastRowFirstColumn="0" w:lastRowLastColumn="0"/>
              <w:rPr>
                <w:vertAlign w:val="superscript"/>
                <w:lang w:val="ru-RU"/>
              </w:rPr>
            </w:pPr>
          </w:p>
          <w:p w:rsidR="00355E5E" w:rsidRPr="00245D11" w:rsidRDefault="00355E5E" w:rsidP="00355E5E">
            <w:pPr>
              <w:tabs>
                <w:tab w:val="left" w:pos="5960"/>
              </w:tabs>
              <w:cnfStyle w:val="000000000000" w:firstRow="0" w:lastRow="0" w:firstColumn="0" w:lastColumn="0" w:oddVBand="0" w:evenVBand="0" w:oddHBand="0" w:evenHBand="0" w:firstRowFirstColumn="0" w:firstRowLastColumn="0" w:lastRowFirstColumn="0" w:lastRowLastColumn="0"/>
            </w:pPr>
            <w:r w:rsidRPr="00245D11">
              <w:rPr>
                <w:b/>
                <w:lang w:val="sr-Cyrl-CS"/>
              </w:rPr>
              <w:t>ПРЕЧИШЋАВАЊЕ</w:t>
            </w:r>
          </w:p>
          <w:p w:rsidR="00355E5E" w:rsidRPr="00245D11" w:rsidRDefault="00355E5E" w:rsidP="00355E5E">
            <w:pPr>
              <w:tabs>
                <w:tab w:val="left" w:pos="5960"/>
              </w:tabs>
              <w:cnfStyle w:val="000000000000" w:firstRow="0" w:lastRow="0" w:firstColumn="0" w:lastColumn="0" w:oddVBand="0" w:evenVBand="0" w:oddHBand="0" w:evenHBand="0" w:firstRowFirstColumn="0" w:firstRowLastColumn="0" w:lastRowFirstColumn="0" w:lastRowLastColumn="0"/>
            </w:pPr>
            <w:r w:rsidRPr="00245D11">
              <w:rPr>
                <w:lang w:val="sr-Cyrl-CS"/>
              </w:rPr>
              <w:t>Грађани по м</w:t>
            </w:r>
            <w:r w:rsidRPr="00245D11">
              <w:rPr>
                <w:vertAlign w:val="superscript"/>
                <w:lang w:val="sr-Cyrl-CS"/>
              </w:rPr>
              <w:t>3</w:t>
            </w:r>
          </w:p>
          <w:p w:rsidR="00355E5E" w:rsidRPr="00245D11" w:rsidRDefault="00355E5E" w:rsidP="00355E5E">
            <w:pPr>
              <w:tabs>
                <w:tab w:val="left" w:pos="5960"/>
              </w:tabs>
              <w:cnfStyle w:val="000000000000" w:firstRow="0" w:lastRow="0" w:firstColumn="0" w:lastColumn="0" w:oddVBand="0" w:evenVBand="0" w:oddHBand="0" w:evenHBand="0" w:firstRowFirstColumn="0" w:firstRowLastColumn="0" w:lastRowFirstColumn="0" w:lastRowLastColumn="0"/>
            </w:pPr>
            <w:r w:rsidRPr="00245D11">
              <w:rPr>
                <w:lang w:val="sr-Cyrl-CS"/>
              </w:rPr>
              <w:t>Правна лица по м</w:t>
            </w:r>
            <w:r w:rsidRPr="00245D11">
              <w:rPr>
                <w:vertAlign w:val="superscript"/>
                <w:lang w:val="sr-Cyrl-CS"/>
              </w:rPr>
              <w:t>3</w:t>
            </w:r>
          </w:p>
          <w:p w:rsidR="00355E5E" w:rsidRPr="00245D11" w:rsidRDefault="00355E5E" w:rsidP="00355E5E">
            <w:pPr>
              <w:tabs>
                <w:tab w:val="left" w:pos="5960"/>
              </w:tabs>
              <w:cnfStyle w:val="000000000000" w:firstRow="0" w:lastRow="0" w:firstColumn="0" w:lastColumn="0" w:oddVBand="0" w:evenVBand="0" w:oddHBand="0" w:evenHBand="0" w:firstRowFirstColumn="0" w:firstRowLastColumn="0" w:lastRowFirstColumn="0" w:lastRowLastColumn="0"/>
              <w:rPr>
                <w:vertAlign w:val="superscript"/>
                <w:lang w:val="sr-Cyrl-CS"/>
              </w:rPr>
            </w:pPr>
          </w:p>
        </w:tc>
        <w:tc>
          <w:tcPr>
            <w:cnfStyle w:val="000010000000" w:firstRow="0" w:lastRow="0" w:firstColumn="0" w:lastColumn="0" w:oddVBand="1" w:evenVBand="0" w:oddHBand="0" w:evenHBand="0" w:firstRowFirstColumn="0" w:firstRowLastColumn="0" w:lastRowFirstColumn="0" w:lastRowLastColumn="0"/>
            <w:tcW w:w="1607" w:type="dxa"/>
            <w:tcBorders>
              <w:top w:val="single" w:sz="8" w:space="0" w:color="4BACC6"/>
              <w:left w:val="single" w:sz="8" w:space="0" w:color="4BACC6"/>
              <w:bottom w:val="single" w:sz="8" w:space="0" w:color="4BACC6"/>
              <w:right w:val="single" w:sz="8" w:space="0" w:color="4BACC6"/>
            </w:tcBorders>
            <w:shd w:val="clear" w:color="auto" w:fill="D2EAF1"/>
          </w:tcPr>
          <w:p w:rsidR="00355E5E" w:rsidRPr="00245D11" w:rsidRDefault="00355E5E" w:rsidP="00355E5E">
            <w:pPr>
              <w:tabs>
                <w:tab w:val="left" w:pos="5960"/>
              </w:tabs>
              <w:snapToGrid w:val="0"/>
              <w:rPr>
                <w:vertAlign w:val="superscript"/>
                <w:lang w:val="sr-Cyrl-CS"/>
              </w:rPr>
            </w:pPr>
          </w:p>
          <w:p w:rsidR="00355E5E" w:rsidRPr="00245D11" w:rsidRDefault="00355E5E" w:rsidP="00355E5E">
            <w:pPr>
              <w:tabs>
                <w:tab w:val="left" w:pos="5960"/>
              </w:tabs>
            </w:pPr>
          </w:p>
          <w:p w:rsidR="00355E5E" w:rsidRPr="00245D11" w:rsidRDefault="00355E5E" w:rsidP="00355E5E">
            <w:pPr>
              <w:tabs>
                <w:tab w:val="left" w:pos="5960"/>
              </w:tabs>
              <w:jc w:val="center"/>
            </w:pPr>
            <w:r>
              <w:t>53,02</w:t>
            </w:r>
          </w:p>
          <w:p w:rsidR="00355E5E" w:rsidRPr="00245D11" w:rsidRDefault="00355E5E" w:rsidP="00355E5E">
            <w:pPr>
              <w:rPr>
                <w:lang w:val="sr-Cyrl-CS"/>
              </w:rPr>
            </w:pPr>
            <w:r>
              <w:rPr>
                <w:lang w:val="sr-Cyrl-CS"/>
              </w:rPr>
              <w:t xml:space="preserve">      1</w:t>
            </w:r>
            <w:r>
              <w:rPr>
                <w:lang w:val="sr-Latn-RS"/>
              </w:rPr>
              <w:t>36,57</w:t>
            </w:r>
          </w:p>
          <w:p w:rsidR="00355E5E" w:rsidRPr="00245D11" w:rsidRDefault="00355E5E" w:rsidP="00355E5E">
            <w:pPr>
              <w:jc w:val="center"/>
              <w:rPr>
                <w:lang w:val="sr-Cyrl-CS"/>
              </w:rPr>
            </w:pPr>
          </w:p>
          <w:p w:rsidR="00355E5E" w:rsidRPr="00245D11" w:rsidRDefault="00355E5E" w:rsidP="00355E5E">
            <w:pPr>
              <w:jc w:val="center"/>
              <w:rPr>
                <w:lang w:val="sr-Cyrl-CS"/>
              </w:rPr>
            </w:pPr>
          </w:p>
          <w:p w:rsidR="00355E5E" w:rsidRPr="00E97589" w:rsidRDefault="00355E5E" w:rsidP="00355E5E">
            <w:pPr>
              <w:jc w:val="center"/>
              <w:rPr>
                <w:lang w:val="sr-Latn-RS"/>
              </w:rPr>
            </w:pPr>
            <w:r>
              <w:rPr>
                <w:lang w:val="sr-Latn-RS"/>
              </w:rPr>
              <w:t>18</w:t>
            </w:r>
            <w:r>
              <w:rPr>
                <w:lang w:val="sr-Cyrl-CS"/>
              </w:rPr>
              <w:t>,2</w:t>
            </w:r>
            <w:r>
              <w:rPr>
                <w:lang w:val="sr-Latn-RS"/>
              </w:rPr>
              <w:t>6</w:t>
            </w:r>
          </w:p>
          <w:p w:rsidR="00355E5E" w:rsidRDefault="00355E5E" w:rsidP="00355E5E">
            <w:pPr>
              <w:jc w:val="center"/>
            </w:pPr>
            <w:r>
              <w:t>51,43</w:t>
            </w:r>
          </w:p>
          <w:p w:rsidR="00355E5E" w:rsidRPr="00E13F98" w:rsidRDefault="00355E5E" w:rsidP="00355E5E"/>
          <w:p w:rsidR="00355E5E" w:rsidRDefault="00355E5E" w:rsidP="00355E5E"/>
          <w:p w:rsidR="00355E5E" w:rsidRDefault="00355E5E" w:rsidP="00355E5E">
            <w:pPr>
              <w:jc w:val="center"/>
            </w:pPr>
            <w:r>
              <w:t>36,09</w:t>
            </w:r>
          </w:p>
          <w:p w:rsidR="00355E5E" w:rsidRPr="00E13F98" w:rsidRDefault="00355E5E" w:rsidP="00355E5E">
            <w:pPr>
              <w:jc w:val="center"/>
            </w:pPr>
            <w:r>
              <w:t>77,33</w:t>
            </w:r>
          </w:p>
        </w:tc>
        <w:tc>
          <w:tcPr>
            <w:tcW w:w="1701" w:type="dxa"/>
            <w:tcBorders>
              <w:top w:val="single" w:sz="8" w:space="0" w:color="4BACC6"/>
              <w:left w:val="single" w:sz="8" w:space="0" w:color="4BACC6"/>
              <w:bottom w:val="single" w:sz="8" w:space="0" w:color="4BACC6"/>
              <w:right w:val="single" w:sz="8" w:space="0" w:color="4BACC6"/>
            </w:tcBorders>
          </w:tcPr>
          <w:p w:rsidR="00355E5E" w:rsidRPr="00245D11" w:rsidRDefault="00355E5E" w:rsidP="00355E5E">
            <w:pPr>
              <w:jc w:val="center"/>
              <w:cnfStyle w:val="000000000000" w:firstRow="0" w:lastRow="0" w:firstColumn="0" w:lastColumn="0" w:oddVBand="0" w:evenVBand="0" w:oddHBand="0" w:evenHBand="0" w:firstRowFirstColumn="0" w:firstRowLastColumn="0" w:lastRowFirstColumn="0" w:lastRowLastColumn="0"/>
            </w:pPr>
          </w:p>
          <w:p w:rsidR="00355E5E" w:rsidRPr="00245D11" w:rsidRDefault="00355E5E" w:rsidP="00355E5E">
            <w:pPr>
              <w:jc w:val="center"/>
              <w:cnfStyle w:val="000000000000" w:firstRow="0" w:lastRow="0" w:firstColumn="0" w:lastColumn="0" w:oddVBand="0" w:evenVBand="0" w:oddHBand="0" w:evenHBand="0" w:firstRowFirstColumn="0" w:firstRowLastColumn="0" w:lastRowFirstColumn="0" w:lastRowLastColumn="0"/>
            </w:pPr>
          </w:p>
          <w:p w:rsidR="00355E5E" w:rsidRDefault="00355E5E" w:rsidP="00355E5E">
            <w:pPr>
              <w:tabs>
                <w:tab w:val="left" w:pos="5960"/>
              </w:tabs>
              <w:jc w:val="center"/>
              <w:cnfStyle w:val="000000000000" w:firstRow="0" w:lastRow="0" w:firstColumn="0" w:lastColumn="0" w:oddVBand="0" w:evenVBand="0" w:oddHBand="0" w:evenHBand="0" w:firstRowFirstColumn="0" w:firstRowLastColumn="0" w:lastRowFirstColumn="0" w:lastRowLastColumn="0"/>
            </w:pPr>
            <w:r>
              <w:t>63,62</w:t>
            </w:r>
          </w:p>
          <w:p w:rsidR="00355E5E" w:rsidRDefault="00355E5E" w:rsidP="00355E5E">
            <w:pPr>
              <w:tabs>
                <w:tab w:val="left" w:pos="5960"/>
              </w:tabs>
              <w:jc w:val="center"/>
              <w:cnfStyle w:val="000000000000" w:firstRow="0" w:lastRow="0" w:firstColumn="0" w:lastColumn="0" w:oddVBand="0" w:evenVBand="0" w:oddHBand="0" w:evenHBand="0" w:firstRowFirstColumn="0" w:firstRowLastColumn="0" w:lastRowFirstColumn="0" w:lastRowLastColumn="0"/>
            </w:pPr>
            <w:r>
              <w:t>150,22</w:t>
            </w:r>
          </w:p>
          <w:p w:rsidR="00355E5E" w:rsidRDefault="00355E5E" w:rsidP="00355E5E">
            <w:pPr>
              <w:tabs>
                <w:tab w:val="left" w:pos="5960"/>
              </w:tabs>
              <w:jc w:val="center"/>
              <w:cnfStyle w:val="000000000000" w:firstRow="0" w:lastRow="0" w:firstColumn="0" w:lastColumn="0" w:oddVBand="0" w:evenVBand="0" w:oddHBand="0" w:evenHBand="0" w:firstRowFirstColumn="0" w:firstRowLastColumn="0" w:lastRowFirstColumn="0" w:lastRowLastColumn="0"/>
            </w:pPr>
          </w:p>
          <w:p w:rsidR="00355E5E" w:rsidRDefault="00355E5E" w:rsidP="00355E5E">
            <w:pPr>
              <w:tabs>
                <w:tab w:val="left" w:pos="5960"/>
              </w:tabs>
              <w:jc w:val="center"/>
              <w:cnfStyle w:val="000000000000" w:firstRow="0" w:lastRow="0" w:firstColumn="0" w:lastColumn="0" w:oddVBand="0" w:evenVBand="0" w:oddHBand="0" w:evenHBand="0" w:firstRowFirstColumn="0" w:firstRowLastColumn="0" w:lastRowFirstColumn="0" w:lastRowLastColumn="0"/>
            </w:pPr>
          </w:p>
          <w:p w:rsidR="00355E5E" w:rsidRDefault="00355E5E" w:rsidP="00355E5E">
            <w:pPr>
              <w:tabs>
                <w:tab w:val="left" w:pos="5960"/>
              </w:tabs>
              <w:jc w:val="center"/>
              <w:cnfStyle w:val="000000000000" w:firstRow="0" w:lastRow="0" w:firstColumn="0" w:lastColumn="0" w:oddVBand="0" w:evenVBand="0" w:oddHBand="0" w:evenHBand="0" w:firstRowFirstColumn="0" w:firstRowLastColumn="0" w:lastRowFirstColumn="0" w:lastRowLastColumn="0"/>
            </w:pPr>
            <w:r>
              <w:t>21,91</w:t>
            </w:r>
          </w:p>
          <w:p w:rsidR="00355E5E" w:rsidRDefault="00355E5E" w:rsidP="00355E5E">
            <w:pPr>
              <w:tabs>
                <w:tab w:val="left" w:pos="5960"/>
              </w:tabs>
              <w:jc w:val="center"/>
              <w:cnfStyle w:val="000000000000" w:firstRow="0" w:lastRow="0" w:firstColumn="0" w:lastColumn="0" w:oddVBand="0" w:evenVBand="0" w:oddHBand="0" w:evenHBand="0" w:firstRowFirstColumn="0" w:firstRowLastColumn="0" w:lastRowFirstColumn="0" w:lastRowLastColumn="0"/>
            </w:pPr>
            <w:r>
              <w:t>56,57</w:t>
            </w:r>
          </w:p>
          <w:p w:rsidR="00355E5E" w:rsidRDefault="00355E5E" w:rsidP="00355E5E">
            <w:pPr>
              <w:tabs>
                <w:tab w:val="left" w:pos="5960"/>
              </w:tabs>
              <w:jc w:val="center"/>
              <w:cnfStyle w:val="000000000000" w:firstRow="0" w:lastRow="0" w:firstColumn="0" w:lastColumn="0" w:oddVBand="0" w:evenVBand="0" w:oddHBand="0" w:evenHBand="0" w:firstRowFirstColumn="0" w:firstRowLastColumn="0" w:lastRowFirstColumn="0" w:lastRowLastColumn="0"/>
            </w:pPr>
          </w:p>
          <w:p w:rsidR="00355E5E" w:rsidRDefault="00355E5E" w:rsidP="00355E5E">
            <w:pPr>
              <w:tabs>
                <w:tab w:val="left" w:pos="5960"/>
              </w:tabs>
              <w:jc w:val="center"/>
              <w:cnfStyle w:val="000000000000" w:firstRow="0" w:lastRow="0" w:firstColumn="0" w:lastColumn="0" w:oddVBand="0" w:evenVBand="0" w:oddHBand="0" w:evenHBand="0" w:firstRowFirstColumn="0" w:firstRowLastColumn="0" w:lastRowFirstColumn="0" w:lastRowLastColumn="0"/>
            </w:pPr>
          </w:p>
          <w:p w:rsidR="00355E5E" w:rsidRDefault="00355E5E" w:rsidP="00355E5E">
            <w:pPr>
              <w:tabs>
                <w:tab w:val="left" w:pos="5960"/>
              </w:tabs>
              <w:jc w:val="center"/>
              <w:cnfStyle w:val="000000000000" w:firstRow="0" w:lastRow="0" w:firstColumn="0" w:lastColumn="0" w:oddVBand="0" w:evenVBand="0" w:oddHBand="0" w:evenHBand="0" w:firstRowFirstColumn="0" w:firstRowLastColumn="0" w:lastRowFirstColumn="0" w:lastRowLastColumn="0"/>
            </w:pPr>
            <w:r>
              <w:t>43,31</w:t>
            </w:r>
          </w:p>
          <w:p w:rsidR="00355E5E" w:rsidRPr="00E13F98" w:rsidRDefault="00355E5E" w:rsidP="00355E5E">
            <w:pPr>
              <w:jc w:val="center"/>
              <w:cnfStyle w:val="000000000000" w:firstRow="0" w:lastRow="0" w:firstColumn="0" w:lastColumn="0" w:oddVBand="0" w:evenVBand="0" w:oddHBand="0" w:evenHBand="0" w:firstRowFirstColumn="0" w:firstRowLastColumn="0" w:lastRowFirstColumn="0" w:lastRowLastColumn="0"/>
            </w:pPr>
            <w:r>
              <w:t>85,06</w:t>
            </w:r>
          </w:p>
        </w:tc>
        <w:tc>
          <w:tcPr>
            <w:cnfStyle w:val="000010000000" w:firstRow="0" w:lastRow="0" w:firstColumn="0" w:lastColumn="0" w:oddVBand="1" w:evenVBand="0" w:oddHBand="0" w:evenHBand="0" w:firstRowFirstColumn="0" w:firstRowLastColumn="0" w:lastRowFirstColumn="0" w:lastRowLastColumn="0"/>
            <w:tcW w:w="1701" w:type="dxa"/>
            <w:tcBorders>
              <w:top w:val="single" w:sz="8" w:space="0" w:color="4BACC6"/>
              <w:left w:val="single" w:sz="8" w:space="0" w:color="4BACC6"/>
              <w:bottom w:val="single" w:sz="8" w:space="0" w:color="4BACC6"/>
              <w:right w:val="single" w:sz="8" w:space="0" w:color="4BACC6"/>
            </w:tcBorders>
            <w:shd w:val="clear" w:color="auto" w:fill="D2EAF1"/>
          </w:tcPr>
          <w:p w:rsidR="00355E5E" w:rsidRPr="00245D11" w:rsidRDefault="00355E5E" w:rsidP="00355E5E">
            <w:pPr>
              <w:snapToGrid w:val="0"/>
              <w:jc w:val="center"/>
            </w:pPr>
          </w:p>
        </w:tc>
        <w:tc>
          <w:tcPr>
            <w:tcW w:w="1711" w:type="dxa"/>
            <w:tcBorders>
              <w:top w:val="single" w:sz="8" w:space="0" w:color="4BACC6"/>
              <w:left w:val="single" w:sz="8" w:space="0" w:color="4BACC6"/>
              <w:bottom w:val="single" w:sz="8" w:space="0" w:color="4BACC6"/>
              <w:right w:val="single" w:sz="8" w:space="0" w:color="4BACC6"/>
            </w:tcBorders>
          </w:tcPr>
          <w:p w:rsidR="00355E5E" w:rsidRPr="00245D11" w:rsidRDefault="00355E5E" w:rsidP="00355E5E">
            <w:pPr>
              <w:snapToGrid w:val="0"/>
              <w:jc w:val="center"/>
              <w:cnfStyle w:val="000000000000" w:firstRow="0" w:lastRow="0" w:firstColumn="0" w:lastColumn="0" w:oddVBand="0" w:evenVBand="0" w:oddHBand="0" w:evenHBand="0" w:firstRowFirstColumn="0" w:firstRowLastColumn="0" w:lastRowFirstColumn="0" w:lastRowLastColumn="0"/>
            </w:pPr>
          </w:p>
        </w:tc>
      </w:tr>
    </w:tbl>
    <w:p w:rsidR="00DA2E62" w:rsidRPr="00245D11" w:rsidRDefault="00DA2E62" w:rsidP="00DA2E62">
      <w:pPr>
        <w:tabs>
          <w:tab w:val="left" w:pos="5960"/>
        </w:tabs>
        <w:spacing w:before="100" w:beforeAutospacing="1"/>
        <w:jc w:val="both"/>
        <w:rPr>
          <w:sz w:val="22"/>
        </w:rPr>
      </w:pPr>
    </w:p>
    <w:p w:rsidR="00DA2E62" w:rsidRPr="00245D11" w:rsidRDefault="00DA2E62" w:rsidP="00DA2E62">
      <w:pPr>
        <w:pStyle w:val="Heading2"/>
        <w:rPr>
          <w:rFonts w:ascii="Times New Roman" w:hAnsi="Times New Roman" w:cs="Times New Roman"/>
        </w:rPr>
      </w:pPr>
      <w:bookmarkStart w:id="12" w:name="_Toc499116260"/>
      <w:r w:rsidRPr="00245D11">
        <w:rPr>
          <w:rFonts w:ascii="Times New Roman" w:hAnsi="Times New Roman" w:cs="Times New Roman"/>
        </w:rPr>
        <w:t>ПЛАН ПРОМОТИВНИХ АКТИВНОСТИ</w:t>
      </w:r>
      <w:bookmarkEnd w:id="12"/>
    </w:p>
    <w:p w:rsidR="00DA2E62" w:rsidRPr="00245D11" w:rsidRDefault="00DA2E62" w:rsidP="00DA2E62">
      <w:pPr>
        <w:spacing w:before="100" w:beforeAutospacing="1"/>
        <w:jc w:val="both"/>
        <w:rPr>
          <w:lang w:val="sr-Cyrl-CS"/>
        </w:rPr>
      </w:pPr>
      <w:r w:rsidRPr="00245D11">
        <w:rPr>
          <w:lang w:val="sr-Cyrl-CS"/>
        </w:rPr>
        <w:t>У нашем предузећу се повремено врши пропаганда наших услуга, тако да се велика средства не издвајају за овај вид активности. Повремено се преко локалних медија врши оглашавање, са позивом за уредно измиривање обавеза наших услуга.</w:t>
      </w:r>
    </w:p>
    <w:p w:rsidR="00DA2E62" w:rsidRPr="00245D11" w:rsidRDefault="00DA2E62" w:rsidP="00DA2E62">
      <w:pPr>
        <w:pStyle w:val="Heading2"/>
        <w:rPr>
          <w:rFonts w:ascii="Times New Roman" w:hAnsi="Times New Roman" w:cs="Times New Roman"/>
          <w:sz w:val="24"/>
          <w:szCs w:val="24"/>
        </w:rPr>
      </w:pPr>
      <w:bookmarkStart w:id="13" w:name="_Toc499116261"/>
      <w:r w:rsidRPr="00245D11">
        <w:rPr>
          <w:rFonts w:ascii="Times New Roman" w:hAnsi="Times New Roman" w:cs="Times New Roman"/>
          <w:sz w:val="24"/>
          <w:szCs w:val="24"/>
        </w:rPr>
        <w:t>КРИТЕРИЈУМИ ЗА КОРИШЋЕЊЕ СРЕДСТАВА</w:t>
      </w:r>
      <w:bookmarkEnd w:id="13"/>
    </w:p>
    <w:p w:rsidR="00DA2E62" w:rsidRPr="00245D11" w:rsidRDefault="00DA2E62" w:rsidP="00DA2E62">
      <w:pPr>
        <w:tabs>
          <w:tab w:val="left" w:pos="5960"/>
        </w:tabs>
        <w:spacing w:before="100" w:beforeAutospacing="1"/>
        <w:jc w:val="both"/>
      </w:pPr>
      <w:r w:rsidRPr="00245D11">
        <w:rPr>
          <w:lang w:val="sr-Cyrl-CS"/>
        </w:rPr>
        <w:t>Према члану 22. Закона о јавним предузећима и обављању делатности од општег интереса, Програм пословања Јавног предузећа ``Стандард`` за 20</w:t>
      </w:r>
      <w:r w:rsidR="00986A7B" w:rsidRPr="00245D11">
        <w:t>2</w:t>
      </w:r>
      <w:r w:rsidR="00355E5E">
        <w:rPr>
          <w:lang w:val="sr-Cyrl-RS"/>
        </w:rPr>
        <w:t>4</w:t>
      </w:r>
      <w:r w:rsidRPr="00245D11">
        <w:rPr>
          <w:lang w:val="sr-Cyrl-CS"/>
        </w:rPr>
        <w:t>. годину, садржи критеријуме за репрезентацију, рекламу и пропаганду, хуманитарну помоћ, донаторство, спонзорство и спортске активности.</w:t>
      </w:r>
    </w:p>
    <w:p w:rsidR="00DA2E62" w:rsidRPr="00245D11" w:rsidRDefault="00DA2E62" w:rsidP="00DA2E62">
      <w:pPr>
        <w:pStyle w:val="ListParagraph"/>
        <w:numPr>
          <w:ilvl w:val="0"/>
          <w:numId w:val="9"/>
        </w:numPr>
        <w:tabs>
          <w:tab w:val="left" w:pos="5960"/>
        </w:tabs>
        <w:spacing w:before="100" w:beforeAutospacing="1"/>
        <w:jc w:val="both"/>
      </w:pPr>
      <w:r w:rsidRPr="00245D11">
        <w:rPr>
          <w:lang w:val="sr-Cyrl-CS"/>
        </w:rPr>
        <w:t>Планирани трошкови репрезентације могу бити до 0,5 % укупног прихода предузећа,</w:t>
      </w:r>
    </w:p>
    <w:p w:rsidR="00DA2E62" w:rsidRPr="00245D11" w:rsidRDefault="00DA2E62" w:rsidP="00DA2E62">
      <w:pPr>
        <w:pStyle w:val="ListParagraph"/>
        <w:numPr>
          <w:ilvl w:val="0"/>
          <w:numId w:val="9"/>
        </w:numPr>
        <w:tabs>
          <w:tab w:val="left" w:pos="5960"/>
        </w:tabs>
        <w:spacing w:before="100" w:beforeAutospacing="1"/>
        <w:jc w:val="both"/>
      </w:pPr>
      <w:r w:rsidRPr="00245D11">
        <w:rPr>
          <w:lang w:val="sr-Cyrl-CS"/>
        </w:rPr>
        <w:t>Планирани трошкови рекламе и пропаганде могу бити до 1 % укупног прихода предузећа,</w:t>
      </w:r>
    </w:p>
    <w:p w:rsidR="00DA2E62" w:rsidRPr="00245D11" w:rsidRDefault="00DA2E62" w:rsidP="00DA2E62">
      <w:pPr>
        <w:pStyle w:val="ListParagraph"/>
        <w:numPr>
          <w:ilvl w:val="0"/>
          <w:numId w:val="9"/>
        </w:numPr>
        <w:tabs>
          <w:tab w:val="left" w:pos="5960"/>
        </w:tabs>
        <w:spacing w:before="100" w:beforeAutospacing="1"/>
        <w:jc w:val="both"/>
      </w:pPr>
      <w:r w:rsidRPr="00245D11">
        <w:rPr>
          <w:lang w:val="sr-Cyrl-CS"/>
        </w:rPr>
        <w:t>Планирани трошкови за посебне стимулације, новчану помоћ, стипендије и друго, могу бити до 0,5 % укупног прихода предузећа.</w:t>
      </w:r>
    </w:p>
    <w:p w:rsidR="001A3C23" w:rsidRPr="00245D11" w:rsidRDefault="001A3C23" w:rsidP="001A3C23">
      <w:pPr>
        <w:tabs>
          <w:tab w:val="left" w:pos="5960"/>
        </w:tabs>
        <w:spacing w:before="100" w:beforeAutospacing="1"/>
        <w:ind w:left="360"/>
        <w:jc w:val="both"/>
      </w:pPr>
    </w:p>
    <w:p w:rsidR="008C0D0D" w:rsidRPr="00245D11" w:rsidRDefault="008C0D0D" w:rsidP="008C0D0D">
      <w:pPr>
        <w:tabs>
          <w:tab w:val="left" w:pos="5960"/>
        </w:tabs>
        <w:spacing w:before="100" w:beforeAutospacing="1"/>
        <w:jc w:val="both"/>
      </w:pPr>
    </w:p>
    <w:p w:rsidR="008C0D0D" w:rsidRPr="00245D11" w:rsidRDefault="008C0D0D" w:rsidP="008C0D0D">
      <w:pPr>
        <w:tabs>
          <w:tab w:val="left" w:pos="5960"/>
        </w:tabs>
        <w:spacing w:before="100" w:beforeAutospacing="1"/>
        <w:jc w:val="both"/>
        <w:rPr>
          <w:sz w:val="22"/>
        </w:rPr>
      </w:pPr>
    </w:p>
    <w:p w:rsidR="008C0D0D" w:rsidRPr="00245D11" w:rsidRDefault="008C0D0D" w:rsidP="008C0D0D">
      <w:pPr>
        <w:tabs>
          <w:tab w:val="left" w:pos="5960"/>
        </w:tabs>
        <w:spacing w:before="100" w:beforeAutospacing="1"/>
        <w:jc w:val="both"/>
        <w:rPr>
          <w:sz w:val="22"/>
        </w:rPr>
      </w:pPr>
    </w:p>
    <w:p w:rsidR="008C0D0D" w:rsidRPr="00245D11" w:rsidRDefault="008C0D0D" w:rsidP="008C0D0D">
      <w:pPr>
        <w:tabs>
          <w:tab w:val="left" w:pos="5960"/>
        </w:tabs>
        <w:spacing w:before="100" w:beforeAutospacing="1"/>
        <w:jc w:val="both"/>
        <w:rPr>
          <w:sz w:val="22"/>
        </w:rPr>
      </w:pPr>
    </w:p>
    <w:p w:rsidR="008C0D0D" w:rsidRPr="00245D11" w:rsidRDefault="008C0D0D" w:rsidP="008C0D0D">
      <w:pPr>
        <w:tabs>
          <w:tab w:val="left" w:pos="5960"/>
        </w:tabs>
        <w:spacing w:before="100" w:beforeAutospacing="1"/>
        <w:jc w:val="both"/>
        <w:rPr>
          <w:sz w:val="22"/>
        </w:rPr>
      </w:pPr>
    </w:p>
    <w:p w:rsidR="00DA2E62" w:rsidRPr="00245D11" w:rsidRDefault="00DA2E62" w:rsidP="00DA2E62">
      <w:pPr>
        <w:pStyle w:val="Heading2"/>
        <w:rPr>
          <w:rFonts w:ascii="Times New Roman" w:hAnsi="Times New Roman" w:cs="Times New Roman"/>
        </w:rPr>
      </w:pPr>
      <w:bookmarkStart w:id="14" w:name="_Toc499116262"/>
      <w:r w:rsidRPr="00245D11">
        <w:rPr>
          <w:rFonts w:ascii="Times New Roman" w:hAnsi="Times New Roman" w:cs="Times New Roman"/>
        </w:rPr>
        <w:t>БРОЈ ЧЛАНОВА ПОСЛОВОДСТВА И ЊИХОВЕ ЗАРАДЕ</w:t>
      </w:r>
      <w:bookmarkEnd w:id="14"/>
    </w:p>
    <w:p w:rsidR="00DA2E62" w:rsidRPr="00245D11" w:rsidRDefault="0087261F" w:rsidP="00DA2E62">
      <w:pPr>
        <w:tabs>
          <w:tab w:val="left" w:pos="900"/>
        </w:tabs>
        <w:spacing w:before="100" w:beforeAutospacing="1"/>
        <w:jc w:val="both"/>
        <w:rPr>
          <w:sz w:val="22"/>
        </w:rPr>
      </w:pPr>
      <w:r>
        <w:rPr>
          <w:sz w:val="22"/>
          <w:lang w:val="sr-Cyrl-CS"/>
        </w:rPr>
        <w:t xml:space="preserve">Предузеће ЈП Стандард </w:t>
      </w:r>
      <w:r w:rsidR="00DA2E62" w:rsidRPr="00245D11">
        <w:rPr>
          <w:sz w:val="22"/>
          <w:lang w:val="sr-Cyrl-CS"/>
        </w:rPr>
        <w:t xml:space="preserve">представља </w:t>
      </w:r>
      <w:r w:rsidR="00341900">
        <w:rPr>
          <w:sz w:val="22"/>
          <w:lang w:val="sr-Cyrl-CS"/>
        </w:rPr>
        <w:t xml:space="preserve"> Снежана Арсић која</w:t>
      </w:r>
      <w:r w:rsidR="00F819AC">
        <w:rPr>
          <w:sz w:val="22"/>
          <w:lang w:val="sr-Cyrl-CS"/>
        </w:rPr>
        <w:t xml:space="preserve"> је именован</w:t>
      </w:r>
      <w:r w:rsidR="00341900">
        <w:rPr>
          <w:sz w:val="22"/>
          <w:lang w:val="sr-Cyrl-CS"/>
        </w:rPr>
        <w:t>а</w:t>
      </w:r>
      <w:r>
        <w:rPr>
          <w:sz w:val="22"/>
          <w:lang w:val="sr-Cyrl-CS"/>
        </w:rPr>
        <w:t xml:space="preserve"> за</w:t>
      </w:r>
      <w:r w:rsidRPr="0087261F">
        <w:rPr>
          <w:sz w:val="22"/>
          <w:lang w:val="sr-Cyrl-CS"/>
        </w:rPr>
        <w:t xml:space="preserve"> </w:t>
      </w:r>
      <w:r>
        <w:rPr>
          <w:sz w:val="22"/>
          <w:lang w:val="sr-Cyrl-CS"/>
        </w:rPr>
        <w:t xml:space="preserve">ВД </w:t>
      </w:r>
      <w:r w:rsidRPr="00245D11">
        <w:rPr>
          <w:sz w:val="22"/>
          <w:lang w:val="sr-Cyrl-CS"/>
        </w:rPr>
        <w:t>директор</w:t>
      </w:r>
      <w:r>
        <w:rPr>
          <w:sz w:val="22"/>
          <w:lang w:val="sr-Cyrl-CS"/>
        </w:rPr>
        <w:t>а 26.07.2023</w:t>
      </w:r>
      <w:r w:rsidR="00D22442" w:rsidRPr="00245D11">
        <w:rPr>
          <w:sz w:val="22"/>
          <w:lang w:val="sr-Cyrl-CS"/>
        </w:rPr>
        <w:t xml:space="preserve">. год.од стране оснивача, </w:t>
      </w:r>
      <w:r w:rsidR="00DA2E62" w:rsidRPr="00245D11">
        <w:rPr>
          <w:sz w:val="22"/>
          <w:lang w:val="sr-Cyrl-CS"/>
        </w:rPr>
        <w:t>односно Скупштин</w:t>
      </w:r>
      <w:r w:rsidR="00D22442" w:rsidRPr="00245D11">
        <w:rPr>
          <w:sz w:val="22"/>
          <w:lang w:val="sr-Cyrl-CS"/>
        </w:rPr>
        <w:t>е</w:t>
      </w:r>
      <w:r w:rsidR="00DA2E62" w:rsidRPr="00245D11">
        <w:rPr>
          <w:sz w:val="22"/>
          <w:lang w:val="sr-Cyrl-CS"/>
        </w:rPr>
        <w:t xml:space="preserve"> града</w:t>
      </w:r>
      <w:r>
        <w:rPr>
          <w:sz w:val="22"/>
          <w:lang w:val="sr-Cyrl-CS"/>
        </w:rPr>
        <w:t xml:space="preserve"> Јагодине</w:t>
      </w:r>
      <w:r w:rsidR="00DA2E62" w:rsidRPr="00245D11">
        <w:rPr>
          <w:sz w:val="22"/>
          <w:lang w:val="sr-Cyrl-CS"/>
        </w:rPr>
        <w:t xml:space="preserve">. Зарада директора је предвиђена систематизацијом радних места, а исплаћује се тако што се коефицијент множи са ценом рада која се исплаћује у предузећу, </w:t>
      </w:r>
      <w:r w:rsidR="00F819AC">
        <w:rPr>
          <w:sz w:val="22"/>
          <w:lang w:val="sr-Cyrl-CS"/>
        </w:rPr>
        <w:t xml:space="preserve">по истом </w:t>
      </w:r>
      <w:r w:rsidR="00DA2E62" w:rsidRPr="00245D11">
        <w:rPr>
          <w:sz w:val="22"/>
          <w:lang w:val="sr-Cyrl-CS"/>
        </w:rPr>
        <w:t>принцип</w:t>
      </w:r>
      <w:r w:rsidR="00F819AC">
        <w:rPr>
          <w:sz w:val="22"/>
          <w:lang w:val="sr-Cyrl-CS"/>
        </w:rPr>
        <w:t>у,</w:t>
      </w:r>
      <w:r w:rsidR="00D22442" w:rsidRPr="00245D11">
        <w:rPr>
          <w:sz w:val="22"/>
          <w:lang w:val="sr-Cyrl-CS"/>
        </w:rPr>
        <w:t xml:space="preserve"> као</w:t>
      </w:r>
      <w:r w:rsidR="00DA2E62" w:rsidRPr="00245D11">
        <w:rPr>
          <w:sz w:val="22"/>
          <w:lang w:val="sr-Cyrl-CS"/>
        </w:rPr>
        <w:t xml:space="preserve"> и за остале чланове пословодства.</w:t>
      </w:r>
    </w:p>
    <w:p w:rsidR="00DA2E62" w:rsidRPr="00245D11" w:rsidRDefault="00DA2E62" w:rsidP="00DA2E62">
      <w:pPr>
        <w:tabs>
          <w:tab w:val="left" w:pos="900"/>
        </w:tabs>
        <w:spacing w:before="100" w:beforeAutospacing="1"/>
        <w:rPr>
          <w:sz w:val="22"/>
        </w:rPr>
      </w:pPr>
      <w:r w:rsidRPr="00245D11">
        <w:rPr>
          <w:sz w:val="22"/>
        </w:rPr>
        <w:t>Надзорни</w:t>
      </w:r>
      <w:r w:rsidR="00D07767">
        <w:rPr>
          <w:sz w:val="22"/>
        </w:rPr>
        <w:t xml:space="preserve"> </w:t>
      </w:r>
      <w:r w:rsidRPr="00245D11">
        <w:rPr>
          <w:sz w:val="22"/>
        </w:rPr>
        <w:t>одбор</w:t>
      </w:r>
      <w:r w:rsidR="00D07767">
        <w:rPr>
          <w:sz w:val="22"/>
        </w:rPr>
        <w:t xml:space="preserve"> </w:t>
      </w:r>
      <w:r w:rsidR="00D22442" w:rsidRPr="00245D11">
        <w:rPr>
          <w:sz w:val="22"/>
        </w:rPr>
        <w:t>је</w:t>
      </w:r>
      <w:r w:rsidR="00D07767">
        <w:rPr>
          <w:sz w:val="22"/>
        </w:rPr>
        <w:t xml:space="preserve"> </w:t>
      </w:r>
      <w:r w:rsidR="00D22442" w:rsidRPr="00245D11">
        <w:rPr>
          <w:sz w:val="22"/>
        </w:rPr>
        <w:t>именован</w:t>
      </w:r>
      <w:r w:rsidR="00D07767">
        <w:rPr>
          <w:sz w:val="22"/>
        </w:rPr>
        <w:t xml:space="preserve"> </w:t>
      </w:r>
      <w:r w:rsidR="005D0957">
        <w:rPr>
          <w:sz w:val="22"/>
        </w:rPr>
        <w:t xml:space="preserve"> </w:t>
      </w:r>
      <w:r w:rsidR="001243A9">
        <w:rPr>
          <w:sz w:val="22"/>
        </w:rPr>
        <w:t>01</w:t>
      </w:r>
      <w:r w:rsidR="00D22442" w:rsidRPr="00245D11">
        <w:rPr>
          <w:sz w:val="22"/>
        </w:rPr>
        <w:t>.</w:t>
      </w:r>
      <w:r w:rsidR="001243A9">
        <w:rPr>
          <w:sz w:val="22"/>
        </w:rPr>
        <w:t>10</w:t>
      </w:r>
      <w:r w:rsidR="00D22442" w:rsidRPr="00245D11">
        <w:rPr>
          <w:sz w:val="22"/>
        </w:rPr>
        <w:t>.20</w:t>
      </w:r>
      <w:r w:rsidR="001243A9">
        <w:rPr>
          <w:sz w:val="22"/>
        </w:rPr>
        <w:t>21</w:t>
      </w:r>
      <w:r w:rsidR="00D22442" w:rsidRPr="00245D11">
        <w:rPr>
          <w:sz w:val="22"/>
        </w:rPr>
        <w:t xml:space="preserve">.год. </w:t>
      </w:r>
      <w:r w:rsidR="002D758E">
        <w:rPr>
          <w:sz w:val="22"/>
        </w:rPr>
        <w:t xml:space="preserve">и </w:t>
      </w:r>
      <w:r w:rsidRPr="00245D11">
        <w:rPr>
          <w:sz w:val="22"/>
        </w:rPr>
        <w:t>има</w:t>
      </w:r>
      <w:r w:rsidR="005D0957">
        <w:rPr>
          <w:sz w:val="22"/>
        </w:rPr>
        <w:t xml:space="preserve"> </w:t>
      </w:r>
      <w:r w:rsidRPr="00245D11">
        <w:rPr>
          <w:sz w:val="22"/>
        </w:rPr>
        <w:t>три</w:t>
      </w:r>
      <w:r w:rsidR="005D0957">
        <w:rPr>
          <w:sz w:val="22"/>
        </w:rPr>
        <w:t xml:space="preserve"> </w:t>
      </w:r>
      <w:r w:rsidRPr="00245D11">
        <w:rPr>
          <w:sz w:val="22"/>
        </w:rPr>
        <w:t>члана:</w:t>
      </w:r>
    </w:p>
    <w:p w:rsidR="00DA2E62" w:rsidRPr="00245D11" w:rsidRDefault="00DA2E62" w:rsidP="00DA2E62">
      <w:pPr>
        <w:pStyle w:val="ListParagraph"/>
        <w:numPr>
          <w:ilvl w:val="0"/>
          <w:numId w:val="11"/>
        </w:numPr>
        <w:tabs>
          <w:tab w:val="left" w:pos="900"/>
        </w:tabs>
        <w:spacing w:before="100" w:beforeAutospacing="1"/>
        <w:rPr>
          <w:sz w:val="22"/>
        </w:rPr>
      </w:pPr>
      <w:r w:rsidRPr="00245D11">
        <w:rPr>
          <w:sz w:val="22"/>
        </w:rPr>
        <w:t>Председник..............................................................</w:t>
      </w:r>
      <w:r w:rsidR="00E46A52" w:rsidRPr="00245D11">
        <w:rPr>
          <w:sz w:val="22"/>
        </w:rPr>
        <w:t>Радојица</w:t>
      </w:r>
      <w:r w:rsidR="00D07767">
        <w:rPr>
          <w:sz w:val="22"/>
        </w:rPr>
        <w:t xml:space="preserve"> </w:t>
      </w:r>
      <w:r w:rsidR="00E46A52" w:rsidRPr="00245D11">
        <w:rPr>
          <w:sz w:val="22"/>
        </w:rPr>
        <w:t>Стевановић</w:t>
      </w:r>
    </w:p>
    <w:p w:rsidR="00DA2E62" w:rsidRPr="00245D11" w:rsidRDefault="00DA2E62" w:rsidP="00DA2E62">
      <w:pPr>
        <w:pStyle w:val="ListParagraph"/>
        <w:numPr>
          <w:ilvl w:val="0"/>
          <w:numId w:val="11"/>
        </w:numPr>
        <w:tabs>
          <w:tab w:val="left" w:pos="900"/>
        </w:tabs>
        <w:spacing w:before="100" w:beforeAutospacing="1"/>
        <w:rPr>
          <w:sz w:val="22"/>
        </w:rPr>
      </w:pPr>
      <w:r w:rsidRPr="00245D11">
        <w:rPr>
          <w:sz w:val="22"/>
        </w:rPr>
        <w:t>Члан..........................................................................</w:t>
      </w:r>
      <w:r w:rsidR="0030643E">
        <w:rPr>
          <w:sz w:val="22"/>
        </w:rPr>
        <w:t>Ирена</w:t>
      </w:r>
      <w:r w:rsidR="00D07767">
        <w:rPr>
          <w:sz w:val="22"/>
        </w:rPr>
        <w:t xml:space="preserve"> </w:t>
      </w:r>
      <w:r w:rsidR="0030643E">
        <w:rPr>
          <w:sz w:val="22"/>
        </w:rPr>
        <w:t>И</w:t>
      </w:r>
      <w:r w:rsidRPr="00245D11">
        <w:rPr>
          <w:sz w:val="22"/>
        </w:rPr>
        <w:t>лић</w:t>
      </w:r>
    </w:p>
    <w:p w:rsidR="00DA2E62" w:rsidRPr="00245D11" w:rsidRDefault="00DA2E62" w:rsidP="00DA2E62">
      <w:pPr>
        <w:pStyle w:val="ListParagraph"/>
        <w:numPr>
          <w:ilvl w:val="0"/>
          <w:numId w:val="11"/>
        </w:numPr>
        <w:tabs>
          <w:tab w:val="left" w:pos="900"/>
        </w:tabs>
        <w:spacing w:before="100" w:beforeAutospacing="1"/>
        <w:rPr>
          <w:sz w:val="22"/>
        </w:rPr>
      </w:pPr>
      <w:r w:rsidRPr="00245D11">
        <w:rPr>
          <w:sz w:val="22"/>
        </w:rPr>
        <w:t>Члан..........................................................................</w:t>
      </w:r>
      <w:r w:rsidR="0030643E">
        <w:rPr>
          <w:sz w:val="22"/>
        </w:rPr>
        <w:t>Владимир Скопљак</w:t>
      </w:r>
    </w:p>
    <w:p w:rsidR="00DA2E62" w:rsidRPr="00245D11" w:rsidRDefault="00DA2E62" w:rsidP="00DA2E62">
      <w:pPr>
        <w:tabs>
          <w:tab w:val="left" w:pos="900"/>
        </w:tabs>
        <w:spacing w:before="100" w:beforeAutospacing="1"/>
        <w:rPr>
          <w:sz w:val="22"/>
        </w:rPr>
      </w:pPr>
      <w:r w:rsidRPr="00245D11">
        <w:rPr>
          <w:sz w:val="22"/>
        </w:rPr>
        <w:t>Планирана</w:t>
      </w:r>
      <w:r w:rsidR="00D07767">
        <w:rPr>
          <w:sz w:val="22"/>
        </w:rPr>
        <w:t xml:space="preserve"> </w:t>
      </w:r>
      <w:r w:rsidRPr="00245D11">
        <w:rPr>
          <w:sz w:val="22"/>
        </w:rPr>
        <w:t>зарада</w:t>
      </w:r>
      <w:r w:rsidR="00D07767">
        <w:rPr>
          <w:sz w:val="22"/>
        </w:rPr>
        <w:t xml:space="preserve"> </w:t>
      </w:r>
      <w:r w:rsidRPr="00245D11">
        <w:rPr>
          <w:sz w:val="22"/>
        </w:rPr>
        <w:t>за</w:t>
      </w:r>
      <w:r w:rsidR="00D07767">
        <w:rPr>
          <w:sz w:val="22"/>
        </w:rPr>
        <w:t xml:space="preserve"> </w:t>
      </w:r>
      <w:r w:rsidRPr="00245D11">
        <w:rPr>
          <w:sz w:val="22"/>
        </w:rPr>
        <w:t>управљачки</w:t>
      </w:r>
      <w:r w:rsidR="00341900">
        <w:rPr>
          <w:sz w:val="22"/>
          <w:lang w:val="sr-Cyrl-RS"/>
        </w:rPr>
        <w:t xml:space="preserve"> </w:t>
      </w:r>
      <w:r w:rsidR="0087261F">
        <w:rPr>
          <w:sz w:val="22"/>
        </w:rPr>
        <w:t xml:space="preserve">кадар </w:t>
      </w:r>
      <w:r w:rsidRPr="00245D11">
        <w:rPr>
          <w:sz w:val="22"/>
        </w:rPr>
        <w:t xml:space="preserve"> ЈП „Стандард“ је</w:t>
      </w:r>
      <w:r w:rsidR="00D07767">
        <w:rPr>
          <w:sz w:val="22"/>
        </w:rPr>
        <w:t xml:space="preserve"> </w:t>
      </w:r>
      <w:r w:rsidRPr="00245D11">
        <w:rPr>
          <w:sz w:val="22"/>
        </w:rPr>
        <w:t>приказана у следећој</w:t>
      </w:r>
      <w:r w:rsidR="00D07767">
        <w:rPr>
          <w:sz w:val="22"/>
        </w:rPr>
        <w:t xml:space="preserve"> </w:t>
      </w:r>
      <w:r w:rsidRPr="00245D11">
        <w:rPr>
          <w:sz w:val="22"/>
        </w:rPr>
        <w:t xml:space="preserve">табели: </w:t>
      </w:r>
    </w:p>
    <w:p w:rsidR="00DA2E62" w:rsidRPr="00245D11" w:rsidRDefault="00DA2E62" w:rsidP="00DA2E62">
      <w:pPr>
        <w:spacing w:before="100" w:beforeAutospacing="1"/>
        <w:rPr>
          <w:sz w:val="20"/>
        </w:rPr>
      </w:pPr>
      <w:r w:rsidRPr="00245D11">
        <w:rPr>
          <w:sz w:val="18"/>
          <w:lang w:val="ru-RU"/>
        </w:rPr>
        <w:t>Напомена: (Исказане величине су у бруто</w:t>
      </w:r>
      <w:r w:rsidR="00CC4323" w:rsidRPr="00245D11">
        <w:rPr>
          <w:sz w:val="18"/>
        </w:rPr>
        <w:t xml:space="preserve"> 1</w:t>
      </w:r>
      <w:r w:rsidRPr="00245D11">
        <w:rPr>
          <w:sz w:val="18"/>
          <w:lang w:val="ru-RU"/>
        </w:rPr>
        <w:t xml:space="preserve"> износу и обухватају доприносе на терет радника</w:t>
      </w:r>
      <w:r w:rsidR="00D07767">
        <w:rPr>
          <w:sz w:val="18"/>
        </w:rPr>
        <w:t xml:space="preserve"> </w:t>
      </w:r>
      <w:r w:rsidR="00CC4323" w:rsidRPr="00245D11">
        <w:rPr>
          <w:sz w:val="18"/>
        </w:rPr>
        <w:t>пре</w:t>
      </w:r>
      <w:r w:rsidR="00D07767">
        <w:rPr>
          <w:sz w:val="18"/>
        </w:rPr>
        <w:t xml:space="preserve"> </w:t>
      </w:r>
      <w:r w:rsidR="00CC4323" w:rsidRPr="00245D11">
        <w:rPr>
          <w:sz w:val="18"/>
        </w:rPr>
        <w:t>умањења</w:t>
      </w:r>
      <w:r w:rsidRPr="00245D11">
        <w:rPr>
          <w:sz w:val="18"/>
          <w:lang w:val="ru-RU"/>
        </w:rPr>
        <w:t>.)</w:t>
      </w:r>
      <w:r w:rsidRPr="00245D11">
        <w:rPr>
          <w:sz w:val="20"/>
          <w:lang w:val="ru-RU"/>
        </w:rPr>
        <w:tab/>
      </w:r>
    </w:p>
    <w:tbl>
      <w:tblPr>
        <w:tblStyle w:val="LightShading-Accent5"/>
        <w:tblW w:w="10984" w:type="dxa"/>
        <w:tblInd w:w="-894" w:type="dxa"/>
        <w:tblLayout w:type="fixed"/>
        <w:tblLook w:val="0000" w:firstRow="0" w:lastRow="0" w:firstColumn="0" w:lastColumn="0" w:noHBand="0" w:noVBand="0"/>
      </w:tblPr>
      <w:tblGrid>
        <w:gridCol w:w="750"/>
        <w:gridCol w:w="2749"/>
        <w:gridCol w:w="848"/>
        <w:gridCol w:w="2605"/>
        <w:gridCol w:w="746"/>
        <w:gridCol w:w="1843"/>
        <w:gridCol w:w="1443"/>
      </w:tblGrid>
      <w:tr w:rsidR="0039784B" w:rsidRPr="00245D11" w:rsidTr="00CA226A">
        <w:trPr>
          <w:cnfStyle w:val="000000100000" w:firstRow="0" w:lastRow="0" w:firstColumn="0" w:lastColumn="0" w:oddVBand="0" w:evenVBand="0" w:oddHBand="1" w:evenHBand="0" w:firstRowFirstColumn="0" w:firstRowLastColumn="0" w:lastRowFirstColumn="0" w:lastRowLastColumn="0"/>
          <w:trHeight w:val="426"/>
        </w:trPr>
        <w:tc>
          <w:tcPr>
            <w:cnfStyle w:val="000010000000" w:firstRow="0" w:lastRow="0" w:firstColumn="0" w:lastColumn="0" w:oddVBand="1" w:evenVBand="0" w:oddHBand="0" w:evenHBand="0" w:firstRowFirstColumn="0" w:firstRowLastColumn="0" w:lastRowFirstColumn="0" w:lastRowLastColumn="0"/>
            <w:tcW w:w="750" w:type="dxa"/>
          </w:tcPr>
          <w:p w:rsidR="00DA2E62" w:rsidRPr="0039784B" w:rsidRDefault="00DA2E62" w:rsidP="0039784B">
            <w:pPr>
              <w:pStyle w:val="TableContents"/>
              <w:snapToGrid w:val="0"/>
            </w:pPr>
          </w:p>
        </w:tc>
        <w:tc>
          <w:tcPr>
            <w:tcW w:w="2749" w:type="dxa"/>
          </w:tcPr>
          <w:p w:rsidR="00DA2E62" w:rsidRPr="00245D11" w:rsidRDefault="00DA2E62" w:rsidP="00DA2E62">
            <w:pPr>
              <w:pStyle w:val="TableContents"/>
              <w:snapToGrid w:val="0"/>
              <w:ind w:left="-533"/>
              <w:jc w:val="center"/>
              <w:cnfStyle w:val="000000100000" w:firstRow="0" w:lastRow="0" w:firstColumn="0" w:lastColumn="0" w:oddVBand="0" w:evenVBand="0" w:oddHBand="1" w:evenHBand="0" w:firstRowFirstColumn="0" w:firstRowLastColumn="0" w:lastRowFirstColumn="0" w:lastRowLastColumn="0"/>
            </w:pPr>
            <w:r w:rsidRPr="00245D11">
              <w:t>Назив.рад.места</w:t>
            </w:r>
          </w:p>
        </w:tc>
        <w:tc>
          <w:tcPr>
            <w:cnfStyle w:val="000010000000" w:firstRow="0" w:lastRow="0" w:firstColumn="0" w:lastColumn="0" w:oddVBand="1" w:evenVBand="0" w:oddHBand="0" w:evenHBand="0" w:firstRowFirstColumn="0" w:firstRowLastColumn="0" w:lastRowFirstColumn="0" w:lastRowLastColumn="0"/>
            <w:tcW w:w="848" w:type="dxa"/>
          </w:tcPr>
          <w:p w:rsidR="00DA2E62" w:rsidRPr="00245D11" w:rsidRDefault="00DA2E62" w:rsidP="00DA2E62">
            <w:pPr>
              <w:pStyle w:val="TableContents"/>
              <w:snapToGrid w:val="0"/>
              <w:ind w:left="-533" w:firstLine="432"/>
            </w:pPr>
            <w:r w:rsidRPr="00245D11">
              <w:t>Коеф.</w:t>
            </w:r>
          </w:p>
        </w:tc>
        <w:tc>
          <w:tcPr>
            <w:tcW w:w="2605" w:type="dxa"/>
          </w:tcPr>
          <w:p w:rsidR="00DA2E62" w:rsidRPr="00245D11" w:rsidRDefault="00DA2E62" w:rsidP="00DA2E62">
            <w:pPr>
              <w:pStyle w:val="TableContents"/>
              <w:snapToGrid w:val="0"/>
              <w:ind w:left="-533"/>
              <w:jc w:val="center"/>
              <w:cnfStyle w:val="000000100000" w:firstRow="0" w:lastRow="0" w:firstColumn="0" w:lastColumn="0" w:oddVBand="0" w:evenVBand="0" w:oddHBand="1" w:evenHBand="0" w:firstRowFirstColumn="0" w:firstRowLastColumn="0" w:lastRowFirstColumn="0" w:lastRowLastColumn="0"/>
            </w:pPr>
            <w:r w:rsidRPr="00245D11">
              <w:t>Стручна</w:t>
            </w:r>
            <w:r w:rsidR="00341900">
              <w:rPr>
                <w:lang w:val="sr-Cyrl-RS"/>
              </w:rPr>
              <w:t xml:space="preserve"> </w:t>
            </w:r>
            <w:r w:rsidRPr="00245D11">
              <w:t>спрема</w:t>
            </w:r>
          </w:p>
        </w:tc>
        <w:tc>
          <w:tcPr>
            <w:cnfStyle w:val="000010000000" w:firstRow="0" w:lastRow="0" w:firstColumn="0" w:lastColumn="0" w:oddVBand="1" w:evenVBand="0" w:oddHBand="0" w:evenHBand="0" w:firstRowFirstColumn="0" w:firstRowLastColumn="0" w:lastRowFirstColumn="0" w:lastRowLastColumn="0"/>
            <w:tcW w:w="746" w:type="dxa"/>
          </w:tcPr>
          <w:p w:rsidR="00DA2E62" w:rsidRPr="009C6D6C" w:rsidRDefault="0039784B" w:rsidP="0039784B">
            <w:pPr>
              <w:pStyle w:val="TableContents"/>
              <w:snapToGrid w:val="0"/>
              <w:ind w:left="-533"/>
            </w:pPr>
            <w:r>
              <w:t>Бр</w:t>
            </w:r>
            <w:r w:rsidR="007E1312">
              <w:t>И</w:t>
            </w:r>
            <w:r w:rsidR="00F819AC">
              <w:t>бр.</w:t>
            </w:r>
            <w:r w:rsidR="00DA2E62" w:rsidRPr="00245D11">
              <w:t>звр</w:t>
            </w:r>
            <w:r w:rsidR="009C6D6C">
              <w:t>.</w:t>
            </w:r>
          </w:p>
        </w:tc>
        <w:tc>
          <w:tcPr>
            <w:tcW w:w="1843" w:type="dxa"/>
          </w:tcPr>
          <w:p w:rsidR="00DA2E62" w:rsidRPr="0087261F" w:rsidRDefault="00DA2E62" w:rsidP="00DA2E62">
            <w:pPr>
              <w:pStyle w:val="TableContents"/>
              <w:snapToGrid w:val="0"/>
              <w:ind w:left="-533" w:right="20"/>
              <w:jc w:val="center"/>
              <w:cnfStyle w:val="000000100000" w:firstRow="0" w:lastRow="0" w:firstColumn="0" w:lastColumn="0" w:oddVBand="0" w:evenVBand="0" w:oddHBand="1" w:evenHBand="0" w:firstRowFirstColumn="0" w:firstRowLastColumn="0" w:lastRowFirstColumn="0" w:lastRowLastColumn="0"/>
              <w:rPr>
                <w:lang w:val="sr-Cyrl-RS"/>
              </w:rPr>
            </w:pPr>
            <w:r w:rsidRPr="00245D11">
              <w:t>Б   Бруто</w:t>
            </w:r>
            <w:r w:rsidR="00514F1B">
              <w:t xml:space="preserve"> 1</w:t>
            </w:r>
            <w:r w:rsidR="0087261F">
              <w:rPr>
                <w:lang w:val="sr-Cyrl-RS"/>
              </w:rPr>
              <w:t xml:space="preserve"> </w:t>
            </w:r>
            <w:r w:rsidRPr="00245D11">
              <w:t>зарада</w:t>
            </w:r>
            <w:r w:rsidR="0087261F">
              <w:rPr>
                <w:lang w:val="sr-Cyrl-RS"/>
              </w:rPr>
              <w:t xml:space="preserve"> </w:t>
            </w:r>
          </w:p>
          <w:p w:rsidR="0039784B" w:rsidRPr="00CA226A" w:rsidRDefault="00CA226A" w:rsidP="00DA2E62">
            <w:pPr>
              <w:pStyle w:val="TableContents"/>
              <w:snapToGrid w:val="0"/>
              <w:ind w:left="-533" w:right="20"/>
              <w:jc w:val="center"/>
              <w:cnfStyle w:val="000000100000" w:firstRow="0" w:lastRow="0" w:firstColumn="0" w:lastColumn="0" w:oddVBand="0" w:evenVBand="0" w:oddHBand="1" w:evenHBand="0" w:firstRowFirstColumn="0" w:firstRowLastColumn="0" w:lastRowFirstColumn="0" w:lastRowLastColumn="0"/>
              <w:rPr>
                <w:lang w:val="sr-Cyrl-RS"/>
              </w:rPr>
            </w:pPr>
            <w:r>
              <w:rPr>
                <w:lang w:val="sr-Cyrl-RS"/>
              </w:rPr>
              <w:t>месечно</w:t>
            </w:r>
          </w:p>
        </w:tc>
        <w:tc>
          <w:tcPr>
            <w:cnfStyle w:val="000010000000" w:firstRow="0" w:lastRow="0" w:firstColumn="0" w:lastColumn="0" w:oddVBand="1" w:evenVBand="0" w:oddHBand="0" w:evenHBand="0" w:firstRowFirstColumn="0" w:firstRowLastColumn="0" w:lastRowFirstColumn="0" w:lastRowLastColumn="0"/>
            <w:tcW w:w="1443" w:type="dxa"/>
          </w:tcPr>
          <w:p w:rsidR="00341900" w:rsidRDefault="00341900" w:rsidP="00CA226A">
            <w:pPr>
              <w:pStyle w:val="TableContents"/>
              <w:snapToGrid w:val="0"/>
              <w:ind w:left="-533" w:right="500"/>
            </w:pPr>
          </w:p>
          <w:p w:rsidR="00DA2E62" w:rsidRPr="00341900" w:rsidRDefault="00341900" w:rsidP="00341900">
            <w:pPr>
              <w:rPr>
                <w:lang w:val="sr-Cyrl-RS"/>
              </w:rPr>
            </w:pPr>
            <w:r>
              <w:rPr>
                <w:lang w:val="sr-Cyrl-RS"/>
              </w:rPr>
              <w:t>годишње</w:t>
            </w:r>
          </w:p>
        </w:tc>
      </w:tr>
      <w:tr w:rsidR="0039784B" w:rsidRPr="00245D11" w:rsidTr="00CA226A">
        <w:trPr>
          <w:trHeight w:val="587"/>
        </w:trPr>
        <w:tc>
          <w:tcPr>
            <w:cnfStyle w:val="000010000000" w:firstRow="0" w:lastRow="0" w:firstColumn="0" w:lastColumn="0" w:oddVBand="1" w:evenVBand="0" w:oddHBand="0" w:evenHBand="0" w:firstRowFirstColumn="0" w:firstRowLastColumn="0" w:lastRowFirstColumn="0" w:lastRowLastColumn="0"/>
            <w:tcW w:w="750" w:type="dxa"/>
          </w:tcPr>
          <w:p w:rsidR="00DA2E62" w:rsidRPr="00245D11" w:rsidRDefault="00DA2E62" w:rsidP="00DA2E62">
            <w:pPr>
              <w:pStyle w:val="TableContents"/>
              <w:snapToGrid w:val="0"/>
              <w:ind w:left="-533"/>
              <w:jc w:val="center"/>
            </w:pPr>
            <w:r w:rsidRPr="00245D11">
              <w:t>1.</w:t>
            </w:r>
          </w:p>
        </w:tc>
        <w:tc>
          <w:tcPr>
            <w:tcW w:w="2749" w:type="dxa"/>
          </w:tcPr>
          <w:p w:rsidR="00DA2E62" w:rsidRPr="0039784B" w:rsidRDefault="00832A7F" w:rsidP="00832A7F">
            <w:pPr>
              <w:pStyle w:val="TableContents"/>
              <w:snapToGrid w:val="0"/>
              <w:ind w:left="-533"/>
              <w:cnfStyle w:val="000000000000" w:firstRow="0" w:lastRow="0" w:firstColumn="0" w:lastColumn="0" w:oddVBand="0" w:evenVBand="0" w:oddHBand="0" w:evenHBand="0" w:firstRowFirstColumn="0" w:firstRowLastColumn="0" w:lastRowFirstColumn="0" w:lastRowLastColumn="0"/>
            </w:pPr>
            <w:r>
              <w:rPr>
                <w:lang w:val="sr-Cyrl-RS"/>
              </w:rPr>
              <w:t xml:space="preserve">         В.Д </w:t>
            </w:r>
            <w:r w:rsidR="00DA2E62" w:rsidRPr="00245D11">
              <w:t>Директор</w:t>
            </w:r>
            <w:r w:rsidR="009963C2">
              <w:t xml:space="preserve"> </w:t>
            </w:r>
            <w:r w:rsidR="00DA2E62" w:rsidRPr="00245D11">
              <w:t>предуз</w:t>
            </w:r>
            <w:r w:rsidR="0039784B">
              <w:t>ећа</w:t>
            </w:r>
          </w:p>
        </w:tc>
        <w:tc>
          <w:tcPr>
            <w:cnfStyle w:val="000010000000" w:firstRow="0" w:lastRow="0" w:firstColumn="0" w:lastColumn="0" w:oddVBand="1" w:evenVBand="0" w:oddHBand="0" w:evenHBand="0" w:firstRowFirstColumn="0" w:firstRowLastColumn="0" w:lastRowFirstColumn="0" w:lastRowLastColumn="0"/>
            <w:tcW w:w="848" w:type="dxa"/>
          </w:tcPr>
          <w:p w:rsidR="00DA2E62" w:rsidRPr="00245D11" w:rsidRDefault="00DA2E62" w:rsidP="00DA2E62">
            <w:pPr>
              <w:pStyle w:val="TableContents"/>
              <w:snapToGrid w:val="0"/>
              <w:ind w:left="-533" w:firstLine="432"/>
            </w:pPr>
            <w:r w:rsidRPr="00245D11">
              <w:t>9,24</w:t>
            </w:r>
          </w:p>
        </w:tc>
        <w:tc>
          <w:tcPr>
            <w:tcW w:w="2605" w:type="dxa"/>
          </w:tcPr>
          <w:p w:rsidR="00832A7F" w:rsidRPr="00245D11" w:rsidRDefault="00832A7F" w:rsidP="00832A7F">
            <w:pPr>
              <w:pStyle w:val="TableContents"/>
              <w:snapToGrid w:val="0"/>
              <w:ind w:firstLine="14"/>
              <w:cnfStyle w:val="000000000000" w:firstRow="0" w:lastRow="0" w:firstColumn="0" w:lastColumn="0" w:oddVBand="0" w:evenVBand="0" w:oddHBand="0" w:evenHBand="0" w:firstRowFirstColumn="0" w:firstRowLastColumn="0" w:lastRowFirstColumn="0" w:lastRowLastColumn="0"/>
            </w:pPr>
            <w:r w:rsidRPr="00245D11">
              <w:t>Mастер</w:t>
            </w:r>
            <w:r>
              <w:t xml:space="preserve"> </w:t>
            </w:r>
            <w:r w:rsidRPr="00245D11">
              <w:t>економиста</w:t>
            </w:r>
          </w:p>
          <w:p w:rsidR="00DA2E62" w:rsidRPr="00245D11" w:rsidRDefault="00832A7F" w:rsidP="00832A7F">
            <w:pPr>
              <w:pStyle w:val="TableContents"/>
              <w:tabs>
                <w:tab w:val="left" w:pos="3795"/>
                <w:tab w:val="left" w:pos="4095"/>
              </w:tabs>
              <w:snapToGrid w:val="0"/>
              <w:ind w:right="5"/>
              <w:cnfStyle w:val="000000000000" w:firstRow="0" w:lastRow="0" w:firstColumn="0" w:lastColumn="0" w:oddVBand="0" w:evenVBand="0" w:oddHBand="0" w:evenHBand="0" w:firstRowFirstColumn="0" w:firstRowLastColumn="0" w:lastRowFirstColumn="0" w:lastRowLastColumn="0"/>
            </w:pPr>
            <w:r w:rsidRPr="00245D11">
              <w:t>Снежана</w:t>
            </w:r>
            <w:r>
              <w:t xml:space="preserve"> </w:t>
            </w:r>
            <w:r w:rsidRPr="00245D11">
              <w:t>Арсић</w:t>
            </w:r>
          </w:p>
          <w:p w:rsidR="00DA2E62" w:rsidRPr="00245D11" w:rsidRDefault="00DA2E62" w:rsidP="00832A7F">
            <w:pPr>
              <w:pStyle w:val="TableContents"/>
              <w:tabs>
                <w:tab w:val="left" w:pos="3795"/>
                <w:tab w:val="left" w:pos="4095"/>
              </w:tabs>
              <w:snapToGrid w:val="0"/>
              <w:ind w:right="5"/>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746" w:type="dxa"/>
          </w:tcPr>
          <w:p w:rsidR="00DA2E62" w:rsidRPr="00245D11" w:rsidRDefault="00DA2E62" w:rsidP="00DA2E62">
            <w:pPr>
              <w:pStyle w:val="TableContents"/>
              <w:snapToGrid w:val="0"/>
              <w:ind w:left="-366" w:right="-242" w:firstLine="283"/>
            </w:pPr>
            <w:r w:rsidRPr="00245D11">
              <w:t>1</w:t>
            </w:r>
          </w:p>
        </w:tc>
        <w:tc>
          <w:tcPr>
            <w:tcW w:w="1843" w:type="dxa"/>
          </w:tcPr>
          <w:p w:rsidR="00DA2E62" w:rsidRDefault="00CA226A" w:rsidP="00CA226A">
            <w:pPr>
              <w:pStyle w:val="TableContents"/>
              <w:snapToGrid w:val="0"/>
              <w:ind w:left="-366" w:right="-242" w:firstLine="283"/>
              <w:cnfStyle w:val="000000000000" w:firstRow="0" w:lastRow="0" w:firstColumn="0" w:lastColumn="0" w:oddVBand="0" w:evenVBand="0" w:oddHBand="0" w:evenHBand="0" w:firstRowFirstColumn="0" w:firstRowLastColumn="0" w:lastRowFirstColumn="0" w:lastRowLastColumn="0"/>
              <w:rPr>
                <w:lang w:val="sr-Cyrl-RS"/>
              </w:rPr>
            </w:pPr>
            <w:r>
              <w:rPr>
                <w:lang w:val="sr-Cyrl-RS"/>
              </w:rPr>
              <w:t>319,</w:t>
            </w:r>
            <w:r w:rsidR="00832A7F">
              <w:rPr>
                <w:lang w:val="sr-Cyrl-RS"/>
              </w:rPr>
              <w:t>000</w:t>
            </w:r>
          </w:p>
          <w:p w:rsidR="00832A7F" w:rsidRPr="00832A7F" w:rsidRDefault="00832A7F" w:rsidP="00CA226A">
            <w:pPr>
              <w:pStyle w:val="TableContents"/>
              <w:snapToGrid w:val="0"/>
              <w:ind w:left="-366" w:right="-242" w:firstLine="283"/>
              <w:cnfStyle w:val="000000000000" w:firstRow="0" w:lastRow="0" w:firstColumn="0" w:lastColumn="0" w:oddVBand="0" w:evenVBand="0" w:oddHBand="0" w:evenHBand="0" w:firstRowFirstColumn="0" w:firstRowLastColumn="0" w:lastRowFirstColumn="0" w:lastRowLastColumn="0"/>
              <w:rPr>
                <w:lang w:val="sr-Cyrl-RS"/>
              </w:rPr>
            </w:pPr>
          </w:p>
        </w:tc>
        <w:tc>
          <w:tcPr>
            <w:cnfStyle w:val="000010000000" w:firstRow="0" w:lastRow="0" w:firstColumn="0" w:lastColumn="0" w:oddVBand="1" w:evenVBand="0" w:oddHBand="0" w:evenHBand="0" w:firstRowFirstColumn="0" w:firstRowLastColumn="0" w:lastRowFirstColumn="0" w:lastRowLastColumn="0"/>
            <w:tcW w:w="1443" w:type="dxa"/>
          </w:tcPr>
          <w:p w:rsidR="00DA2E62" w:rsidRPr="00245D11" w:rsidRDefault="00341900" w:rsidP="00DA2E62">
            <w:pPr>
              <w:pStyle w:val="TableContents"/>
              <w:snapToGrid w:val="0"/>
              <w:ind w:left="-366" w:right="-242" w:firstLine="283"/>
            </w:pPr>
            <w:r>
              <w:t>3.</w:t>
            </w:r>
            <w:r>
              <w:rPr>
                <w:lang w:val="sr-Cyrl-RS"/>
              </w:rPr>
              <w:t>828</w:t>
            </w:r>
            <w:r w:rsidR="00DA2E62" w:rsidRPr="00245D11">
              <w:t>.</w:t>
            </w:r>
            <w:r w:rsidR="00F46CF8">
              <w:t>000</w:t>
            </w:r>
          </w:p>
        </w:tc>
      </w:tr>
      <w:tr w:rsidR="0039784B" w:rsidRPr="00245D11" w:rsidTr="00CA226A">
        <w:trPr>
          <w:cnfStyle w:val="000000100000" w:firstRow="0" w:lastRow="0" w:firstColumn="0" w:lastColumn="0" w:oddVBand="0" w:evenVBand="0" w:oddHBand="1" w:evenHBand="0" w:firstRowFirstColumn="0" w:firstRowLastColumn="0" w:lastRowFirstColumn="0" w:lastRowLastColumn="0"/>
          <w:trHeight w:val="827"/>
        </w:trPr>
        <w:tc>
          <w:tcPr>
            <w:cnfStyle w:val="000010000000" w:firstRow="0" w:lastRow="0" w:firstColumn="0" w:lastColumn="0" w:oddVBand="1" w:evenVBand="0" w:oddHBand="0" w:evenHBand="0" w:firstRowFirstColumn="0" w:firstRowLastColumn="0" w:lastRowFirstColumn="0" w:lastRowLastColumn="0"/>
            <w:tcW w:w="750" w:type="dxa"/>
          </w:tcPr>
          <w:p w:rsidR="00DA2E62" w:rsidRPr="00245D11" w:rsidRDefault="00DA2E62" w:rsidP="00DA2E62">
            <w:pPr>
              <w:pStyle w:val="TableContents"/>
              <w:snapToGrid w:val="0"/>
              <w:ind w:left="-533"/>
              <w:jc w:val="center"/>
            </w:pPr>
            <w:r w:rsidRPr="00245D11">
              <w:t>2.</w:t>
            </w:r>
          </w:p>
        </w:tc>
        <w:tc>
          <w:tcPr>
            <w:tcW w:w="2749" w:type="dxa"/>
          </w:tcPr>
          <w:p w:rsidR="00832A7F" w:rsidRDefault="00263671" w:rsidP="00832A7F">
            <w:pPr>
              <w:pStyle w:val="TableContents"/>
              <w:snapToGrid w:val="0"/>
              <w:ind w:left="-533"/>
              <w:jc w:val="center"/>
              <w:cnfStyle w:val="000000100000" w:firstRow="0" w:lastRow="0" w:firstColumn="0" w:lastColumn="0" w:oddVBand="0" w:evenVBand="0" w:oddHBand="1" w:evenHBand="0" w:firstRowFirstColumn="0" w:firstRowLastColumn="0" w:lastRowFirstColumn="0" w:lastRowLastColumn="0"/>
              <w:rPr>
                <w:lang w:val="sr-Cyrl-RS"/>
              </w:rPr>
            </w:pPr>
            <w:r w:rsidRPr="00245D11">
              <w:t>Извршни</w:t>
            </w:r>
            <w:r w:rsidR="009963C2">
              <w:t xml:space="preserve"> </w:t>
            </w:r>
            <w:r w:rsidR="00832A7F">
              <w:t>дире</w:t>
            </w:r>
            <w:r w:rsidR="00832A7F">
              <w:rPr>
                <w:lang w:val="sr-Cyrl-RS"/>
              </w:rPr>
              <w:t>ктор</w:t>
            </w:r>
          </w:p>
          <w:p w:rsidR="00832A7F" w:rsidRPr="00832A7F" w:rsidRDefault="00832A7F" w:rsidP="00832A7F">
            <w:pPr>
              <w:pStyle w:val="TableContents"/>
              <w:snapToGrid w:val="0"/>
              <w:ind w:left="-533"/>
              <w:jc w:val="center"/>
              <w:cnfStyle w:val="000000100000" w:firstRow="0" w:lastRow="0" w:firstColumn="0" w:lastColumn="0" w:oddVBand="0" w:evenVBand="0" w:oddHBand="1" w:evenHBand="0" w:firstRowFirstColumn="0" w:firstRowLastColumn="0" w:lastRowFirstColumn="0" w:lastRowLastColumn="0"/>
              <w:rPr>
                <w:lang w:val="sr-Cyrl-RS"/>
              </w:rPr>
            </w:pPr>
            <w:r>
              <w:rPr>
                <w:lang w:val="sr-Cyrl-RS"/>
              </w:rPr>
              <w:t>За технички сектор</w:t>
            </w:r>
          </w:p>
          <w:p w:rsidR="00DA2E62" w:rsidRPr="00245D11" w:rsidRDefault="00DA2E62" w:rsidP="00DA2E62">
            <w:pPr>
              <w:pStyle w:val="TableContents"/>
              <w:snapToGrid w:val="0"/>
              <w:ind w:left="-533"/>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848" w:type="dxa"/>
          </w:tcPr>
          <w:p w:rsidR="00DA2E62" w:rsidRPr="00245D11" w:rsidRDefault="00832A7F" w:rsidP="00DA2E62">
            <w:pPr>
              <w:pStyle w:val="TableContents"/>
              <w:snapToGrid w:val="0"/>
              <w:ind w:left="-533" w:firstLine="432"/>
            </w:pPr>
            <w:r>
              <w:rPr>
                <w:lang w:val="sr-Cyrl-RS"/>
              </w:rPr>
              <w:t>5</w:t>
            </w:r>
            <w:r w:rsidR="00263671" w:rsidRPr="00245D11">
              <w:t>,23</w:t>
            </w:r>
          </w:p>
        </w:tc>
        <w:tc>
          <w:tcPr>
            <w:tcW w:w="2605" w:type="dxa"/>
          </w:tcPr>
          <w:p w:rsidR="00DA2E62" w:rsidRDefault="00832A7F" w:rsidP="00DA2E62">
            <w:pPr>
              <w:pStyle w:val="TableContents"/>
              <w:snapToGrid w:val="0"/>
              <w:ind w:firstLine="14"/>
              <w:cnfStyle w:val="000000100000" w:firstRow="0" w:lastRow="0" w:firstColumn="0" w:lastColumn="0" w:oddVBand="0" w:evenVBand="0" w:oddHBand="1" w:evenHBand="0" w:firstRowFirstColumn="0" w:firstRowLastColumn="0" w:lastRowFirstColumn="0" w:lastRowLastColumn="0"/>
              <w:rPr>
                <w:lang w:val="sr-Cyrl-RS"/>
              </w:rPr>
            </w:pPr>
            <w:r>
              <w:rPr>
                <w:lang w:val="sr-Cyrl-RS"/>
              </w:rPr>
              <w:t>Дипл.грађ. инжењер</w:t>
            </w:r>
          </w:p>
          <w:p w:rsidR="00832A7F" w:rsidRPr="00832A7F" w:rsidRDefault="00832A7F" w:rsidP="00DA2E62">
            <w:pPr>
              <w:pStyle w:val="TableContents"/>
              <w:snapToGrid w:val="0"/>
              <w:ind w:firstLine="14"/>
              <w:cnfStyle w:val="000000100000" w:firstRow="0" w:lastRow="0" w:firstColumn="0" w:lastColumn="0" w:oddVBand="0" w:evenVBand="0" w:oddHBand="1" w:evenHBand="0" w:firstRowFirstColumn="0" w:firstRowLastColumn="0" w:lastRowFirstColumn="0" w:lastRowLastColumn="0"/>
              <w:rPr>
                <w:lang w:val="sr-Cyrl-RS"/>
              </w:rPr>
            </w:pPr>
            <w:r>
              <w:rPr>
                <w:lang w:val="sr-Cyrl-RS"/>
              </w:rPr>
              <w:t>Марија Љубојевић</w:t>
            </w:r>
          </w:p>
        </w:tc>
        <w:tc>
          <w:tcPr>
            <w:cnfStyle w:val="000010000000" w:firstRow="0" w:lastRow="0" w:firstColumn="0" w:lastColumn="0" w:oddVBand="1" w:evenVBand="0" w:oddHBand="0" w:evenHBand="0" w:firstRowFirstColumn="0" w:firstRowLastColumn="0" w:lastRowFirstColumn="0" w:lastRowLastColumn="0"/>
            <w:tcW w:w="746" w:type="dxa"/>
          </w:tcPr>
          <w:p w:rsidR="00DA2E62" w:rsidRPr="00245D11" w:rsidRDefault="00DA2E62" w:rsidP="00DA2E62">
            <w:pPr>
              <w:pStyle w:val="TableContents"/>
              <w:snapToGrid w:val="0"/>
              <w:ind w:left="-366" w:right="-242" w:firstLine="283"/>
            </w:pPr>
            <w:r w:rsidRPr="00245D11">
              <w:t>1</w:t>
            </w:r>
          </w:p>
        </w:tc>
        <w:tc>
          <w:tcPr>
            <w:tcW w:w="1843" w:type="dxa"/>
          </w:tcPr>
          <w:p w:rsidR="00DA2E62" w:rsidRPr="00832A7F" w:rsidRDefault="00832A7F" w:rsidP="00CA226A">
            <w:pPr>
              <w:pStyle w:val="TableContents"/>
              <w:snapToGrid w:val="0"/>
              <w:ind w:left="-366" w:right="-242" w:firstLine="283"/>
              <w:cnfStyle w:val="000000100000" w:firstRow="0" w:lastRow="0" w:firstColumn="0" w:lastColumn="0" w:oddVBand="0" w:evenVBand="0" w:oddHBand="1" w:evenHBand="0" w:firstRowFirstColumn="0" w:firstRowLastColumn="0" w:lastRowFirstColumn="0" w:lastRowLastColumn="0"/>
              <w:rPr>
                <w:lang w:val="sr-Cyrl-RS"/>
              </w:rPr>
            </w:pPr>
            <w:r>
              <w:t>1</w:t>
            </w:r>
            <w:r>
              <w:rPr>
                <w:lang w:val="sr-Cyrl-RS"/>
              </w:rPr>
              <w:t>95</w:t>
            </w:r>
            <w:r w:rsidR="00514F1B">
              <w:t>.0</w:t>
            </w:r>
            <w:r w:rsidR="00F46CF8">
              <w:t>00</w:t>
            </w:r>
          </w:p>
        </w:tc>
        <w:tc>
          <w:tcPr>
            <w:cnfStyle w:val="000010000000" w:firstRow="0" w:lastRow="0" w:firstColumn="0" w:lastColumn="0" w:oddVBand="1" w:evenVBand="0" w:oddHBand="0" w:evenHBand="0" w:firstRowFirstColumn="0" w:firstRowLastColumn="0" w:lastRowFirstColumn="0" w:lastRowLastColumn="0"/>
            <w:tcW w:w="1443" w:type="dxa"/>
          </w:tcPr>
          <w:p w:rsidR="00DA2E62" w:rsidRPr="00245D11" w:rsidRDefault="0030643E" w:rsidP="00DA2E62">
            <w:pPr>
              <w:pStyle w:val="TableContents"/>
              <w:snapToGrid w:val="0"/>
              <w:ind w:left="-366" w:right="-242" w:firstLine="283"/>
            </w:pPr>
            <w:r>
              <w:t>2</w:t>
            </w:r>
            <w:r w:rsidR="00341900">
              <w:t>.</w:t>
            </w:r>
            <w:r w:rsidR="00341900">
              <w:rPr>
                <w:lang w:val="sr-Cyrl-RS"/>
              </w:rPr>
              <w:t>340</w:t>
            </w:r>
            <w:r w:rsidR="00DA2E62" w:rsidRPr="00245D11">
              <w:t>.</w:t>
            </w:r>
            <w:r>
              <w:t>0</w:t>
            </w:r>
            <w:r w:rsidR="00F46CF8">
              <w:t>00</w:t>
            </w:r>
          </w:p>
        </w:tc>
      </w:tr>
      <w:tr w:rsidR="0039784B" w:rsidRPr="00245D11" w:rsidTr="00CA226A">
        <w:trPr>
          <w:trHeight w:val="684"/>
        </w:trPr>
        <w:tc>
          <w:tcPr>
            <w:cnfStyle w:val="000010000000" w:firstRow="0" w:lastRow="0" w:firstColumn="0" w:lastColumn="0" w:oddVBand="1" w:evenVBand="0" w:oddHBand="0" w:evenHBand="0" w:firstRowFirstColumn="0" w:firstRowLastColumn="0" w:lastRowFirstColumn="0" w:lastRowLastColumn="0"/>
            <w:tcW w:w="750" w:type="dxa"/>
          </w:tcPr>
          <w:p w:rsidR="00DA2E62" w:rsidRPr="00245D11" w:rsidRDefault="00263671" w:rsidP="00DA2E62">
            <w:pPr>
              <w:pStyle w:val="TableContents"/>
              <w:snapToGrid w:val="0"/>
              <w:ind w:left="-533"/>
              <w:jc w:val="center"/>
            </w:pPr>
            <w:r w:rsidRPr="00245D11">
              <w:t>3.</w:t>
            </w:r>
          </w:p>
        </w:tc>
        <w:tc>
          <w:tcPr>
            <w:tcW w:w="2749" w:type="dxa"/>
          </w:tcPr>
          <w:p w:rsidR="00263671" w:rsidRPr="00245D11" w:rsidRDefault="00100797" w:rsidP="00DA2E62">
            <w:pPr>
              <w:pStyle w:val="TableContents"/>
              <w:snapToGrid w:val="0"/>
              <w:ind w:left="-533"/>
              <w:jc w:val="center"/>
              <w:cnfStyle w:val="000000000000" w:firstRow="0" w:lastRow="0" w:firstColumn="0" w:lastColumn="0" w:oddVBand="0" w:evenVBand="0" w:oddHBand="0" w:evenHBand="0" w:firstRowFirstColumn="0" w:firstRowLastColumn="0" w:lastRowFirstColumn="0" w:lastRowLastColumn="0"/>
            </w:pPr>
            <w:r w:rsidRPr="00245D11">
              <w:t>Помоћник</w:t>
            </w:r>
            <w:r w:rsidR="009963C2">
              <w:t xml:space="preserve"> </w:t>
            </w:r>
            <w:r w:rsidR="00263671" w:rsidRPr="00245D11">
              <w:t>директор</w:t>
            </w:r>
            <w:r w:rsidRPr="00245D11">
              <w:t>а</w:t>
            </w:r>
          </w:p>
          <w:p w:rsidR="00DA2E62" w:rsidRPr="00245D11" w:rsidRDefault="009963C2" w:rsidP="00DA2E62">
            <w:pPr>
              <w:pStyle w:val="TableContents"/>
              <w:snapToGrid w:val="0"/>
              <w:ind w:left="-533"/>
              <w:jc w:val="center"/>
              <w:cnfStyle w:val="000000000000" w:firstRow="0" w:lastRow="0" w:firstColumn="0" w:lastColumn="0" w:oddVBand="0" w:evenVBand="0" w:oddHBand="0" w:evenHBand="0" w:firstRowFirstColumn="0" w:firstRowLastColumn="0" w:lastRowFirstColumn="0" w:lastRowLastColumn="0"/>
            </w:pPr>
            <w:r>
              <w:t>З</w:t>
            </w:r>
            <w:r w:rsidR="00263671" w:rsidRPr="00245D11">
              <w:t>а</w:t>
            </w:r>
            <w:r>
              <w:t xml:space="preserve"> </w:t>
            </w:r>
            <w:r w:rsidR="00263671" w:rsidRPr="00245D11">
              <w:t>техничк</w:t>
            </w:r>
            <w:r w:rsidR="00100797" w:rsidRPr="00245D11">
              <w:t>и</w:t>
            </w:r>
            <w:r>
              <w:t xml:space="preserve"> </w:t>
            </w:r>
            <w:r w:rsidR="00100797" w:rsidRPr="00245D11">
              <w:t>сектор</w:t>
            </w:r>
          </w:p>
        </w:tc>
        <w:tc>
          <w:tcPr>
            <w:cnfStyle w:val="000010000000" w:firstRow="0" w:lastRow="0" w:firstColumn="0" w:lastColumn="0" w:oddVBand="1" w:evenVBand="0" w:oddHBand="0" w:evenHBand="0" w:firstRowFirstColumn="0" w:firstRowLastColumn="0" w:lastRowFirstColumn="0" w:lastRowLastColumn="0"/>
            <w:tcW w:w="848" w:type="dxa"/>
          </w:tcPr>
          <w:p w:rsidR="00DA2E62" w:rsidRPr="00245D11" w:rsidRDefault="00263671" w:rsidP="00DA2E62">
            <w:pPr>
              <w:pStyle w:val="TableContents"/>
              <w:snapToGrid w:val="0"/>
              <w:ind w:left="-533" w:firstLine="432"/>
            </w:pPr>
            <w:r w:rsidRPr="00245D11">
              <w:t>5,23</w:t>
            </w:r>
          </w:p>
        </w:tc>
        <w:tc>
          <w:tcPr>
            <w:tcW w:w="2605" w:type="dxa"/>
          </w:tcPr>
          <w:p w:rsidR="00DA2E62" w:rsidRPr="00245D11" w:rsidRDefault="00E46A52" w:rsidP="00DA2E62">
            <w:pPr>
              <w:pStyle w:val="TableContents"/>
              <w:snapToGrid w:val="0"/>
              <w:ind w:firstLine="14"/>
              <w:cnfStyle w:val="000000000000" w:firstRow="0" w:lastRow="0" w:firstColumn="0" w:lastColumn="0" w:oddVBand="0" w:evenVBand="0" w:oddHBand="0" w:evenHBand="0" w:firstRowFirstColumn="0" w:firstRowLastColumn="0" w:lastRowFirstColumn="0" w:lastRowLastColumn="0"/>
            </w:pPr>
            <w:r w:rsidRPr="00245D11">
              <w:t>Дипл. е</w:t>
            </w:r>
            <w:r w:rsidR="00DA2E62" w:rsidRPr="00245D11">
              <w:t>кономиста</w:t>
            </w:r>
          </w:p>
          <w:p w:rsidR="00DA2E62" w:rsidRPr="00245D11" w:rsidRDefault="00DA2E62" w:rsidP="00DA2E62">
            <w:pPr>
              <w:pStyle w:val="TableContents"/>
              <w:snapToGrid w:val="0"/>
              <w:ind w:firstLine="14"/>
              <w:cnfStyle w:val="000000000000" w:firstRow="0" w:lastRow="0" w:firstColumn="0" w:lastColumn="0" w:oddVBand="0" w:evenVBand="0" w:oddHBand="0" w:evenHBand="0" w:firstRowFirstColumn="0" w:firstRowLastColumn="0" w:lastRowFirstColumn="0" w:lastRowLastColumn="0"/>
            </w:pPr>
            <w:r w:rsidRPr="00245D11">
              <w:t>Иван</w:t>
            </w:r>
            <w:r w:rsidR="009963C2">
              <w:t xml:space="preserve"> </w:t>
            </w:r>
            <w:r w:rsidRPr="00245D11">
              <w:t>Радић</w:t>
            </w:r>
          </w:p>
        </w:tc>
        <w:tc>
          <w:tcPr>
            <w:cnfStyle w:val="000010000000" w:firstRow="0" w:lastRow="0" w:firstColumn="0" w:lastColumn="0" w:oddVBand="1" w:evenVBand="0" w:oddHBand="0" w:evenHBand="0" w:firstRowFirstColumn="0" w:firstRowLastColumn="0" w:lastRowFirstColumn="0" w:lastRowLastColumn="0"/>
            <w:tcW w:w="746" w:type="dxa"/>
          </w:tcPr>
          <w:p w:rsidR="00DA2E62" w:rsidRPr="00245D11" w:rsidRDefault="00DA2E62" w:rsidP="00DA2E62">
            <w:pPr>
              <w:pStyle w:val="TableContents"/>
              <w:snapToGrid w:val="0"/>
              <w:ind w:left="-366" w:right="-242" w:firstLine="283"/>
            </w:pPr>
            <w:r w:rsidRPr="00245D11">
              <w:t>1</w:t>
            </w:r>
          </w:p>
        </w:tc>
        <w:tc>
          <w:tcPr>
            <w:tcW w:w="1843" w:type="dxa"/>
          </w:tcPr>
          <w:p w:rsidR="00DA2E62" w:rsidRPr="00245D11" w:rsidRDefault="00CC4323" w:rsidP="00CA226A">
            <w:pPr>
              <w:pStyle w:val="TableContents"/>
              <w:snapToGrid w:val="0"/>
              <w:ind w:left="-366" w:right="-242" w:firstLine="283"/>
              <w:cnfStyle w:val="000000000000" w:firstRow="0" w:lastRow="0" w:firstColumn="0" w:lastColumn="0" w:oddVBand="0" w:evenVBand="0" w:oddHBand="0" w:evenHBand="0" w:firstRowFirstColumn="0" w:firstRowLastColumn="0" w:lastRowFirstColumn="0" w:lastRowLastColumn="0"/>
            </w:pPr>
            <w:r w:rsidRPr="00245D11">
              <w:t>1</w:t>
            </w:r>
            <w:r w:rsidR="00CA226A">
              <w:rPr>
                <w:lang w:val="sr-Cyrl-RS"/>
              </w:rPr>
              <w:t>94</w:t>
            </w:r>
            <w:r w:rsidR="00DA2E62" w:rsidRPr="00245D11">
              <w:t>.</w:t>
            </w:r>
            <w:r w:rsidR="0030643E">
              <w:t>0</w:t>
            </w:r>
            <w:r w:rsidR="00F46CF8">
              <w:t>0</w:t>
            </w:r>
            <w:r w:rsidRPr="00245D11">
              <w:t>0</w:t>
            </w:r>
          </w:p>
        </w:tc>
        <w:tc>
          <w:tcPr>
            <w:cnfStyle w:val="000010000000" w:firstRow="0" w:lastRow="0" w:firstColumn="0" w:lastColumn="0" w:oddVBand="1" w:evenVBand="0" w:oddHBand="0" w:evenHBand="0" w:firstRowFirstColumn="0" w:firstRowLastColumn="0" w:lastRowFirstColumn="0" w:lastRowLastColumn="0"/>
            <w:tcW w:w="1443" w:type="dxa"/>
          </w:tcPr>
          <w:p w:rsidR="00DA2E62" w:rsidRPr="00245D11" w:rsidRDefault="00341900" w:rsidP="00DA2E62">
            <w:pPr>
              <w:pStyle w:val="TableContents"/>
              <w:snapToGrid w:val="0"/>
              <w:ind w:left="-366" w:right="-242" w:firstLine="283"/>
            </w:pPr>
            <w:r>
              <w:rPr>
                <w:lang w:val="sr-Cyrl-RS"/>
              </w:rPr>
              <w:t>2.328</w:t>
            </w:r>
            <w:r w:rsidR="00DA2E62" w:rsidRPr="00245D11">
              <w:t>.</w:t>
            </w:r>
            <w:r w:rsidR="00AC66FC">
              <w:t>0</w:t>
            </w:r>
            <w:r w:rsidR="00F46CF8">
              <w:t>00</w:t>
            </w:r>
          </w:p>
        </w:tc>
      </w:tr>
      <w:tr w:rsidR="0039784B" w:rsidRPr="00245D11" w:rsidTr="00CA226A">
        <w:trPr>
          <w:cnfStyle w:val="000000100000" w:firstRow="0" w:lastRow="0" w:firstColumn="0" w:lastColumn="0" w:oddVBand="0" w:evenVBand="0" w:oddHBand="1" w:evenHBand="0" w:firstRowFirstColumn="0" w:firstRowLastColumn="0" w:lastRowFirstColumn="0" w:lastRowLastColumn="0"/>
          <w:trHeight w:val="684"/>
        </w:trPr>
        <w:tc>
          <w:tcPr>
            <w:cnfStyle w:val="000010000000" w:firstRow="0" w:lastRow="0" w:firstColumn="0" w:lastColumn="0" w:oddVBand="1" w:evenVBand="0" w:oddHBand="0" w:evenHBand="0" w:firstRowFirstColumn="0" w:firstRowLastColumn="0" w:lastRowFirstColumn="0" w:lastRowLastColumn="0"/>
            <w:tcW w:w="750" w:type="dxa"/>
          </w:tcPr>
          <w:p w:rsidR="00DA2E62" w:rsidRPr="00245D11" w:rsidRDefault="00263671" w:rsidP="00DA2E62">
            <w:pPr>
              <w:pStyle w:val="TableContents"/>
              <w:snapToGrid w:val="0"/>
              <w:ind w:left="-533"/>
              <w:jc w:val="center"/>
            </w:pPr>
            <w:r w:rsidRPr="00245D11">
              <w:t>4</w:t>
            </w:r>
            <w:r w:rsidR="00DA2E62" w:rsidRPr="00245D11">
              <w:t>.</w:t>
            </w:r>
          </w:p>
        </w:tc>
        <w:tc>
          <w:tcPr>
            <w:tcW w:w="2749" w:type="dxa"/>
          </w:tcPr>
          <w:p w:rsidR="00263671" w:rsidRPr="00245D11" w:rsidRDefault="00263671" w:rsidP="00DA2E62">
            <w:pPr>
              <w:pStyle w:val="TableContents"/>
              <w:snapToGrid w:val="0"/>
              <w:ind w:left="-533"/>
              <w:jc w:val="center"/>
              <w:cnfStyle w:val="000000100000" w:firstRow="0" w:lastRow="0" w:firstColumn="0" w:lastColumn="0" w:oddVBand="0" w:evenVBand="0" w:oddHBand="1" w:evenHBand="0" w:firstRowFirstColumn="0" w:firstRowLastColumn="0" w:lastRowFirstColumn="0" w:lastRowLastColumn="0"/>
            </w:pPr>
            <w:r w:rsidRPr="00245D11">
              <w:t>Извршни</w:t>
            </w:r>
            <w:r w:rsidR="009963C2">
              <w:t xml:space="preserve"> </w:t>
            </w:r>
            <w:r w:rsidRPr="00245D11">
              <w:t>рук</w:t>
            </w:r>
            <w:r w:rsidR="00100797" w:rsidRPr="00245D11">
              <w:t>.</w:t>
            </w:r>
            <w:r w:rsidRPr="00245D11">
              <w:t>за</w:t>
            </w:r>
          </w:p>
          <w:p w:rsidR="00DA2E62" w:rsidRPr="00245D11" w:rsidRDefault="00263671" w:rsidP="00DA2E62">
            <w:pPr>
              <w:pStyle w:val="TableContents"/>
              <w:snapToGrid w:val="0"/>
              <w:ind w:left="-533"/>
              <w:jc w:val="center"/>
              <w:cnfStyle w:val="000000100000" w:firstRow="0" w:lastRow="0" w:firstColumn="0" w:lastColumn="0" w:oddVBand="0" w:evenVBand="0" w:oddHBand="1" w:evenHBand="0" w:firstRowFirstColumn="0" w:firstRowLastColumn="0" w:lastRowFirstColumn="0" w:lastRowLastColumn="0"/>
            </w:pPr>
            <w:r w:rsidRPr="00245D11">
              <w:t>фин. послове</w:t>
            </w:r>
          </w:p>
        </w:tc>
        <w:tc>
          <w:tcPr>
            <w:cnfStyle w:val="000010000000" w:firstRow="0" w:lastRow="0" w:firstColumn="0" w:lastColumn="0" w:oddVBand="1" w:evenVBand="0" w:oddHBand="0" w:evenHBand="0" w:firstRowFirstColumn="0" w:firstRowLastColumn="0" w:lastRowFirstColumn="0" w:lastRowLastColumn="0"/>
            <w:tcW w:w="848" w:type="dxa"/>
          </w:tcPr>
          <w:p w:rsidR="00DA2E62" w:rsidRPr="00245D11" w:rsidRDefault="00263671" w:rsidP="00DA2E62">
            <w:pPr>
              <w:pStyle w:val="TableContents"/>
              <w:snapToGrid w:val="0"/>
              <w:ind w:left="-533" w:firstLine="432"/>
            </w:pPr>
            <w:r w:rsidRPr="00245D11">
              <w:t>4,</w:t>
            </w:r>
            <w:r w:rsidR="00100797" w:rsidRPr="00245D11">
              <w:t>79</w:t>
            </w:r>
          </w:p>
        </w:tc>
        <w:tc>
          <w:tcPr>
            <w:tcW w:w="2605" w:type="dxa"/>
          </w:tcPr>
          <w:p w:rsidR="00DA2E62" w:rsidRPr="00832A7F" w:rsidRDefault="00832A7F" w:rsidP="008E6111">
            <w:pPr>
              <w:pStyle w:val="TableContents"/>
              <w:snapToGrid w:val="0"/>
              <w:ind w:firstLine="14"/>
              <w:cnfStyle w:val="000000100000" w:firstRow="0" w:lastRow="0" w:firstColumn="0" w:lastColumn="0" w:oddVBand="0" w:evenVBand="0" w:oddHBand="1" w:evenHBand="0" w:firstRowFirstColumn="0" w:firstRowLastColumn="0" w:lastRowFirstColumn="0" w:lastRowLastColumn="0"/>
              <w:rPr>
                <w:lang w:val="sr-Cyrl-RS"/>
              </w:rPr>
            </w:pPr>
            <w:r>
              <w:rPr>
                <w:lang w:val="sr-Cyrl-RS"/>
              </w:rPr>
              <w:t>Мастер ФОН-а</w:t>
            </w:r>
          </w:p>
          <w:p w:rsidR="00DA2E62" w:rsidRPr="00832A7F" w:rsidRDefault="00832A7F" w:rsidP="00DA2E62">
            <w:pPr>
              <w:pStyle w:val="TableContents"/>
              <w:snapToGrid w:val="0"/>
              <w:ind w:firstLine="14"/>
              <w:cnfStyle w:val="000000100000" w:firstRow="0" w:lastRow="0" w:firstColumn="0" w:lastColumn="0" w:oddVBand="0" w:evenVBand="0" w:oddHBand="1" w:evenHBand="0" w:firstRowFirstColumn="0" w:firstRowLastColumn="0" w:lastRowFirstColumn="0" w:lastRowLastColumn="0"/>
              <w:rPr>
                <w:lang w:val="sr-Cyrl-RS"/>
              </w:rPr>
            </w:pPr>
            <w:r>
              <w:rPr>
                <w:lang w:val="sr-Cyrl-RS"/>
              </w:rPr>
              <w:t>Тамара Милановић</w:t>
            </w:r>
          </w:p>
        </w:tc>
        <w:tc>
          <w:tcPr>
            <w:cnfStyle w:val="000010000000" w:firstRow="0" w:lastRow="0" w:firstColumn="0" w:lastColumn="0" w:oddVBand="1" w:evenVBand="0" w:oddHBand="0" w:evenHBand="0" w:firstRowFirstColumn="0" w:firstRowLastColumn="0" w:lastRowFirstColumn="0" w:lastRowLastColumn="0"/>
            <w:tcW w:w="746" w:type="dxa"/>
          </w:tcPr>
          <w:p w:rsidR="00DA2E62" w:rsidRPr="00245D11" w:rsidRDefault="00DA2E62" w:rsidP="00DA2E62">
            <w:pPr>
              <w:pStyle w:val="TableContents"/>
              <w:snapToGrid w:val="0"/>
              <w:ind w:left="-366" w:right="-242" w:firstLine="283"/>
            </w:pPr>
            <w:r w:rsidRPr="00245D11">
              <w:t>1</w:t>
            </w:r>
          </w:p>
        </w:tc>
        <w:tc>
          <w:tcPr>
            <w:tcW w:w="1843" w:type="dxa"/>
          </w:tcPr>
          <w:p w:rsidR="00DA2E62" w:rsidRPr="0030643E" w:rsidRDefault="00E90D94" w:rsidP="00CA226A">
            <w:pPr>
              <w:pStyle w:val="TableContents"/>
              <w:snapToGrid w:val="0"/>
              <w:ind w:right="-242"/>
              <w:cnfStyle w:val="000000100000" w:firstRow="0" w:lastRow="0" w:firstColumn="0" w:lastColumn="0" w:oddVBand="0" w:evenVBand="0" w:oddHBand="1" w:evenHBand="0" w:firstRowFirstColumn="0" w:firstRowLastColumn="0" w:lastRowFirstColumn="0" w:lastRowLastColumn="0"/>
            </w:pPr>
            <w:r>
              <w:rPr>
                <w:lang w:val="sr-Cyrl-RS"/>
              </w:rPr>
              <w:t>163</w:t>
            </w:r>
            <w:r w:rsidR="00514F1B">
              <w:t>.000</w:t>
            </w:r>
          </w:p>
        </w:tc>
        <w:tc>
          <w:tcPr>
            <w:cnfStyle w:val="000010000000" w:firstRow="0" w:lastRow="0" w:firstColumn="0" w:lastColumn="0" w:oddVBand="1" w:evenVBand="0" w:oddHBand="0" w:evenHBand="0" w:firstRowFirstColumn="0" w:firstRowLastColumn="0" w:lastRowFirstColumn="0" w:lastRowLastColumn="0"/>
            <w:tcW w:w="1443" w:type="dxa"/>
          </w:tcPr>
          <w:p w:rsidR="00DA2E62" w:rsidRPr="00245D11" w:rsidRDefault="00DA2E62" w:rsidP="00514F1B">
            <w:pPr>
              <w:pStyle w:val="TableContents"/>
              <w:snapToGrid w:val="0"/>
              <w:ind w:left="-366" w:right="-242" w:firstLine="283"/>
            </w:pPr>
            <w:r w:rsidRPr="00245D11">
              <w:t>1.</w:t>
            </w:r>
            <w:r w:rsidR="00341900">
              <w:rPr>
                <w:lang w:val="sr-Cyrl-RS"/>
              </w:rPr>
              <w:t>956</w:t>
            </w:r>
            <w:r w:rsidRPr="00245D11">
              <w:t>.</w:t>
            </w:r>
            <w:r w:rsidR="00F46CF8">
              <w:t>000</w:t>
            </w:r>
          </w:p>
        </w:tc>
      </w:tr>
      <w:tr w:rsidR="0039784B" w:rsidRPr="00245D11" w:rsidTr="00CA226A">
        <w:trPr>
          <w:trHeight w:val="684"/>
        </w:trPr>
        <w:tc>
          <w:tcPr>
            <w:cnfStyle w:val="000010000000" w:firstRow="0" w:lastRow="0" w:firstColumn="0" w:lastColumn="0" w:oddVBand="1" w:evenVBand="0" w:oddHBand="0" w:evenHBand="0" w:firstRowFirstColumn="0" w:firstRowLastColumn="0" w:lastRowFirstColumn="0" w:lastRowLastColumn="0"/>
            <w:tcW w:w="750" w:type="dxa"/>
          </w:tcPr>
          <w:p w:rsidR="00DA2E62" w:rsidRPr="00245D11" w:rsidRDefault="00263671" w:rsidP="00DA2E62">
            <w:pPr>
              <w:pStyle w:val="TableContents"/>
              <w:snapToGrid w:val="0"/>
              <w:ind w:left="-533"/>
              <w:jc w:val="center"/>
            </w:pPr>
            <w:r w:rsidRPr="00245D11">
              <w:t>5</w:t>
            </w:r>
            <w:r w:rsidR="00DA2E62" w:rsidRPr="00245D11">
              <w:t>.</w:t>
            </w:r>
          </w:p>
        </w:tc>
        <w:tc>
          <w:tcPr>
            <w:tcW w:w="2749" w:type="dxa"/>
          </w:tcPr>
          <w:p w:rsidR="00263671" w:rsidRPr="00245D11" w:rsidRDefault="00263671" w:rsidP="00DA2E62">
            <w:pPr>
              <w:pStyle w:val="TableContents"/>
              <w:snapToGrid w:val="0"/>
              <w:ind w:left="-533"/>
              <w:jc w:val="center"/>
              <w:cnfStyle w:val="000000000000" w:firstRow="0" w:lastRow="0" w:firstColumn="0" w:lastColumn="0" w:oddVBand="0" w:evenVBand="0" w:oddHBand="0" w:evenHBand="0" w:firstRowFirstColumn="0" w:firstRowLastColumn="0" w:lastRowFirstColumn="0" w:lastRowLastColumn="0"/>
            </w:pPr>
            <w:r w:rsidRPr="00245D11">
              <w:t>Извршни</w:t>
            </w:r>
            <w:r w:rsidR="009963C2">
              <w:t xml:space="preserve"> </w:t>
            </w:r>
            <w:r w:rsidRPr="00245D11">
              <w:t>рук. за</w:t>
            </w:r>
          </w:p>
          <w:p w:rsidR="00100797" w:rsidRPr="00245D11" w:rsidRDefault="00263671" w:rsidP="00DA2E62">
            <w:pPr>
              <w:pStyle w:val="TableContents"/>
              <w:snapToGrid w:val="0"/>
              <w:ind w:left="-533"/>
              <w:jc w:val="center"/>
              <w:cnfStyle w:val="000000000000" w:firstRow="0" w:lastRow="0" w:firstColumn="0" w:lastColumn="0" w:oddVBand="0" w:evenVBand="0" w:oddHBand="0" w:evenHBand="0" w:firstRowFirstColumn="0" w:firstRowLastColumn="0" w:lastRowFirstColumn="0" w:lastRowLastColumn="0"/>
            </w:pPr>
            <w:r w:rsidRPr="00245D11">
              <w:t>безбедност и здравље</w:t>
            </w:r>
          </w:p>
          <w:p w:rsidR="00DA2E62" w:rsidRPr="00245D11" w:rsidRDefault="00100797" w:rsidP="00DA2E62">
            <w:pPr>
              <w:pStyle w:val="TableContents"/>
              <w:snapToGrid w:val="0"/>
              <w:ind w:left="-533"/>
              <w:jc w:val="center"/>
              <w:cnfStyle w:val="000000000000" w:firstRow="0" w:lastRow="0" w:firstColumn="0" w:lastColumn="0" w:oddVBand="0" w:evenVBand="0" w:oddHBand="0" w:evenHBand="0" w:firstRowFirstColumn="0" w:firstRowLastColumn="0" w:lastRowFirstColumn="0" w:lastRowLastColumn="0"/>
            </w:pPr>
            <w:r w:rsidRPr="00245D11">
              <w:t>на</w:t>
            </w:r>
            <w:r w:rsidR="009963C2">
              <w:t xml:space="preserve"> </w:t>
            </w:r>
            <w:r w:rsidRPr="00245D11">
              <w:t xml:space="preserve">раду и </w:t>
            </w:r>
            <w:r w:rsidR="005A7BF4" w:rsidRPr="00245D11">
              <w:t>заш. ж. сред.</w:t>
            </w:r>
          </w:p>
        </w:tc>
        <w:tc>
          <w:tcPr>
            <w:cnfStyle w:val="000010000000" w:firstRow="0" w:lastRow="0" w:firstColumn="0" w:lastColumn="0" w:oddVBand="1" w:evenVBand="0" w:oddHBand="0" w:evenHBand="0" w:firstRowFirstColumn="0" w:firstRowLastColumn="0" w:lastRowFirstColumn="0" w:lastRowLastColumn="0"/>
            <w:tcW w:w="848" w:type="dxa"/>
          </w:tcPr>
          <w:p w:rsidR="00DA2E62" w:rsidRPr="00245D11" w:rsidRDefault="00263671" w:rsidP="00DA2E62">
            <w:pPr>
              <w:pStyle w:val="TableContents"/>
              <w:snapToGrid w:val="0"/>
              <w:ind w:left="-533" w:firstLine="432"/>
            </w:pPr>
            <w:r w:rsidRPr="00245D11">
              <w:t>4,</w:t>
            </w:r>
            <w:r w:rsidR="00100797" w:rsidRPr="00245D11">
              <w:t>79</w:t>
            </w:r>
          </w:p>
        </w:tc>
        <w:tc>
          <w:tcPr>
            <w:tcW w:w="2605" w:type="dxa"/>
          </w:tcPr>
          <w:p w:rsidR="00DA2E62" w:rsidRPr="00245D11" w:rsidRDefault="00DA2E62" w:rsidP="00DA2E62">
            <w:pPr>
              <w:pStyle w:val="TableContents"/>
              <w:snapToGrid w:val="0"/>
              <w:ind w:right="5" w:firstLine="14"/>
              <w:cnfStyle w:val="000000000000" w:firstRow="0" w:lastRow="0" w:firstColumn="0" w:lastColumn="0" w:oddVBand="0" w:evenVBand="0" w:oddHBand="0" w:evenHBand="0" w:firstRowFirstColumn="0" w:firstRowLastColumn="0" w:lastRowFirstColumn="0" w:lastRowLastColumn="0"/>
            </w:pPr>
            <w:r w:rsidRPr="00245D11">
              <w:t xml:space="preserve">Дипл. </w:t>
            </w:r>
            <w:r w:rsidR="008E6111" w:rsidRPr="00245D11">
              <w:t>и</w:t>
            </w:r>
            <w:r w:rsidRPr="00245D11">
              <w:t>нж.зашт. жив.ср.</w:t>
            </w:r>
          </w:p>
          <w:p w:rsidR="00DA2E62" w:rsidRPr="00245D11" w:rsidRDefault="00DA2E62" w:rsidP="00DA2E62">
            <w:pPr>
              <w:pStyle w:val="TableContents"/>
              <w:snapToGrid w:val="0"/>
              <w:ind w:right="5" w:firstLine="14"/>
              <w:cnfStyle w:val="000000000000" w:firstRow="0" w:lastRow="0" w:firstColumn="0" w:lastColumn="0" w:oddVBand="0" w:evenVBand="0" w:oddHBand="0" w:evenHBand="0" w:firstRowFirstColumn="0" w:firstRowLastColumn="0" w:lastRowFirstColumn="0" w:lastRowLastColumn="0"/>
            </w:pPr>
            <w:r w:rsidRPr="00245D11">
              <w:t>Татјана</w:t>
            </w:r>
            <w:r w:rsidR="009963C2">
              <w:t xml:space="preserve"> </w:t>
            </w:r>
            <w:r w:rsidRPr="00245D11">
              <w:t>Трифуновић</w:t>
            </w:r>
          </w:p>
        </w:tc>
        <w:tc>
          <w:tcPr>
            <w:cnfStyle w:val="000010000000" w:firstRow="0" w:lastRow="0" w:firstColumn="0" w:lastColumn="0" w:oddVBand="1" w:evenVBand="0" w:oddHBand="0" w:evenHBand="0" w:firstRowFirstColumn="0" w:firstRowLastColumn="0" w:lastRowFirstColumn="0" w:lastRowLastColumn="0"/>
            <w:tcW w:w="746" w:type="dxa"/>
          </w:tcPr>
          <w:p w:rsidR="00DA2E62" w:rsidRPr="00245D11" w:rsidRDefault="00DA2E62" w:rsidP="00DA2E62">
            <w:pPr>
              <w:pStyle w:val="TableContents"/>
              <w:snapToGrid w:val="0"/>
              <w:ind w:left="-366" w:right="-242" w:firstLine="283"/>
            </w:pPr>
            <w:r w:rsidRPr="00245D11">
              <w:t>1</w:t>
            </w:r>
          </w:p>
        </w:tc>
        <w:tc>
          <w:tcPr>
            <w:tcW w:w="1843" w:type="dxa"/>
          </w:tcPr>
          <w:p w:rsidR="00DA2E62" w:rsidRPr="0030643E" w:rsidRDefault="00F46CF8" w:rsidP="00CA226A">
            <w:pPr>
              <w:pStyle w:val="TableContents"/>
              <w:snapToGrid w:val="0"/>
              <w:ind w:left="-366" w:right="-242" w:firstLine="283"/>
              <w:cnfStyle w:val="000000000000" w:firstRow="0" w:lastRow="0" w:firstColumn="0" w:lastColumn="0" w:oddVBand="0" w:evenVBand="0" w:oddHBand="0" w:evenHBand="0" w:firstRowFirstColumn="0" w:firstRowLastColumn="0" w:lastRowFirstColumn="0" w:lastRowLastColumn="0"/>
            </w:pPr>
            <w:r>
              <w:t>1</w:t>
            </w:r>
            <w:r w:rsidR="00E90D94">
              <w:rPr>
                <w:lang w:val="sr-Cyrl-RS"/>
              </w:rPr>
              <w:t>64</w:t>
            </w:r>
            <w:r w:rsidR="00514F1B">
              <w:t>.000</w:t>
            </w:r>
          </w:p>
        </w:tc>
        <w:tc>
          <w:tcPr>
            <w:cnfStyle w:val="000010000000" w:firstRow="0" w:lastRow="0" w:firstColumn="0" w:lastColumn="0" w:oddVBand="1" w:evenVBand="0" w:oddHBand="0" w:evenHBand="0" w:firstRowFirstColumn="0" w:firstRowLastColumn="0" w:lastRowFirstColumn="0" w:lastRowLastColumn="0"/>
            <w:tcW w:w="1443" w:type="dxa"/>
          </w:tcPr>
          <w:p w:rsidR="00DA2E62" w:rsidRPr="00245D11" w:rsidRDefault="00052C75" w:rsidP="00DA2E62">
            <w:pPr>
              <w:ind w:left="-366" w:right="-242" w:firstLine="283"/>
            </w:pPr>
            <w:r w:rsidRPr="00245D11">
              <w:t>1.</w:t>
            </w:r>
            <w:r w:rsidR="00341900">
              <w:rPr>
                <w:lang w:val="sr-Cyrl-RS"/>
              </w:rPr>
              <w:t>968</w:t>
            </w:r>
            <w:r w:rsidR="00DA2E62" w:rsidRPr="00245D11">
              <w:t>.</w:t>
            </w:r>
            <w:r w:rsidR="00AC66FC">
              <w:t>0</w:t>
            </w:r>
            <w:r w:rsidR="00F46CF8">
              <w:t>00</w:t>
            </w:r>
          </w:p>
        </w:tc>
      </w:tr>
      <w:tr w:rsidR="0039784B" w:rsidRPr="00245D11" w:rsidTr="00CA226A">
        <w:trPr>
          <w:cnfStyle w:val="000000100000" w:firstRow="0" w:lastRow="0" w:firstColumn="0" w:lastColumn="0" w:oddVBand="0" w:evenVBand="0" w:oddHBand="1" w:evenHBand="0" w:firstRowFirstColumn="0" w:firstRowLastColumn="0" w:lastRowFirstColumn="0" w:lastRowLastColumn="0"/>
          <w:trHeight w:val="684"/>
        </w:trPr>
        <w:tc>
          <w:tcPr>
            <w:cnfStyle w:val="000010000000" w:firstRow="0" w:lastRow="0" w:firstColumn="0" w:lastColumn="0" w:oddVBand="1" w:evenVBand="0" w:oddHBand="0" w:evenHBand="0" w:firstRowFirstColumn="0" w:firstRowLastColumn="0" w:lastRowFirstColumn="0" w:lastRowLastColumn="0"/>
            <w:tcW w:w="750" w:type="dxa"/>
          </w:tcPr>
          <w:p w:rsidR="00DA2E62" w:rsidRPr="00245D11" w:rsidRDefault="00263671" w:rsidP="00DA2E62">
            <w:pPr>
              <w:pStyle w:val="TableContents"/>
              <w:snapToGrid w:val="0"/>
              <w:ind w:left="-533"/>
              <w:jc w:val="center"/>
            </w:pPr>
            <w:r w:rsidRPr="00245D11">
              <w:t>6.</w:t>
            </w:r>
          </w:p>
        </w:tc>
        <w:tc>
          <w:tcPr>
            <w:tcW w:w="2749" w:type="dxa"/>
          </w:tcPr>
          <w:p w:rsidR="00263671" w:rsidRPr="00245D11" w:rsidRDefault="00263671" w:rsidP="00DA2E62">
            <w:pPr>
              <w:pStyle w:val="TableContents"/>
              <w:snapToGrid w:val="0"/>
              <w:ind w:left="-533"/>
              <w:jc w:val="center"/>
              <w:cnfStyle w:val="000000100000" w:firstRow="0" w:lastRow="0" w:firstColumn="0" w:lastColumn="0" w:oddVBand="0" w:evenVBand="0" w:oddHBand="1" w:evenHBand="0" w:firstRowFirstColumn="0" w:firstRowLastColumn="0" w:lastRowFirstColumn="0" w:lastRowLastColumn="0"/>
            </w:pPr>
            <w:r w:rsidRPr="00245D11">
              <w:t>Извршни</w:t>
            </w:r>
            <w:r w:rsidR="009963C2">
              <w:t xml:space="preserve"> </w:t>
            </w:r>
            <w:r w:rsidRPr="00245D11">
              <w:t>рук. за</w:t>
            </w:r>
          </w:p>
          <w:p w:rsidR="00DA2E62" w:rsidRPr="00245D11" w:rsidRDefault="009963C2" w:rsidP="00DA2E62">
            <w:pPr>
              <w:pStyle w:val="TableContents"/>
              <w:snapToGrid w:val="0"/>
              <w:ind w:left="-533"/>
              <w:jc w:val="center"/>
              <w:cnfStyle w:val="000000100000" w:firstRow="0" w:lastRow="0" w:firstColumn="0" w:lastColumn="0" w:oddVBand="0" w:evenVBand="0" w:oddHBand="1" w:evenHBand="0" w:firstRowFirstColumn="0" w:firstRowLastColumn="0" w:lastRowFirstColumn="0" w:lastRowLastColumn="0"/>
            </w:pPr>
            <w:r>
              <w:t>П</w:t>
            </w:r>
            <w:r w:rsidR="00263671" w:rsidRPr="00245D11">
              <w:t>равне</w:t>
            </w:r>
            <w:r>
              <w:t xml:space="preserve"> </w:t>
            </w:r>
            <w:r w:rsidR="00263671" w:rsidRPr="00245D11">
              <w:t>послове</w:t>
            </w:r>
          </w:p>
        </w:tc>
        <w:tc>
          <w:tcPr>
            <w:cnfStyle w:val="000010000000" w:firstRow="0" w:lastRow="0" w:firstColumn="0" w:lastColumn="0" w:oddVBand="1" w:evenVBand="0" w:oddHBand="0" w:evenHBand="0" w:firstRowFirstColumn="0" w:firstRowLastColumn="0" w:lastRowFirstColumn="0" w:lastRowLastColumn="0"/>
            <w:tcW w:w="848" w:type="dxa"/>
          </w:tcPr>
          <w:p w:rsidR="00DA2E62" w:rsidRPr="00245D11" w:rsidRDefault="00100797" w:rsidP="00DA2E62">
            <w:pPr>
              <w:pStyle w:val="TableContents"/>
              <w:snapToGrid w:val="0"/>
              <w:ind w:left="-533" w:firstLine="432"/>
            </w:pPr>
            <w:r w:rsidRPr="00245D11">
              <w:t>4,79</w:t>
            </w:r>
          </w:p>
        </w:tc>
        <w:tc>
          <w:tcPr>
            <w:tcW w:w="2605" w:type="dxa"/>
          </w:tcPr>
          <w:p w:rsidR="00DA2E62" w:rsidRPr="00245D11" w:rsidRDefault="00DA2E62" w:rsidP="00DA2E62">
            <w:pPr>
              <w:pStyle w:val="TableContents"/>
              <w:snapToGrid w:val="0"/>
              <w:ind w:firstLine="14"/>
              <w:cnfStyle w:val="000000100000" w:firstRow="0" w:lastRow="0" w:firstColumn="0" w:lastColumn="0" w:oddVBand="0" w:evenVBand="0" w:oddHBand="1" w:evenHBand="0" w:firstRowFirstColumn="0" w:firstRowLastColumn="0" w:lastRowFirstColumn="0" w:lastRowLastColumn="0"/>
            </w:pPr>
            <w:r w:rsidRPr="00245D11">
              <w:t>Дипл.правник</w:t>
            </w:r>
          </w:p>
          <w:p w:rsidR="00DA2E62" w:rsidRPr="00245D11" w:rsidRDefault="00DA2E62" w:rsidP="00DA2E62">
            <w:pPr>
              <w:pStyle w:val="TableContents"/>
              <w:snapToGrid w:val="0"/>
              <w:ind w:firstLine="14"/>
              <w:cnfStyle w:val="000000100000" w:firstRow="0" w:lastRow="0" w:firstColumn="0" w:lastColumn="0" w:oddVBand="0" w:evenVBand="0" w:oddHBand="1" w:evenHBand="0" w:firstRowFirstColumn="0" w:firstRowLastColumn="0" w:lastRowFirstColumn="0" w:lastRowLastColumn="0"/>
            </w:pPr>
            <w:r w:rsidRPr="00245D11">
              <w:t>Синиша</w:t>
            </w:r>
            <w:r w:rsidR="009963C2">
              <w:t xml:space="preserve"> </w:t>
            </w:r>
            <w:r w:rsidRPr="00245D11">
              <w:t>Арсић</w:t>
            </w:r>
          </w:p>
        </w:tc>
        <w:tc>
          <w:tcPr>
            <w:cnfStyle w:val="000010000000" w:firstRow="0" w:lastRow="0" w:firstColumn="0" w:lastColumn="0" w:oddVBand="1" w:evenVBand="0" w:oddHBand="0" w:evenHBand="0" w:firstRowFirstColumn="0" w:firstRowLastColumn="0" w:lastRowFirstColumn="0" w:lastRowLastColumn="0"/>
            <w:tcW w:w="746" w:type="dxa"/>
          </w:tcPr>
          <w:p w:rsidR="00DA2E62" w:rsidRPr="00245D11" w:rsidRDefault="00DA2E62" w:rsidP="00DA2E62">
            <w:pPr>
              <w:pStyle w:val="TableContents"/>
              <w:snapToGrid w:val="0"/>
              <w:ind w:left="-366" w:right="-242" w:firstLine="283"/>
            </w:pPr>
            <w:r w:rsidRPr="00245D11">
              <w:t>1</w:t>
            </w:r>
          </w:p>
        </w:tc>
        <w:tc>
          <w:tcPr>
            <w:tcW w:w="1843" w:type="dxa"/>
          </w:tcPr>
          <w:p w:rsidR="00DA2E62" w:rsidRPr="00E90D94" w:rsidRDefault="00E90D94" w:rsidP="00CA226A">
            <w:pPr>
              <w:pStyle w:val="TableContents"/>
              <w:snapToGrid w:val="0"/>
              <w:ind w:left="-366" w:right="-242" w:firstLine="283"/>
              <w:cnfStyle w:val="000000100000" w:firstRow="0" w:lastRow="0" w:firstColumn="0" w:lastColumn="0" w:oddVBand="0" w:evenVBand="0" w:oddHBand="1" w:evenHBand="0" w:firstRowFirstColumn="0" w:firstRowLastColumn="0" w:lastRowFirstColumn="0" w:lastRowLastColumn="0"/>
              <w:rPr>
                <w:lang w:val="sr-Cyrl-RS"/>
              </w:rPr>
            </w:pPr>
            <w:r>
              <w:rPr>
                <w:lang w:val="sr-Cyrl-RS"/>
              </w:rPr>
              <w:t>165</w:t>
            </w:r>
            <w:r w:rsidR="00514F1B">
              <w:t>.000</w:t>
            </w:r>
          </w:p>
        </w:tc>
        <w:tc>
          <w:tcPr>
            <w:cnfStyle w:val="000010000000" w:firstRow="0" w:lastRow="0" w:firstColumn="0" w:lastColumn="0" w:oddVBand="1" w:evenVBand="0" w:oddHBand="0" w:evenHBand="0" w:firstRowFirstColumn="0" w:firstRowLastColumn="0" w:lastRowFirstColumn="0" w:lastRowLastColumn="0"/>
            <w:tcW w:w="1443" w:type="dxa"/>
          </w:tcPr>
          <w:p w:rsidR="00DA2E62" w:rsidRPr="00245D11" w:rsidRDefault="00DA2E62" w:rsidP="00DA2E62">
            <w:pPr>
              <w:ind w:left="-366" w:right="-242" w:firstLine="283"/>
            </w:pPr>
            <w:r w:rsidRPr="00245D11">
              <w:t>1.</w:t>
            </w:r>
            <w:r w:rsidR="00341900">
              <w:rPr>
                <w:lang w:val="sr-Cyrl-RS"/>
              </w:rPr>
              <w:t>9800</w:t>
            </w:r>
            <w:r w:rsidR="00F46CF8">
              <w:t>00</w:t>
            </w:r>
          </w:p>
        </w:tc>
      </w:tr>
      <w:tr w:rsidR="0039784B" w:rsidRPr="00245D11" w:rsidTr="00CA226A">
        <w:trPr>
          <w:trHeight w:val="700"/>
        </w:trPr>
        <w:tc>
          <w:tcPr>
            <w:cnfStyle w:val="000010000000" w:firstRow="0" w:lastRow="0" w:firstColumn="0" w:lastColumn="0" w:oddVBand="1" w:evenVBand="0" w:oddHBand="0" w:evenHBand="0" w:firstRowFirstColumn="0" w:firstRowLastColumn="0" w:lastRowFirstColumn="0" w:lastRowLastColumn="0"/>
            <w:tcW w:w="750" w:type="dxa"/>
          </w:tcPr>
          <w:p w:rsidR="00DA2E62" w:rsidRPr="00245D11" w:rsidRDefault="00DA2E62" w:rsidP="00DA2E62">
            <w:pPr>
              <w:pStyle w:val="TableContents"/>
              <w:snapToGrid w:val="0"/>
              <w:ind w:left="-533"/>
              <w:jc w:val="center"/>
            </w:pPr>
          </w:p>
        </w:tc>
        <w:tc>
          <w:tcPr>
            <w:tcW w:w="2749" w:type="dxa"/>
          </w:tcPr>
          <w:p w:rsidR="00DA2E62" w:rsidRPr="0039784B" w:rsidRDefault="00DA2E62" w:rsidP="005C3F2B">
            <w:pPr>
              <w:pStyle w:val="TableContents"/>
              <w:snapToGrid w:val="0"/>
              <w:ind w:left="-533"/>
              <w:jc w:val="center"/>
              <w:cnfStyle w:val="000000000000" w:firstRow="0" w:lastRow="0" w:firstColumn="0" w:lastColumn="0" w:oddVBand="0" w:evenVBand="0" w:oddHBand="0" w:evenHBand="0" w:firstRowFirstColumn="0" w:firstRowLastColumn="0" w:lastRowFirstColumn="0" w:lastRowLastColumn="0"/>
            </w:pPr>
            <w:r w:rsidRPr="00245D11">
              <w:rPr>
                <w:b/>
                <w:bCs/>
              </w:rPr>
              <w:t>Укупно</w:t>
            </w:r>
            <w:r w:rsidR="005C3F2B">
              <w:rPr>
                <w:b/>
                <w:bCs/>
              </w:rPr>
              <w:t>:</w:t>
            </w:r>
          </w:p>
        </w:tc>
        <w:tc>
          <w:tcPr>
            <w:cnfStyle w:val="000010000000" w:firstRow="0" w:lastRow="0" w:firstColumn="0" w:lastColumn="0" w:oddVBand="1" w:evenVBand="0" w:oddHBand="0" w:evenHBand="0" w:firstRowFirstColumn="0" w:firstRowLastColumn="0" w:lastRowFirstColumn="0" w:lastRowLastColumn="0"/>
            <w:tcW w:w="848" w:type="dxa"/>
          </w:tcPr>
          <w:p w:rsidR="00DA2E62" w:rsidRPr="00245D11" w:rsidRDefault="00DA2E62" w:rsidP="00DA2E62">
            <w:pPr>
              <w:pStyle w:val="TableContents"/>
              <w:snapToGrid w:val="0"/>
              <w:ind w:left="-533" w:firstLine="432"/>
              <w:rPr>
                <w:b/>
                <w:bCs/>
              </w:rPr>
            </w:pPr>
          </w:p>
        </w:tc>
        <w:tc>
          <w:tcPr>
            <w:tcW w:w="2605" w:type="dxa"/>
          </w:tcPr>
          <w:p w:rsidR="00DA2E62" w:rsidRPr="00245D11" w:rsidRDefault="00DA2E62" w:rsidP="00DA2E62">
            <w:pPr>
              <w:pStyle w:val="TableContents"/>
              <w:snapToGrid w:val="0"/>
              <w:ind w:left="-533"/>
              <w:jc w:val="center"/>
              <w:cnfStyle w:val="000000000000" w:firstRow="0" w:lastRow="0" w:firstColumn="0" w:lastColumn="0" w:oddVBand="0" w:evenVBand="0" w:oddHBand="0" w:evenHBand="0" w:firstRowFirstColumn="0" w:firstRowLastColumn="0" w:lastRowFirstColumn="0" w:lastRowLastColumn="0"/>
              <w:rPr>
                <w:b/>
                <w:bCs/>
              </w:rPr>
            </w:pPr>
          </w:p>
        </w:tc>
        <w:tc>
          <w:tcPr>
            <w:cnfStyle w:val="000010000000" w:firstRow="0" w:lastRow="0" w:firstColumn="0" w:lastColumn="0" w:oddVBand="1" w:evenVBand="0" w:oddHBand="0" w:evenHBand="0" w:firstRowFirstColumn="0" w:firstRowLastColumn="0" w:lastRowFirstColumn="0" w:lastRowLastColumn="0"/>
            <w:tcW w:w="746" w:type="dxa"/>
          </w:tcPr>
          <w:p w:rsidR="00DA2E62" w:rsidRPr="00245D11" w:rsidRDefault="00132501" w:rsidP="00DA2E62">
            <w:pPr>
              <w:pStyle w:val="TableContents"/>
              <w:snapToGrid w:val="0"/>
              <w:ind w:left="-366" w:right="-242" w:firstLine="283"/>
            </w:pPr>
            <w:r w:rsidRPr="00245D11">
              <w:t>6</w:t>
            </w:r>
          </w:p>
        </w:tc>
        <w:tc>
          <w:tcPr>
            <w:tcW w:w="1843" w:type="dxa"/>
          </w:tcPr>
          <w:p w:rsidR="00DA2E62" w:rsidRPr="00675AE6" w:rsidRDefault="00CA226A" w:rsidP="00DA2E62">
            <w:pPr>
              <w:pStyle w:val="TableContents"/>
              <w:snapToGrid w:val="0"/>
              <w:ind w:left="-366" w:right="-242" w:firstLine="283"/>
              <w:cnfStyle w:val="000000000000" w:firstRow="0" w:lastRow="0" w:firstColumn="0" w:lastColumn="0" w:oddVBand="0" w:evenVBand="0" w:oddHBand="0" w:evenHBand="0" w:firstRowFirstColumn="0" w:firstRowLastColumn="0" w:lastRowFirstColumn="0" w:lastRowLastColumn="0"/>
              <w:rPr>
                <w:color w:val="FF0000"/>
              </w:rPr>
            </w:pPr>
            <w:r>
              <w:rPr>
                <w:color w:val="FF0000"/>
                <w:lang w:val="sr-Cyrl-RS"/>
              </w:rPr>
              <w:t>1.200</w:t>
            </w:r>
            <w:r w:rsidR="00675AE6">
              <w:rPr>
                <w:color w:val="FF0000"/>
              </w:rPr>
              <w:t>.000</w:t>
            </w:r>
          </w:p>
          <w:p w:rsidR="005A2929" w:rsidRPr="005A2929" w:rsidRDefault="005A2929" w:rsidP="00DA2E62">
            <w:pPr>
              <w:pStyle w:val="TableContents"/>
              <w:snapToGrid w:val="0"/>
              <w:ind w:left="-366" w:right="-242" w:firstLine="283"/>
              <w:cnfStyle w:val="000000000000" w:firstRow="0" w:lastRow="0" w:firstColumn="0" w:lastColumn="0" w:oddVBand="0" w:evenVBand="0" w:oddHBand="0" w:evenHBand="0" w:firstRowFirstColumn="0" w:firstRowLastColumn="0" w:lastRowFirstColumn="0" w:lastRowLastColumn="0"/>
              <w:rPr>
                <w:color w:val="FF0000"/>
              </w:rPr>
            </w:pPr>
          </w:p>
        </w:tc>
        <w:tc>
          <w:tcPr>
            <w:cnfStyle w:val="000010000000" w:firstRow="0" w:lastRow="0" w:firstColumn="0" w:lastColumn="0" w:oddVBand="1" w:evenVBand="0" w:oddHBand="0" w:evenHBand="0" w:firstRowFirstColumn="0" w:firstRowLastColumn="0" w:lastRowFirstColumn="0" w:lastRowLastColumn="0"/>
            <w:tcW w:w="1443" w:type="dxa"/>
          </w:tcPr>
          <w:p w:rsidR="00DA2E62" w:rsidRPr="00245D11" w:rsidRDefault="00341900" w:rsidP="00DA2E62">
            <w:pPr>
              <w:pStyle w:val="TableContents"/>
              <w:snapToGrid w:val="0"/>
              <w:ind w:left="-366" w:right="-242" w:firstLine="283"/>
              <w:rPr>
                <w:color w:val="FF0000"/>
              </w:rPr>
            </w:pPr>
            <w:r>
              <w:rPr>
                <w:b/>
                <w:bCs/>
                <w:color w:val="FF0000"/>
              </w:rPr>
              <w:t>1</w:t>
            </w:r>
            <w:r>
              <w:rPr>
                <w:b/>
                <w:bCs/>
                <w:color w:val="FF0000"/>
                <w:lang w:val="sr-Cyrl-RS"/>
              </w:rPr>
              <w:t>4</w:t>
            </w:r>
            <w:r>
              <w:rPr>
                <w:b/>
                <w:bCs/>
                <w:color w:val="FF0000"/>
              </w:rPr>
              <w:t>.</w:t>
            </w:r>
            <w:r>
              <w:rPr>
                <w:b/>
                <w:bCs/>
                <w:color w:val="FF0000"/>
                <w:lang w:val="sr-Cyrl-RS"/>
              </w:rPr>
              <w:t>400</w:t>
            </w:r>
            <w:r>
              <w:rPr>
                <w:b/>
                <w:bCs/>
                <w:color w:val="FF0000"/>
              </w:rPr>
              <w:t>.</w:t>
            </w:r>
            <w:r>
              <w:rPr>
                <w:b/>
                <w:bCs/>
                <w:color w:val="FF0000"/>
                <w:lang w:val="sr-Cyrl-RS"/>
              </w:rPr>
              <w:t>0</w:t>
            </w:r>
            <w:r w:rsidR="00514F1B">
              <w:rPr>
                <w:b/>
                <w:bCs/>
                <w:color w:val="FF0000"/>
              </w:rPr>
              <w:t>00</w:t>
            </w:r>
          </w:p>
        </w:tc>
      </w:tr>
    </w:tbl>
    <w:p w:rsidR="00DA2E62" w:rsidRPr="00245D11" w:rsidRDefault="00DA2E62" w:rsidP="00DA2E62"/>
    <w:p w:rsidR="00DA2E62" w:rsidRPr="00245D11" w:rsidRDefault="00DA2E62" w:rsidP="00DA2E62"/>
    <w:p w:rsidR="00DA2E62" w:rsidRPr="00245D11" w:rsidRDefault="00DA2E62" w:rsidP="00DA2E62">
      <w:pPr>
        <w:suppressAutoHyphens w:val="0"/>
        <w:spacing w:after="200" w:line="276" w:lineRule="auto"/>
        <w:rPr>
          <w:sz w:val="22"/>
          <w:lang w:val="sr-Cyrl-CS"/>
        </w:rPr>
        <w:sectPr w:rsidR="00DA2E62" w:rsidRPr="00245D11" w:rsidSect="00C27842">
          <w:pgSz w:w="12240" w:h="15840"/>
          <w:pgMar w:top="1418" w:right="1077" w:bottom="1418" w:left="1644" w:header="709" w:footer="227" w:gutter="0"/>
          <w:pgBorders w:offsetFrom="page">
            <w:top w:val="single" w:sz="4" w:space="24" w:color="auto"/>
            <w:left w:val="single" w:sz="4" w:space="24" w:color="auto"/>
            <w:bottom w:val="single" w:sz="4" w:space="24" w:color="auto"/>
            <w:right w:val="single" w:sz="4" w:space="24" w:color="auto"/>
          </w:pgBorders>
          <w:pgNumType w:chapStyle="1"/>
          <w:cols w:space="708"/>
          <w:titlePg/>
          <w:docGrid w:linePitch="360"/>
        </w:sectPr>
      </w:pPr>
      <w:r w:rsidRPr="00245D11">
        <w:rPr>
          <w:sz w:val="22"/>
          <w:lang w:val="sr-Cyrl-CS"/>
        </w:rPr>
        <w:br w:type="page"/>
      </w:r>
    </w:p>
    <w:p w:rsidR="0004572F" w:rsidRDefault="0004572F" w:rsidP="00DE5BBC">
      <w:pPr>
        <w:pStyle w:val="Heading2"/>
        <w:rPr>
          <w:rFonts w:ascii="Times New Roman" w:hAnsi="Times New Roman" w:cs="Times New Roman"/>
        </w:rPr>
      </w:pPr>
      <w:bookmarkStart w:id="15" w:name="_Toc498513949"/>
      <w:bookmarkStart w:id="16" w:name="_Toc499116263"/>
    </w:p>
    <w:p w:rsidR="00DE5BBC" w:rsidRPr="00245D11" w:rsidRDefault="00DE5BBC" w:rsidP="00DE5BBC">
      <w:pPr>
        <w:pStyle w:val="Heading2"/>
        <w:rPr>
          <w:rFonts w:ascii="Times New Roman" w:hAnsi="Times New Roman" w:cs="Times New Roman"/>
        </w:rPr>
      </w:pPr>
      <w:r w:rsidRPr="00245D11">
        <w:rPr>
          <w:rFonts w:ascii="Times New Roman" w:hAnsi="Times New Roman" w:cs="Times New Roman"/>
        </w:rPr>
        <w:t>Јубиларне</w:t>
      </w:r>
      <w:r w:rsidR="00E40CD4">
        <w:rPr>
          <w:rFonts w:ascii="Times New Roman" w:hAnsi="Times New Roman" w:cs="Times New Roman"/>
        </w:rPr>
        <w:t xml:space="preserve"> </w:t>
      </w:r>
      <w:r w:rsidRPr="00245D11">
        <w:rPr>
          <w:rFonts w:ascii="Times New Roman" w:hAnsi="Times New Roman" w:cs="Times New Roman"/>
        </w:rPr>
        <w:t>награде</w:t>
      </w:r>
      <w:bookmarkEnd w:id="15"/>
      <w:bookmarkEnd w:id="16"/>
    </w:p>
    <w:p w:rsidR="00DE5BBC" w:rsidRPr="00245D11" w:rsidRDefault="00DE5BBC" w:rsidP="00DE5BBC"/>
    <w:p w:rsidR="00DE5BBC" w:rsidRPr="00245D11" w:rsidRDefault="00DE5BBC" w:rsidP="00DE5BBC"/>
    <w:p w:rsidR="00DE5BBC" w:rsidRPr="00245D11" w:rsidRDefault="00DE5BBC" w:rsidP="00DE5BBC"/>
    <w:p w:rsidR="00DE5BBC" w:rsidRPr="00245D11" w:rsidRDefault="00DE5BBC" w:rsidP="00DE5BBC">
      <w:pPr>
        <w:jc w:val="both"/>
        <w:rPr>
          <w:lang w:val="sr-Cyrl-CS"/>
        </w:rPr>
      </w:pPr>
      <w:r w:rsidRPr="00245D11">
        <w:rPr>
          <w:lang w:val="sr-Cyrl-CS"/>
        </w:rPr>
        <w:t>Исплата јубиларних награда се врши на основу</w:t>
      </w:r>
      <w:r w:rsidR="00E95BE4">
        <w:rPr>
          <w:lang w:val="sr-Cyrl-CS"/>
        </w:rPr>
        <w:t xml:space="preserve"> </w:t>
      </w:r>
      <w:r w:rsidR="003560E5">
        <w:t xml:space="preserve"> </w:t>
      </w:r>
      <w:r w:rsidR="00245D11">
        <w:t>Колективног</w:t>
      </w:r>
      <w:r w:rsidR="003560E5">
        <w:t xml:space="preserve"> </w:t>
      </w:r>
      <w:r w:rsidR="00245D11">
        <w:t>уговора</w:t>
      </w:r>
      <w:r w:rsidRPr="00245D11">
        <w:rPr>
          <w:lang w:val="sr-Cyrl-CS"/>
        </w:rPr>
        <w:t>, а остварују је радници који су непрекидно радили 10, 20 и 30 година у предузећу. Накнада за 10 година рада износи 1 просечну</w:t>
      </w:r>
      <w:r w:rsidR="00250148">
        <w:rPr>
          <w:lang w:val="sr-Cyrl-CS"/>
        </w:rPr>
        <w:t xml:space="preserve"> </w:t>
      </w:r>
      <w:r w:rsidRPr="00245D11">
        <w:rPr>
          <w:lang w:val="sr-Cyrl-CS"/>
        </w:rPr>
        <w:t xml:space="preserve">зараду остварену </w:t>
      </w:r>
      <w:r w:rsidR="00DB04D9" w:rsidRPr="00245D11">
        <w:rPr>
          <w:lang w:val="sr-Cyrl-CS"/>
        </w:rPr>
        <w:t>код послодавца у месецу који предходи исплати јубиларне награде</w:t>
      </w:r>
      <w:r w:rsidRPr="00245D11">
        <w:rPr>
          <w:lang w:val="sr-Cyrl-CS"/>
        </w:rPr>
        <w:t>, за 20 година</w:t>
      </w:r>
      <w:r w:rsidR="00BD283B">
        <w:rPr>
          <w:lang w:val="sr-Cyrl-CS"/>
        </w:rPr>
        <w:t xml:space="preserve"> </w:t>
      </w:r>
      <w:r w:rsidR="000718D4" w:rsidRPr="00245D11">
        <w:rPr>
          <w:lang w:val="sr-Cyrl-CS"/>
        </w:rPr>
        <w:t>износи</w:t>
      </w:r>
      <w:r w:rsidRPr="00245D11">
        <w:rPr>
          <w:lang w:val="sr-Cyrl-CS"/>
        </w:rPr>
        <w:t xml:space="preserve"> 1,2</w:t>
      </w:r>
      <w:r w:rsidR="00DB04D9" w:rsidRPr="00245D11">
        <w:t>5</w:t>
      </w:r>
      <w:r w:rsidRPr="00245D11">
        <w:rPr>
          <w:lang w:val="sr-Cyrl-CS"/>
        </w:rPr>
        <w:t xml:space="preserve"> просечне  зараде и за 30 година 1,5 просечне зараде.</w:t>
      </w:r>
    </w:p>
    <w:p w:rsidR="00761FB9" w:rsidRPr="00F3743F" w:rsidRDefault="00D81B2B" w:rsidP="00DE5BBC">
      <w:pPr>
        <w:jc w:val="both"/>
        <w:rPr>
          <w:color w:val="FF0000"/>
          <w:lang w:val="sr-Latn-RS"/>
        </w:rPr>
      </w:pPr>
      <w:r w:rsidRPr="00245D11">
        <w:t>У 202</w:t>
      </w:r>
      <w:r w:rsidR="00E97589">
        <w:t>4</w:t>
      </w:r>
      <w:r w:rsidRPr="00245D11">
        <w:t>.</w:t>
      </w:r>
      <w:r w:rsidR="00BD283B">
        <w:t xml:space="preserve"> </w:t>
      </w:r>
      <w:r w:rsidR="00BD283B">
        <w:rPr>
          <w:lang w:val="sr-Cyrl-RS"/>
        </w:rPr>
        <w:t>г</w:t>
      </w:r>
      <w:r w:rsidR="003560E5">
        <w:t>одини п</w:t>
      </w:r>
      <w:r w:rsidRPr="00245D11">
        <w:t>раво</w:t>
      </w:r>
      <w:r w:rsidR="003560E5">
        <w:t xml:space="preserve"> </w:t>
      </w:r>
      <w:r w:rsidRPr="00245D11">
        <w:t>на</w:t>
      </w:r>
      <w:r w:rsidR="00250148">
        <w:t xml:space="preserve"> </w:t>
      </w:r>
      <w:r w:rsidRPr="00245D11">
        <w:t>јубиларну</w:t>
      </w:r>
      <w:r w:rsidR="003560E5">
        <w:t xml:space="preserve"> </w:t>
      </w:r>
      <w:r w:rsidR="00786E24" w:rsidRPr="00245D11">
        <w:t>награду</w:t>
      </w:r>
      <w:r w:rsidR="003560E5">
        <w:t xml:space="preserve"> </w:t>
      </w:r>
      <w:r w:rsidR="00E97589">
        <w:t>стиче 10</w:t>
      </w:r>
      <w:r w:rsidR="00250148">
        <w:t xml:space="preserve"> </w:t>
      </w:r>
      <w:r w:rsidR="00786E24" w:rsidRPr="00245D11">
        <w:t>запослен</w:t>
      </w:r>
      <w:r w:rsidR="00E97589">
        <w:rPr>
          <w:lang w:val="sr-Cyrl-RS"/>
        </w:rPr>
        <w:t>их</w:t>
      </w:r>
      <w:r w:rsidR="003560E5">
        <w:t xml:space="preserve"> </w:t>
      </w:r>
      <w:r w:rsidR="00786E24" w:rsidRPr="00245D11">
        <w:t>за 20 година</w:t>
      </w:r>
      <w:r w:rsidR="003560E5">
        <w:t xml:space="preserve"> </w:t>
      </w:r>
      <w:r w:rsidR="00E97589">
        <w:t>рада</w:t>
      </w:r>
      <w:r w:rsidR="00BD283B">
        <w:rPr>
          <w:lang w:val="sr-Cyrl-RS"/>
        </w:rPr>
        <w:t>. То укупно</w:t>
      </w:r>
      <w:r w:rsidR="00E97589">
        <w:t xml:space="preserve"> </w:t>
      </w:r>
      <w:r w:rsidR="003560E5">
        <w:t xml:space="preserve"> </w:t>
      </w:r>
      <w:r w:rsidR="00FE3C33">
        <w:rPr>
          <w:color w:val="FF0000"/>
        </w:rPr>
        <w:t>износи</w:t>
      </w:r>
      <w:r w:rsidR="00BD283B">
        <w:rPr>
          <w:color w:val="FF0000"/>
          <w:lang w:val="sr-Cyrl-RS"/>
        </w:rPr>
        <w:t xml:space="preserve"> око</w:t>
      </w:r>
      <w:r w:rsidR="00BD283B">
        <w:rPr>
          <w:color w:val="FF0000"/>
        </w:rPr>
        <w:t xml:space="preserve"> </w:t>
      </w:r>
      <w:r w:rsidR="00F3743F">
        <w:rPr>
          <w:color w:val="FF0000"/>
          <w:lang w:val="sr-Cyrl-RS"/>
        </w:rPr>
        <w:t>1.</w:t>
      </w:r>
      <w:r w:rsidR="00F3743F">
        <w:rPr>
          <w:color w:val="FF0000"/>
          <w:lang w:val="sr-Latn-RS"/>
        </w:rPr>
        <w:t>1</w:t>
      </w:r>
      <w:r w:rsidR="00FE3C33">
        <w:rPr>
          <w:color w:val="FF0000"/>
        </w:rPr>
        <w:t>00.000</w:t>
      </w:r>
      <w:r w:rsidR="003560E5">
        <w:rPr>
          <w:color w:val="FF0000"/>
        </w:rPr>
        <w:t xml:space="preserve"> </w:t>
      </w:r>
      <w:r w:rsidR="00C66B2A" w:rsidRPr="00BA13F9">
        <w:rPr>
          <w:color w:val="FF0000"/>
        </w:rPr>
        <w:t>динара.</w:t>
      </w:r>
    </w:p>
    <w:p w:rsidR="00761FB9" w:rsidRPr="00BA13F9" w:rsidRDefault="00761FB9" w:rsidP="00DE5BBC">
      <w:pPr>
        <w:jc w:val="both"/>
        <w:rPr>
          <w:color w:val="FF0000"/>
        </w:rPr>
      </w:pPr>
    </w:p>
    <w:p w:rsidR="00761FB9" w:rsidRPr="00245D11" w:rsidRDefault="00761FB9" w:rsidP="00DE5BBC">
      <w:pPr>
        <w:jc w:val="both"/>
      </w:pPr>
    </w:p>
    <w:p w:rsidR="00761FB9" w:rsidRPr="00245D11" w:rsidRDefault="00761FB9" w:rsidP="00DE5BBC">
      <w:pPr>
        <w:jc w:val="both"/>
      </w:pPr>
    </w:p>
    <w:p w:rsidR="00761FB9" w:rsidRPr="00245D11" w:rsidRDefault="00761FB9" w:rsidP="00DE5BBC">
      <w:pPr>
        <w:jc w:val="both"/>
      </w:pPr>
    </w:p>
    <w:p w:rsidR="00DE5BBC" w:rsidRPr="00245D11" w:rsidRDefault="00DE5BBC" w:rsidP="00DE5BBC">
      <w:pPr>
        <w:pStyle w:val="Heading2"/>
        <w:rPr>
          <w:rFonts w:ascii="Times New Roman" w:hAnsi="Times New Roman" w:cs="Times New Roman"/>
        </w:rPr>
      </w:pPr>
      <w:bookmarkStart w:id="17" w:name="_Toc498513950"/>
      <w:bookmarkStart w:id="18" w:name="_Toc499116264"/>
      <w:r w:rsidRPr="00245D11">
        <w:rPr>
          <w:rFonts w:ascii="Times New Roman" w:hAnsi="Times New Roman" w:cs="Times New Roman"/>
        </w:rPr>
        <w:t>Отпремнине</w:t>
      </w:r>
      <w:bookmarkEnd w:id="17"/>
      <w:bookmarkEnd w:id="18"/>
    </w:p>
    <w:p w:rsidR="00DE5BBC" w:rsidRPr="00245D11" w:rsidRDefault="00DE5BBC" w:rsidP="00DE5BBC"/>
    <w:p w:rsidR="00A472FF" w:rsidRDefault="00DE5BBC" w:rsidP="00AB3AE4">
      <w:pPr>
        <w:spacing w:before="100" w:beforeAutospacing="1"/>
        <w:jc w:val="both"/>
        <w:rPr>
          <w:lang w:val="sr-Cyrl-CS"/>
        </w:rPr>
      </w:pPr>
      <w:r w:rsidRPr="00245D11">
        <w:rPr>
          <w:lang w:val="sr-Cyrl-CS"/>
        </w:rPr>
        <w:t>Исплата отпремнин</w:t>
      </w:r>
      <w:r w:rsidR="00C03733" w:rsidRPr="00245D11">
        <w:rPr>
          <w:lang w:val="sr-Cyrl-CS"/>
        </w:rPr>
        <w:t>а</w:t>
      </w:r>
      <w:r w:rsidRPr="00245D11">
        <w:rPr>
          <w:lang w:val="sr-Cyrl-CS"/>
        </w:rPr>
        <w:t xml:space="preserve"> се врши у складу са </w:t>
      </w:r>
      <w:r w:rsidR="003B17E6">
        <w:t>Колективним</w:t>
      </w:r>
      <w:r w:rsidR="00E95BE4">
        <w:t xml:space="preserve"> </w:t>
      </w:r>
      <w:r w:rsidR="003B17E6">
        <w:t>уговором</w:t>
      </w:r>
      <w:r w:rsidRPr="00245D11">
        <w:rPr>
          <w:lang w:val="sr-Cyrl-CS"/>
        </w:rPr>
        <w:t xml:space="preserve"> и Законом о раду. У 20</w:t>
      </w:r>
      <w:r w:rsidR="00A76440" w:rsidRPr="00245D11">
        <w:t>2</w:t>
      </w:r>
      <w:r w:rsidR="00E97589">
        <w:rPr>
          <w:lang w:val="sr-Cyrl-RS"/>
        </w:rPr>
        <w:t>4</w:t>
      </w:r>
      <w:r w:rsidR="00AB3AE4" w:rsidRPr="00245D11">
        <w:rPr>
          <w:lang w:val="sr-Cyrl-CS"/>
        </w:rPr>
        <w:t>. години</w:t>
      </w:r>
      <w:r w:rsidRPr="00245D11">
        <w:rPr>
          <w:lang w:val="sr-Cyrl-CS"/>
        </w:rPr>
        <w:t xml:space="preserve"> планира</w:t>
      </w:r>
      <w:r w:rsidR="00AB3AE4" w:rsidRPr="00245D11">
        <w:rPr>
          <w:lang w:val="sr-Cyrl-CS"/>
        </w:rPr>
        <w:t xml:space="preserve"> се</w:t>
      </w:r>
      <w:r w:rsidRPr="00245D11">
        <w:rPr>
          <w:lang w:val="sr-Cyrl-CS"/>
        </w:rPr>
        <w:t xml:space="preserve"> да </w:t>
      </w:r>
      <w:r w:rsidR="00E97589">
        <w:rPr>
          <w:lang w:val="ru-RU"/>
        </w:rPr>
        <w:t>7</w:t>
      </w:r>
      <w:r w:rsidRPr="00245D11">
        <w:rPr>
          <w:lang w:val="sr-Cyrl-CS"/>
        </w:rPr>
        <w:t xml:space="preserve"> радника</w:t>
      </w:r>
      <w:r w:rsidR="00E95BE4">
        <w:rPr>
          <w:lang w:val="sr-Cyrl-CS"/>
        </w:rPr>
        <w:t xml:space="preserve"> </w:t>
      </w:r>
      <w:r w:rsidRPr="00245D11">
        <w:rPr>
          <w:lang w:val="sr-Cyrl-CS"/>
        </w:rPr>
        <w:t xml:space="preserve">оде у пензију </w:t>
      </w:r>
      <w:r w:rsidRPr="00245D11">
        <w:t>по</w:t>
      </w:r>
      <w:r w:rsidR="00E95BE4">
        <w:t xml:space="preserve"> </w:t>
      </w:r>
      <w:r w:rsidRPr="00245D11">
        <w:t>сили</w:t>
      </w:r>
      <w:r w:rsidR="00E95BE4">
        <w:t xml:space="preserve"> </w:t>
      </w:r>
      <w:r w:rsidRPr="00245D11">
        <w:t>закона</w:t>
      </w:r>
      <w:r w:rsidRPr="00245D11">
        <w:rPr>
          <w:lang w:val="sr-Cyrl-CS"/>
        </w:rPr>
        <w:t>.</w:t>
      </w:r>
    </w:p>
    <w:p w:rsidR="00786E24" w:rsidRPr="00245D11" w:rsidRDefault="00DE5BBC" w:rsidP="00AB3AE4">
      <w:pPr>
        <w:spacing w:before="100" w:beforeAutospacing="1"/>
        <w:jc w:val="both"/>
        <w:rPr>
          <w:lang w:val="sr-Cyrl-CS"/>
        </w:rPr>
      </w:pPr>
      <w:r w:rsidRPr="00245D11">
        <w:rPr>
          <w:lang w:val="sr-Cyrl-CS"/>
        </w:rPr>
        <w:t xml:space="preserve"> Приликом</w:t>
      </w:r>
      <w:r w:rsidR="00786E24" w:rsidRPr="00245D11">
        <w:rPr>
          <w:lang w:val="sr-Cyrl-CS"/>
        </w:rPr>
        <w:t xml:space="preserve"> плана</w:t>
      </w:r>
      <w:r w:rsidRPr="00245D11">
        <w:rPr>
          <w:lang w:val="sr-Cyrl-CS"/>
        </w:rPr>
        <w:t xml:space="preserve"> обрачуна </w:t>
      </w:r>
      <w:r w:rsidR="00786E24" w:rsidRPr="00245D11">
        <w:rPr>
          <w:lang w:val="sr-Cyrl-CS"/>
        </w:rPr>
        <w:t>отпремнине</w:t>
      </w:r>
      <w:r w:rsidRPr="00245D11">
        <w:rPr>
          <w:lang w:val="sr-Cyrl-CS"/>
        </w:rPr>
        <w:t xml:space="preserve"> за одлазак у пензију узете су </w:t>
      </w:r>
      <w:r w:rsidRPr="00245D11">
        <w:rPr>
          <w:lang w:val="ru-RU"/>
        </w:rPr>
        <w:t>3</w:t>
      </w:r>
      <w:r w:rsidRPr="00245D11">
        <w:rPr>
          <w:lang w:val="sr-Cyrl-CS"/>
        </w:rPr>
        <w:t xml:space="preserve"> просечне бруто зараде исплаћене у </w:t>
      </w:r>
      <w:r w:rsidR="001A3C23" w:rsidRPr="00245D11">
        <w:rPr>
          <w:lang w:val="sr-Cyrl-CS"/>
        </w:rPr>
        <w:t>Републици Србији</w:t>
      </w:r>
      <w:r w:rsidRPr="00245D11">
        <w:rPr>
          <w:lang w:val="sr-Cyrl-CS"/>
        </w:rPr>
        <w:t xml:space="preserve">, </w:t>
      </w:r>
      <w:r w:rsidR="00786E24" w:rsidRPr="00245D11">
        <w:t>која</w:t>
      </w:r>
      <w:r w:rsidR="00E97589">
        <w:rPr>
          <w:lang w:val="sr-Cyrl-RS"/>
        </w:rPr>
        <w:t xml:space="preserve"> </w:t>
      </w:r>
      <w:r w:rsidR="00786E24" w:rsidRPr="00245D11">
        <w:t>ће у 202</w:t>
      </w:r>
      <w:r w:rsidR="00E97589">
        <w:rPr>
          <w:lang w:val="sr-Cyrl-RS"/>
        </w:rPr>
        <w:t>4</w:t>
      </w:r>
      <w:r w:rsidR="00E95BE4">
        <w:t>. години</w:t>
      </w:r>
      <w:r w:rsidR="00786E24" w:rsidRPr="00245D11">
        <w:t xml:space="preserve"> изн</w:t>
      </w:r>
      <w:r w:rsidR="001A3C23" w:rsidRPr="00245D11">
        <w:t>о</w:t>
      </w:r>
      <w:r w:rsidR="00786E24" w:rsidRPr="00245D11">
        <w:t>сити</w:t>
      </w:r>
      <w:r w:rsidR="00E95BE4">
        <w:t xml:space="preserve"> </w:t>
      </w:r>
      <w:r w:rsidR="00786E24" w:rsidRPr="00BA13F9">
        <w:rPr>
          <w:color w:val="FF0000"/>
        </w:rPr>
        <w:t>око</w:t>
      </w:r>
      <w:r w:rsidR="00E97589">
        <w:rPr>
          <w:color w:val="FF0000"/>
        </w:rPr>
        <w:t xml:space="preserve"> 1</w:t>
      </w:r>
      <w:r w:rsidR="00EB6F8F">
        <w:rPr>
          <w:color w:val="FF0000"/>
          <w:lang w:val="sr-Cyrl-RS"/>
        </w:rPr>
        <w:t>3</w:t>
      </w:r>
      <w:r w:rsidR="00E97589">
        <w:rPr>
          <w:color w:val="FF0000"/>
          <w:lang w:val="sr-Cyrl-RS"/>
        </w:rPr>
        <w:t>0</w:t>
      </w:r>
      <w:r w:rsidRPr="00BA13F9">
        <w:rPr>
          <w:color w:val="FF0000"/>
          <w:lang w:val="sr-Cyrl-CS"/>
        </w:rPr>
        <w:t>.</w:t>
      </w:r>
      <w:r w:rsidR="00A76440" w:rsidRPr="00BA13F9">
        <w:rPr>
          <w:color w:val="FF0000"/>
        </w:rPr>
        <w:t>000</w:t>
      </w:r>
      <w:r w:rsidRPr="00BA13F9">
        <w:rPr>
          <w:color w:val="FF0000"/>
          <w:lang w:val="sr-Cyrl-CS"/>
        </w:rPr>
        <w:t>,</w:t>
      </w:r>
      <w:r w:rsidR="00A76440" w:rsidRPr="00BA13F9">
        <w:rPr>
          <w:color w:val="FF0000"/>
        </w:rPr>
        <w:t>00</w:t>
      </w:r>
      <w:r w:rsidR="00C03733" w:rsidRPr="00BA13F9">
        <w:rPr>
          <w:color w:val="FF0000"/>
          <w:lang w:val="sr-Cyrl-CS"/>
        </w:rPr>
        <w:t>динара</w:t>
      </w:r>
      <w:r w:rsidRPr="00BA13F9">
        <w:rPr>
          <w:color w:val="FF0000"/>
          <w:lang w:val="sr-Cyrl-CS"/>
        </w:rPr>
        <w:t xml:space="preserve"> ( </w:t>
      </w:r>
      <w:r w:rsidR="00E97589">
        <w:rPr>
          <w:color w:val="FF0000"/>
          <w:lang w:val="sr-Cyrl-RS"/>
        </w:rPr>
        <w:t>7</w:t>
      </w:r>
      <w:r w:rsidRPr="00BA13F9">
        <w:rPr>
          <w:color w:val="FF0000"/>
        </w:rPr>
        <w:t>x3x</w:t>
      </w:r>
      <w:r w:rsidR="00E97589">
        <w:rPr>
          <w:color w:val="FF0000"/>
        </w:rPr>
        <w:t>1</w:t>
      </w:r>
      <w:r w:rsidR="00EB6F8F">
        <w:rPr>
          <w:color w:val="FF0000"/>
          <w:lang w:val="sr-Cyrl-RS"/>
        </w:rPr>
        <w:t>3</w:t>
      </w:r>
      <w:r w:rsidR="00E97589">
        <w:rPr>
          <w:color w:val="FF0000"/>
          <w:lang w:val="sr-Cyrl-RS"/>
        </w:rPr>
        <w:t>0</w:t>
      </w:r>
      <w:r w:rsidRPr="00BA13F9">
        <w:rPr>
          <w:color w:val="FF0000"/>
          <w:lang w:val="sr-Cyrl-CS"/>
        </w:rPr>
        <w:t>.</w:t>
      </w:r>
      <w:r w:rsidR="00A76440" w:rsidRPr="00BA13F9">
        <w:rPr>
          <w:color w:val="FF0000"/>
        </w:rPr>
        <w:t>000</w:t>
      </w:r>
      <w:r w:rsidRPr="00BA13F9">
        <w:rPr>
          <w:color w:val="FF0000"/>
          <w:lang w:val="sr-Cyrl-CS"/>
        </w:rPr>
        <w:t xml:space="preserve">, = </w:t>
      </w:r>
      <w:r w:rsidR="00EB6F8F">
        <w:rPr>
          <w:color w:val="FF0000"/>
          <w:lang w:val="ru-RU"/>
        </w:rPr>
        <w:t>2.730</w:t>
      </w:r>
      <w:r w:rsidRPr="00BA13F9">
        <w:rPr>
          <w:color w:val="FF0000"/>
          <w:lang w:val="sr-Cyrl-CS"/>
        </w:rPr>
        <w:t>.000) или с</w:t>
      </w:r>
      <w:r w:rsidRPr="00245D11">
        <w:rPr>
          <w:lang w:val="sr-Cyrl-CS"/>
        </w:rPr>
        <w:t>е узимају 3 просечне бруто зараде радника који иде у пензи</w:t>
      </w:r>
      <w:r w:rsidR="00AB3AE4" w:rsidRPr="00245D11">
        <w:rPr>
          <w:lang w:val="sr-Cyrl-CS"/>
        </w:rPr>
        <w:t>ју  уколико је просек повољнији</w:t>
      </w:r>
      <w:r w:rsidRPr="00245D11">
        <w:rPr>
          <w:lang w:val="sr-Cyrl-CS"/>
        </w:rPr>
        <w:t>.</w:t>
      </w:r>
    </w:p>
    <w:p w:rsidR="00DE5BBC" w:rsidRPr="00245D11" w:rsidRDefault="00DE5BBC" w:rsidP="00AB3AE4">
      <w:pPr>
        <w:spacing w:before="100" w:beforeAutospacing="1"/>
        <w:jc w:val="both"/>
      </w:pPr>
      <w:r w:rsidRPr="00245D11">
        <w:rPr>
          <w:lang w:val="sr-Cyrl-CS"/>
        </w:rPr>
        <w:t xml:space="preserve"> У 20</w:t>
      </w:r>
      <w:r w:rsidR="00D81B2B" w:rsidRPr="00245D11">
        <w:t>2</w:t>
      </w:r>
      <w:r w:rsidR="00EB6F8F">
        <w:rPr>
          <w:lang w:val="sr-Cyrl-RS"/>
        </w:rPr>
        <w:t>3</w:t>
      </w:r>
      <w:r w:rsidRPr="00245D11">
        <w:rPr>
          <w:lang w:val="sr-Cyrl-CS"/>
        </w:rPr>
        <w:t>.</w:t>
      </w:r>
      <w:r w:rsidR="00AB3AE4" w:rsidRPr="00245D11">
        <w:rPr>
          <w:lang w:val="sr-Cyrl-CS"/>
        </w:rPr>
        <w:t xml:space="preserve"> години број прималаца </w:t>
      </w:r>
      <w:r w:rsidR="002E1F73" w:rsidRPr="00245D11">
        <w:rPr>
          <w:lang w:val="sr-Cyrl-CS"/>
        </w:rPr>
        <w:t>био је</w:t>
      </w:r>
      <w:r w:rsidR="00E95BE4">
        <w:rPr>
          <w:lang w:val="sr-Cyrl-CS"/>
        </w:rPr>
        <w:t xml:space="preserve"> </w:t>
      </w:r>
      <w:r w:rsidR="00F3743F">
        <w:rPr>
          <w:lang w:val="sr-Latn-RS"/>
        </w:rPr>
        <w:t>10</w:t>
      </w:r>
      <w:r w:rsidR="002969A3" w:rsidRPr="00245D11">
        <w:t>.</w:t>
      </w:r>
    </w:p>
    <w:p w:rsidR="00DE5BBC" w:rsidRPr="00245D11" w:rsidRDefault="00DE5BBC" w:rsidP="00DA2E62">
      <w:pPr>
        <w:pStyle w:val="Heading1"/>
        <w:spacing w:before="100" w:beforeAutospacing="1"/>
        <w:rPr>
          <w:rFonts w:ascii="Times New Roman" w:hAnsi="Times New Roman" w:cs="Times New Roman"/>
          <w:sz w:val="24"/>
          <w:szCs w:val="24"/>
        </w:rPr>
      </w:pPr>
    </w:p>
    <w:p w:rsidR="006B4167" w:rsidRPr="00245D11" w:rsidRDefault="006B4167" w:rsidP="006B4167"/>
    <w:p w:rsidR="00DA2E62" w:rsidRPr="00245D11" w:rsidRDefault="00DA2E62" w:rsidP="00DA2E62">
      <w:pPr>
        <w:pStyle w:val="Heading1"/>
        <w:spacing w:before="100" w:beforeAutospacing="1"/>
        <w:rPr>
          <w:rFonts w:ascii="Times New Roman" w:hAnsi="Times New Roman" w:cs="Times New Roman"/>
        </w:rPr>
      </w:pPr>
      <w:bookmarkStart w:id="19" w:name="_Toc499116265"/>
      <w:r w:rsidRPr="00245D11">
        <w:rPr>
          <w:rFonts w:ascii="Times New Roman" w:hAnsi="Times New Roman" w:cs="Times New Roman"/>
        </w:rPr>
        <w:lastRenderedPageBreak/>
        <w:t>4. ПЛАН ПРОИЗВОДЊЕ</w:t>
      </w:r>
      <w:bookmarkEnd w:id="19"/>
    </w:p>
    <w:p w:rsidR="00DA2E62" w:rsidRDefault="00DA2E62" w:rsidP="00DA2E62">
      <w:pPr>
        <w:tabs>
          <w:tab w:val="left" w:pos="5960"/>
        </w:tabs>
        <w:spacing w:before="100" w:beforeAutospacing="1"/>
        <w:jc w:val="both"/>
        <w:rPr>
          <w:lang w:val="sr-Cyrl-CS"/>
        </w:rPr>
      </w:pPr>
      <w:r w:rsidRPr="00245D11">
        <w:rPr>
          <w:lang w:val="sr-Cyrl-CS"/>
        </w:rPr>
        <w:t xml:space="preserve">   За 20</w:t>
      </w:r>
      <w:r w:rsidR="00EC38F3" w:rsidRPr="00245D11">
        <w:t>2</w:t>
      </w:r>
      <w:r w:rsidR="006E07FD">
        <w:t>4</w:t>
      </w:r>
      <w:r w:rsidRPr="00245D11">
        <w:rPr>
          <w:lang w:val="sr-Cyrl-CS"/>
        </w:rPr>
        <w:t xml:space="preserve">. </w:t>
      </w:r>
      <w:r w:rsidR="004715B1" w:rsidRPr="00245D11">
        <w:rPr>
          <w:lang w:val="sr-Cyrl-CS"/>
        </w:rPr>
        <w:t>г</w:t>
      </w:r>
      <w:r w:rsidRPr="00245D11">
        <w:rPr>
          <w:lang w:val="sr-Cyrl-CS"/>
        </w:rPr>
        <w:t>одину, планира се следећи обим производње воде, услуга канализације и пречишћавањ</w:t>
      </w:r>
      <w:r w:rsidRPr="00245D11">
        <w:t>a</w:t>
      </w:r>
      <w:r w:rsidRPr="00245D11">
        <w:rPr>
          <w:lang w:val="sr-Cyrl-CS"/>
        </w:rPr>
        <w:t xml:space="preserve"> отпадних вода. Одређени број услуга као што су одржавање јавне хигијене, одржавање зелених површина, гробљанске услуге, грађевински радови на гробљу, пијачне услуге и др. не прате се количински па ће у плану бити исказане вредносно.</w:t>
      </w:r>
    </w:p>
    <w:p w:rsidR="00FF7AB6" w:rsidRPr="00245D11" w:rsidRDefault="00FF7AB6" w:rsidP="00DA2E62">
      <w:pPr>
        <w:tabs>
          <w:tab w:val="left" w:pos="5960"/>
        </w:tabs>
        <w:spacing w:before="100" w:beforeAutospacing="1"/>
        <w:jc w:val="both"/>
      </w:pPr>
    </w:p>
    <w:p w:rsidR="00DA2E62" w:rsidRPr="00245D11" w:rsidRDefault="00DA2E62" w:rsidP="00DA2E62">
      <w:pPr>
        <w:tabs>
          <w:tab w:val="left" w:pos="5960"/>
        </w:tabs>
        <w:rPr>
          <w:b/>
          <w:lang w:val="sr-Cyrl-CS"/>
        </w:rPr>
      </w:pPr>
    </w:p>
    <w:p w:rsidR="00DA2E62" w:rsidRDefault="00DA2E62" w:rsidP="00DA2E62">
      <w:pPr>
        <w:tabs>
          <w:tab w:val="left" w:pos="5960"/>
        </w:tabs>
        <w:rPr>
          <w:b/>
          <w:lang w:val="sr-Cyrl-CS"/>
        </w:rPr>
      </w:pPr>
      <w:r w:rsidRPr="00245D11">
        <w:rPr>
          <w:b/>
          <w:lang w:val="sr-Cyrl-CS"/>
        </w:rPr>
        <w:t xml:space="preserve"> ПЛАНИРАНИ  ОБИМ ФАКТУРИСАН</w:t>
      </w:r>
      <w:r w:rsidR="004715B1" w:rsidRPr="00245D11">
        <w:rPr>
          <w:b/>
          <w:lang w:val="sr-Cyrl-CS"/>
        </w:rPr>
        <w:t>Е</w:t>
      </w:r>
      <w:r w:rsidRPr="00245D11">
        <w:rPr>
          <w:b/>
          <w:lang w:val="sr-Cyrl-CS"/>
        </w:rPr>
        <w:t xml:space="preserve"> ВОД</w:t>
      </w:r>
      <w:r w:rsidR="004715B1" w:rsidRPr="00245D11">
        <w:rPr>
          <w:b/>
          <w:lang w:val="sr-Cyrl-CS"/>
        </w:rPr>
        <w:t xml:space="preserve">Е </w:t>
      </w:r>
    </w:p>
    <w:p w:rsidR="00FF7AB6" w:rsidRPr="00245D11" w:rsidRDefault="00FF7AB6" w:rsidP="00DA2E62">
      <w:pPr>
        <w:tabs>
          <w:tab w:val="left" w:pos="5960"/>
        </w:tabs>
      </w:pPr>
    </w:p>
    <w:p w:rsidR="00DA2E62" w:rsidRPr="00245D11" w:rsidRDefault="00DA2E62" w:rsidP="00DA2E62">
      <w:pPr>
        <w:tabs>
          <w:tab w:val="left" w:pos="5960"/>
        </w:tabs>
        <w:spacing w:before="100" w:beforeAutospacing="1"/>
        <w:jc w:val="both"/>
        <w:rPr>
          <w:sz w:val="22"/>
        </w:rPr>
      </w:pPr>
    </w:p>
    <w:tbl>
      <w:tblPr>
        <w:tblStyle w:val="LightGrid-Accent5"/>
        <w:tblW w:w="14168" w:type="dxa"/>
        <w:tblInd w:w="-596" w:type="dxa"/>
        <w:tblLayout w:type="fixed"/>
        <w:tblLook w:val="0000" w:firstRow="0" w:lastRow="0" w:firstColumn="0" w:lastColumn="0" w:noHBand="0" w:noVBand="0"/>
      </w:tblPr>
      <w:tblGrid>
        <w:gridCol w:w="812"/>
        <w:gridCol w:w="1990"/>
        <w:gridCol w:w="1045"/>
        <w:gridCol w:w="1661"/>
        <w:gridCol w:w="1620"/>
        <w:gridCol w:w="1800"/>
        <w:gridCol w:w="1800"/>
        <w:gridCol w:w="1080"/>
        <w:gridCol w:w="1128"/>
        <w:gridCol w:w="1232"/>
      </w:tblGrid>
      <w:tr w:rsidR="00DA2E62" w:rsidRPr="00245D11" w:rsidTr="002E2236">
        <w:trPr>
          <w:cnfStyle w:val="000000100000" w:firstRow="0" w:lastRow="0" w:firstColumn="0" w:lastColumn="0" w:oddVBand="0" w:evenVBand="0" w:oddHBand="1" w:evenHBand="0" w:firstRowFirstColumn="0" w:firstRowLastColumn="0" w:lastRowFirstColumn="0" w:lastRowLastColumn="0"/>
          <w:trHeight w:val="450"/>
        </w:trPr>
        <w:tc>
          <w:tcPr>
            <w:cnfStyle w:val="000010000000" w:firstRow="0" w:lastRow="0" w:firstColumn="0" w:lastColumn="0" w:oddVBand="1" w:evenVBand="0" w:oddHBand="0" w:evenHBand="0" w:firstRowFirstColumn="0" w:firstRowLastColumn="0" w:lastRowFirstColumn="0" w:lastRowLastColumn="0"/>
            <w:tcW w:w="812" w:type="dxa"/>
            <w:vMerge w:val="restart"/>
          </w:tcPr>
          <w:p w:rsidR="00DA2E62" w:rsidRPr="00245D11" w:rsidRDefault="00DA2E62" w:rsidP="00DA2E62">
            <w:pPr>
              <w:tabs>
                <w:tab w:val="left" w:pos="5960"/>
              </w:tabs>
              <w:snapToGrid w:val="0"/>
            </w:pPr>
            <w:r w:rsidRPr="00245D11">
              <w:rPr>
                <w:lang w:val="sr-Cyrl-CS"/>
              </w:rPr>
              <w:t>Ред.</w:t>
            </w:r>
          </w:p>
          <w:p w:rsidR="00DA2E62" w:rsidRPr="00245D11" w:rsidRDefault="00DA2E62" w:rsidP="00DA2E62">
            <w:pPr>
              <w:tabs>
                <w:tab w:val="left" w:pos="5960"/>
              </w:tabs>
            </w:pPr>
            <w:r w:rsidRPr="00245D11">
              <w:rPr>
                <w:lang w:val="sr-Cyrl-CS"/>
              </w:rPr>
              <w:t>Број</w:t>
            </w:r>
          </w:p>
        </w:tc>
        <w:tc>
          <w:tcPr>
            <w:tcW w:w="1990" w:type="dxa"/>
            <w:vMerge w:val="restart"/>
          </w:tcPr>
          <w:p w:rsidR="00DA2E62" w:rsidRPr="00245D11" w:rsidRDefault="00DA2E62" w:rsidP="00DA2E62">
            <w:pPr>
              <w:tabs>
                <w:tab w:val="left" w:pos="5960"/>
              </w:tabs>
              <w:snapToGrid w:val="0"/>
              <w:cnfStyle w:val="000000100000" w:firstRow="0" w:lastRow="0" w:firstColumn="0" w:lastColumn="0" w:oddVBand="0" w:evenVBand="0" w:oddHBand="1" w:evenHBand="0" w:firstRowFirstColumn="0" w:firstRowLastColumn="0" w:lastRowFirstColumn="0" w:lastRowLastColumn="0"/>
            </w:pPr>
            <w:r w:rsidRPr="00245D11">
              <w:rPr>
                <w:lang w:val="sr-Cyrl-CS"/>
              </w:rPr>
              <w:t>НАЗИВ ПРОИЗВОДА И УСЛУГА</w:t>
            </w:r>
          </w:p>
        </w:tc>
        <w:tc>
          <w:tcPr>
            <w:cnfStyle w:val="000010000000" w:firstRow="0" w:lastRow="0" w:firstColumn="0" w:lastColumn="0" w:oddVBand="1" w:evenVBand="0" w:oddHBand="0" w:evenHBand="0" w:firstRowFirstColumn="0" w:firstRowLastColumn="0" w:lastRowFirstColumn="0" w:lastRowLastColumn="0"/>
            <w:tcW w:w="1045" w:type="dxa"/>
            <w:vMerge w:val="restart"/>
          </w:tcPr>
          <w:p w:rsidR="00DA2E62" w:rsidRPr="00245D11" w:rsidRDefault="00EC6ECC" w:rsidP="00DA2E62">
            <w:pPr>
              <w:tabs>
                <w:tab w:val="left" w:pos="5960"/>
              </w:tabs>
              <w:snapToGrid w:val="0"/>
            </w:pPr>
            <w:r>
              <w:rPr>
                <w:lang w:val="sr-Cyrl-CS"/>
              </w:rPr>
              <w:t>ј</w:t>
            </w:r>
            <w:r w:rsidR="002E2236">
              <w:rPr>
                <w:lang w:val="sr-Cyrl-CS"/>
              </w:rPr>
              <w:t>. мере</w:t>
            </w:r>
          </w:p>
        </w:tc>
        <w:tc>
          <w:tcPr>
            <w:tcW w:w="1661" w:type="dxa"/>
            <w:vMerge w:val="restart"/>
          </w:tcPr>
          <w:p w:rsidR="00DA2E62" w:rsidRPr="00245D11" w:rsidRDefault="00DA2E62" w:rsidP="00DA2E62">
            <w:pPr>
              <w:tabs>
                <w:tab w:val="left" w:pos="5960"/>
              </w:tabs>
              <w:snapToGrid w:val="0"/>
              <w:jc w:val="center"/>
              <w:cnfStyle w:val="000000100000" w:firstRow="0" w:lastRow="0" w:firstColumn="0" w:lastColumn="0" w:oddVBand="0" w:evenVBand="0" w:oddHBand="1" w:evenHBand="0" w:firstRowFirstColumn="0" w:firstRowLastColumn="0" w:lastRowFirstColumn="0" w:lastRowLastColumn="0"/>
            </w:pPr>
            <w:r w:rsidRPr="00245D11">
              <w:rPr>
                <w:lang w:val="sr-Cyrl-CS"/>
              </w:rPr>
              <w:t>ОСТВАРЕНО</w:t>
            </w:r>
          </w:p>
          <w:p w:rsidR="00DA2E62" w:rsidRPr="00245D11" w:rsidRDefault="00DA2E62" w:rsidP="00DA2E62">
            <w:pPr>
              <w:tabs>
                <w:tab w:val="left" w:pos="5960"/>
              </w:tabs>
              <w:jc w:val="center"/>
              <w:cnfStyle w:val="000000100000" w:firstRow="0" w:lastRow="0" w:firstColumn="0" w:lastColumn="0" w:oddVBand="0" w:evenVBand="0" w:oddHBand="1" w:evenHBand="0" w:firstRowFirstColumn="0" w:firstRowLastColumn="0" w:lastRowFirstColumn="0" w:lastRowLastColumn="0"/>
            </w:pPr>
            <w:r w:rsidRPr="00245D11">
              <w:rPr>
                <w:lang w:val="sr-Cyrl-CS"/>
              </w:rPr>
              <w:t>У 20</w:t>
            </w:r>
            <w:r w:rsidR="002E2236">
              <w:t>22</w:t>
            </w:r>
            <w:r w:rsidR="002E2236">
              <w:rPr>
                <w:lang w:val="sr-Cyrl-CS"/>
              </w:rPr>
              <w:t xml:space="preserve">. </w:t>
            </w:r>
            <w:r w:rsidR="002E2236">
              <w:rPr>
                <w:lang w:val="sr-Cyrl-RS"/>
              </w:rPr>
              <w:t>г</w:t>
            </w:r>
            <w:r w:rsidRPr="00245D11">
              <w:rPr>
                <w:lang w:val="sr-Cyrl-CS"/>
              </w:rPr>
              <w:t>од.</w:t>
            </w:r>
          </w:p>
        </w:tc>
        <w:tc>
          <w:tcPr>
            <w:cnfStyle w:val="000010000000" w:firstRow="0" w:lastRow="0" w:firstColumn="0" w:lastColumn="0" w:oddVBand="1" w:evenVBand="0" w:oddHBand="0" w:evenHBand="0" w:firstRowFirstColumn="0" w:firstRowLastColumn="0" w:lastRowFirstColumn="0" w:lastRowLastColumn="0"/>
            <w:tcW w:w="1620" w:type="dxa"/>
            <w:vMerge w:val="restart"/>
          </w:tcPr>
          <w:p w:rsidR="00DA2E62" w:rsidRPr="00245D11" w:rsidRDefault="00DA2E62" w:rsidP="00DA2E62">
            <w:pPr>
              <w:tabs>
                <w:tab w:val="left" w:pos="5960"/>
              </w:tabs>
              <w:snapToGrid w:val="0"/>
              <w:jc w:val="center"/>
            </w:pPr>
            <w:r w:rsidRPr="00245D11">
              <w:rPr>
                <w:lang w:val="sr-Cyrl-CS"/>
              </w:rPr>
              <w:t>ПЛАН ЗА</w:t>
            </w:r>
          </w:p>
          <w:p w:rsidR="00DA2E62" w:rsidRPr="00245D11" w:rsidRDefault="00DA2E62" w:rsidP="00DA2E62">
            <w:pPr>
              <w:tabs>
                <w:tab w:val="left" w:pos="5960"/>
              </w:tabs>
              <w:jc w:val="center"/>
            </w:pPr>
            <w:r w:rsidRPr="00245D11">
              <w:rPr>
                <w:lang w:val="sr-Cyrl-CS"/>
              </w:rPr>
              <w:t>20</w:t>
            </w:r>
            <w:r w:rsidR="005D7B6E">
              <w:t>23</w:t>
            </w:r>
            <w:r w:rsidRPr="00245D11">
              <w:rPr>
                <w:lang w:val="sr-Cyrl-CS"/>
              </w:rPr>
              <w:t>. год.</w:t>
            </w:r>
          </w:p>
        </w:tc>
        <w:tc>
          <w:tcPr>
            <w:tcW w:w="1800" w:type="dxa"/>
            <w:vMerge w:val="restart"/>
          </w:tcPr>
          <w:p w:rsidR="00DA2E62" w:rsidRPr="00245D11" w:rsidRDefault="00DA2E62" w:rsidP="00DA2E62">
            <w:pPr>
              <w:tabs>
                <w:tab w:val="left" w:pos="5960"/>
              </w:tabs>
              <w:snapToGrid w:val="0"/>
              <w:jc w:val="center"/>
              <w:cnfStyle w:val="000000100000" w:firstRow="0" w:lastRow="0" w:firstColumn="0" w:lastColumn="0" w:oddVBand="0" w:evenVBand="0" w:oddHBand="1" w:evenHBand="0" w:firstRowFirstColumn="0" w:firstRowLastColumn="0" w:lastRowFirstColumn="0" w:lastRowLastColumn="0"/>
            </w:pPr>
            <w:r w:rsidRPr="00245D11">
              <w:rPr>
                <w:lang w:val="sr-Cyrl-CS"/>
              </w:rPr>
              <w:t>ПРОЦЕНА</w:t>
            </w:r>
          </w:p>
          <w:p w:rsidR="00DA2E62" w:rsidRPr="00245D11" w:rsidRDefault="00DA2E62" w:rsidP="00DA2E62">
            <w:pPr>
              <w:tabs>
                <w:tab w:val="left" w:pos="5960"/>
              </w:tabs>
              <w:jc w:val="center"/>
              <w:cnfStyle w:val="000000100000" w:firstRow="0" w:lastRow="0" w:firstColumn="0" w:lastColumn="0" w:oddVBand="0" w:evenVBand="0" w:oddHBand="1" w:evenHBand="0" w:firstRowFirstColumn="0" w:firstRowLastColumn="0" w:lastRowFirstColumn="0" w:lastRowLastColumn="0"/>
            </w:pPr>
            <w:r w:rsidRPr="00245D11">
              <w:rPr>
                <w:lang w:val="sr-Cyrl-CS"/>
              </w:rPr>
              <w:t>ЗА 20</w:t>
            </w:r>
            <w:r w:rsidR="005D7B6E">
              <w:t>23</w:t>
            </w:r>
            <w:r w:rsidR="002E2236">
              <w:rPr>
                <w:lang w:val="sr-Cyrl-CS"/>
              </w:rPr>
              <w:t>. г</w:t>
            </w:r>
            <w:r w:rsidRPr="00245D11">
              <w:rPr>
                <w:lang w:val="sr-Cyrl-CS"/>
              </w:rPr>
              <w:t>од.</w:t>
            </w:r>
          </w:p>
        </w:tc>
        <w:tc>
          <w:tcPr>
            <w:cnfStyle w:val="000010000000" w:firstRow="0" w:lastRow="0" w:firstColumn="0" w:lastColumn="0" w:oddVBand="1" w:evenVBand="0" w:oddHBand="0" w:evenHBand="0" w:firstRowFirstColumn="0" w:firstRowLastColumn="0" w:lastRowFirstColumn="0" w:lastRowLastColumn="0"/>
            <w:tcW w:w="1800" w:type="dxa"/>
            <w:vMerge w:val="restart"/>
          </w:tcPr>
          <w:p w:rsidR="00DA2E62" w:rsidRPr="00245D11" w:rsidRDefault="00DA2E62" w:rsidP="00DA2E62">
            <w:pPr>
              <w:tabs>
                <w:tab w:val="left" w:pos="5960"/>
              </w:tabs>
              <w:snapToGrid w:val="0"/>
              <w:jc w:val="center"/>
            </w:pPr>
            <w:r w:rsidRPr="00245D11">
              <w:rPr>
                <w:lang w:val="sr-Cyrl-CS"/>
              </w:rPr>
              <w:t>ПЛАН ЗА</w:t>
            </w:r>
          </w:p>
          <w:p w:rsidR="00DA2E62" w:rsidRPr="00245D11" w:rsidRDefault="00DA2E62" w:rsidP="0013704D">
            <w:pPr>
              <w:tabs>
                <w:tab w:val="left" w:pos="5960"/>
              </w:tabs>
              <w:jc w:val="center"/>
            </w:pPr>
            <w:r w:rsidRPr="00245D11">
              <w:rPr>
                <w:lang w:val="sr-Cyrl-CS"/>
              </w:rPr>
              <w:t>20</w:t>
            </w:r>
            <w:r w:rsidR="00EC38F3" w:rsidRPr="00245D11">
              <w:t>2</w:t>
            </w:r>
            <w:r w:rsidR="005D7B6E">
              <w:t>4</w:t>
            </w:r>
            <w:r w:rsidRPr="00245D11">
              <w:rPr>
                <w:lang w:val="sr-Cyrl-CS"/>
              </w:rPr>
              <w:t>. год.</w:t>
            </w:r>
          </w:p>
        </w:tc>
        <w:tc>
          <w:tcPr>
            <w:tcW w:w="3440" w:type="dxa"/>
            <w:gridSpan w:val="3"/>
          </w:tcPr>
          <w:p w:rsidR="00DA2E62" w:rsidRPr="00245D11" w:rsidRDefault="00DA2E62" w:rsidP="00DA2E62">
            <w:pPr>
              <w:tabs>
                <w:tab w:val="left" w:pos="5960"/>
              </w:tabs>
              <w:snapToGrid w:val="0"/>
              <w:cnfStyle w:val="000000100000" w:firstRow="0" w:lastRow="0" w:firstColumn="0" w:lastColumn="0" w:oddVBand="0" w:evenVBand="0" w:oddHBand="1" w:evenHBand="0" w:firstRowFirstColumn="0" w:firstRowLastColumn="0" w:lastRowFirstColumn="0" w:lastRowLastColumn="0"/>
            </w:pPr>
            <w:r w:rsidRPr="00245D11">
              <w:rPr>
                <w:lang w:val="sr-Cyrl-CS"/>
              </w:rPr>
              <w:t xml:space="preserve">             ИНДЕКС</w:t>
            </w:r>
          </w:p>
        </w:tc>
      </w:tr>
      <w:tr w:rsidR="00DA2E62" w:rsidRPr="00245D11" w:rsidTr="002E2236">
        <w:trPr>
          <w:cnfStyle w:val="000000010000" w:firstRow="0" w:lastRow="0" w:firstColumn="0" w:lastColumn="0" w:oddVBand="0" w:evenVBand="0" w:oddHBand="0" w:evenHBand="1" w:firstRowFirstColumn="0" w:firstRowLastColumn="0" w:lastRowFirstColumn="0" w:lastRowLastColumn="0"/>
          <w:trHeight w:val="510"/>
        </w:trPr>
        <w:tc>
          <w:tcPr>
            <w:cnfStyle w:val="000010000000" w:firstRow="0" w:lastRow="0" w:firstColumn="0" w:lastColumn="0" w:oddVBand="1" w:evenVBand="0" w:oddHBand="0" w:evenHBand="0" w:firstRowFirstColumn="0" w:firstRowLastColumn="0" w:lastRowFirstColumn="0" w:lastRowLastColumn="0"/>
            <w:tcW w:w="812" w:type="dxa"/>
            <w:vMerge/>
          </w:tcPr>
          <w:p w:rsidR="00DA2E62" w:rsidRPr="00245D11" w:rsidRDefault="00DA2E62" w:rsidP="00DA2E62">
            <w:pPr>
              <w:tabs>
                <w:tab w:val="left" w:pos="5960"/>
              </w:tabs>
              <w:snapToGrid w:val="0"/>
              <w:rPr>
                <w:lang w:val="sr-Cyrl-CS"/>
              </w:rPr>
            </w:pPr>
          </w:p>
        </w:tc>
        <w:tc>
          <w:tcPr>
            <w:tcW w:w="1990" w:type="dxa"/>
            <w:vMerge/>
          </w:tcPr>
          <w:p w:rsidR="00DA2E62" w:rsidRPr="00245D11" w:rsidRDefault="00DA2E62" w:rsidP="00DA2E62">
            <w:pPr>
              <w:tabs>
                <w:tab w:val="left" w:pos="5960"/>
              </w:tabs>
              <w:snapToGrid w:val="0"/>
              <w:cnfStyle w:val="000000010000" w:firstRow="0" w:lastRow="0" w:firstColumn="0" w:lastColumn="0" w:oddVBand="0" w:evenVBand="0" w:oddHBand="0" w:evenHBand="1" w:firstRowFirstColumn="0" w:firstRowLastColumn="0" w:lastRowFirstColumn="0" w:lastRowLastColumn="0"/>
              <w:rPr>
                <w:lang w:val="sr-Cyrl-CS"/>
              </w:rPr>
            </w:pPr>
          </w:p>
        </w:tc>
        <w:tc>
          <w:tcPr>
            <w:cnfStyle w:val="000010000000" w:firstRow="0" w:lastRow="0" w:firstColumn="0" w:lastColumn="0" w:oddVBand="1" w:evenVBand="0" w:oddHBand="0" w:evenHBand="0" w:firstRowFirstColumn="0" w:firstRowLastColumn="0" w:lastRowFirstColumn="0" w:lastRowLastColumn="0"/>
            <w:tcW w:w="1045" w:type="dxa"/>
            <w:vMerge/>
          </w:tcPr>
          <w:p w:rsidR="00DA2E62" w:rsidRPr="00245D11" w:rsidRDefault="00DA2E62" w:rsidP="00DA2E62">
            <w:pPr>
              <w:tabs>
                <w:tab w:val="left" w:pos="5960"/>
              </w:tabs>
              <w:snapToGrid w:val="0"/>
              <w:rPr>
                <w:lang w:val="sr-Cyrl-CS"/>
              </w:rPr>
            </w:pPr>
          </w:p>
        </w:tc>
        <w:tc>
          <w:tcPr>
            <w:tcW w:w="1661" w:type="dxa"/>
            <w:vMerge/>
          </w:tcPr>
          <w:p w:rsidR="00DA2E62" w:rsidRPr="00245D11" w:rsidRDefault="00DA2E62" w:rsidP="00DA2E62">
            <w:pPr>
              <w:tabs>
                <w:tab w:val="left" w:pos="5960"/>
              </w:tabs>
              <w:snapToGrid w:val="0"/>
              <w:cnfStyle w:val="000000010000" w:firstRow="0" w:lastRow="0" w:firstColumn="0" w:lastColumn="0" w:oddVBand="0" w:evenVBand="0" w:oddHBand="0" w:evenHBand="1" w:firstRowFirstColumn="0" w:firstRowLastColumn="0" w:lastRowFirstColumn="0" w:lastRowLastColumn="0"/>
              <w:rPr>
                <w:lang w:val="sr-Cyrl-CS"/>
              </w:rPr>
            </w:pPr>
          </w:p>
        </w:tc>
        <w:tc>
          <w:tcPr>
            <w:cnfStyle w:val="000010000000" w:firstRow="0" w:lastRow="0" w:firstColumn="0" w:lastColumn="0" w:oddVBand="1" w:evenVBand="0" w:oddHBand="0" w:evenHBand="0" w:firstRowFirstColumn="0" w:firstRowLastColumn="0" w:lastRowFirstColumn="0" w:lastRowLastColumn="0"/>
            <w:tcW w:w="1620" w:type="dxa"/>
            <w:vMerge/>
          </w:tcPr>
          <w:p w:rsidR="00DA2E62" w:rsidRPr="00245D11" w:rsidRDefault="00DA2E62" w:rsidP="00DA2E62">
            <w:pPr>
              <w:tabs>
                <w:tab w:val="left" w:pos="5960"/>
              </w:tabs>
              <w:snapToGrid w:val="0"/>
              <w:rPr>
                <w:lang w:val="sr-Cyrl-CS"/>
              </w:rPr>
            </w:pPr>
          </w:p>
        </w:tc>
        <w:tc>
          <w:tcPr>
            <w:tcW w:w="1800" w:type="dxa"/>
            <w:vMerge/>
          </w:tcPr>
          <w:p w:rsidR="00DA2E62" w:rsidRPr="00245D11" w:rsidRDefault="00DA2E62" w:rsidP="00DA2E62">
            <w:pPr>
              <w:tabs>
                <w:tab w:val="left" w:pos="5960"/>
              </w:tabs>
              <w:snapToGrid w:val="0"/>
              <w:cnfStyle w:val="000000010000" w:firstRow="0" w:lastRow="0" w:firstColumn="0" w:lastColumn="0" w:oddVBand="0" w:evenVBand="0" w:oddHBand="0" w:evenHBand="1" w:firstRowFirstColumn="0" w:firstRowLastColumn="0" w:lastRowFirstColumn="0" w:lastRowLastColumn="0"/>
              <w:rPr>
                <w:lang w:val="sr-Cyrl-CS"/>
              </w:rPr>
            </w:pPr>
          </w:p>
        </w:tc>
        <w:tc>
          <w:tcPr>
            <w:cnfStyle w:val="000010000000" w:firstRow="0" w:lastRow="0" w:firstColumn="0" w:lastColumn="0" w:oddVBand="1" w:evenVBand="0" w:oddHBand="0" w:evenHBand="0" w:firstRowFirstColumn="0" w:firstRowLastColumn="0" w:lastRowFirstColumn="0" w:lastRowLastColumn="0"/>
            <w:tcW w:w="1800" w:type="dxa"/>
            <w:vMerge/>
          </w:tcPr>
          <w:p w:rsidR="00DA2E62" w:rsidRPr="00245D11" w:rsidRDefault="00DA2E62" w:rsidP="00DA2E62">
            <w:pPr>
              <w:tabs>
                <w:tab w:val="left" w:pos="5960"/>
              </w:tabs>
              <w:snapToGrid w:val="0"/>
              <w:rPr>
                <w:lang w:val="sr-Cyrl-CS"/>
              </w:rPr>
            </w:pPr>
          </w:p>
        </w:tc>
        <w:tc>
          <w:tcPr>
            <w:tcW w:w="1080" w:type="dxa"/>
          </w:tcPr>
          <w:p w:rsidR="00DA2E62" w:rsidRPr="00245D11" w:rsidRDefault="00DA2E62" w:rsidP="00DA2E62">
            <w:pPr>
              <w:tabs>
                <w:tab w:val="left" w:pos="5960"/>
              </w:tabs>
              <w:snapToGrid w:val="0"/>
              <w:jc w:val="center"/>
              <w:cnfStyle w:val="000000010000" w:firstRow="0" w:lastRow="0" w:firstColumn="0" w:lastColumn="0" w:oddVBand="0" w:evenVBand="0" w:oddHBand="0" w:evenHBand="1" w:firstRowFirstColumn="0" w:firstRowLastColumn="0" w:lastRowFirstColumn="0" w:lastRowLastColumn="0"/>
            </w:pPr>
            <w:r w:rsidRPr="00245D11">
              <w:rPr>
                <w:lang w:val="sr-Cyrl-CS"/>
              </w:rPr>
              <w:t>5/4</w:t>
            </w:r>
          </w:p>
        </w:tc>
        <w:tc>
          <w:tcPr>
            <w:cnfStyle w:val="000010000000" w:firstRow="0" w:lastRow="0" w:firstColumn="0" w:lastColumn="0" w:oddVBand="1" w:evenVBand="0" w:oddHBand="0" w:evenHBand="0" w:firstRowFirstColumn="0" w:firstRowLastColumn="0" w:lastRowFirstColumn="0" w:lastRowLastColumn="0"/>
            <w:tcW w:w="1128" w:type="dxa"/>
          </w:tcPr>
          <w:p w:rsidR="00DA2E62" w:rsidRPr="00245D11" w:rsidRDefault="00DA2E62" w:rsidP="00DA2E62">
            <w:pPr>
              <w:tabs>
                <w:tab w:val="left" w:pos="5960"/>
              </w:tabs>
              <w:snapToGrid w:val="0"/>
              <w:jc w:val="center"/>
            </w:pPr>
            <w:r w:rsidRPr="00245D11">
              <w:rPr>
                <w:lang w:val="sr-Cyrl-CS"/>
              </w:rPr>
              <w:t>6/4</w:t>
            </w:r>
          </w:p>
        </w:tc>
        <w:tc>
          <w:tcPr>
            <w:tcW w:w="1232" w:type="dxa"/>
          </w:tcPr>
          <w:p w:rsidR="00DA2E62" w:rsidRPr="00245D11" w:rsidRDefault="00DA2E62" w:rsidP="00DA2E62">
            <w:pPr>
              <w:tabs>
                <w:tab w:val="left" w:pos="5960"/>
              </w:tabs>
              <w:snapToGrid w:val="0"/>
              <w:jc w:val="center"/>
              <w:cnfStyle w:val="000000010000" w:firstRow="0" w:lastRow="0" w:firstColumn="0" w:lastColumn="0" w:oddVBand="0" w:evenVBand="0" w:oddHBand="0" w:evenHBand="1" w:firstRowFirstColumn="0" w:firstRowLastColumn="0" w:lastRowFirstColumn="0" w:lastRowLastColumn="0"/>
            </w:pPr>
            <w:r w:rsidRPr="00245D11">
              <w:rPr>
                <w:lang w:val="sr-Cyrl-CS"/>
              </w:rPr>
              <w:t>7/6</w:t>
            </w:r>
          </w:p>
        </w:tc>
      </w:tr>
      <w:tr w:rsidR="00DA2E62" w:rsidRPr="00245D11" w:rsidTr="002E223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12" w:type="dxa"/>
          </w:tcPr>
          <w:p w:rsidR="00DA2E62" w:rsidRPr="00245D11" w:rsidRDefault="00DA2E62" w:rsidP="00DA2E62">
            <w:pPr>
              <w:tabs>
                <w:tab w:val="left" w:pos="5960"/>
              </w:tabs>
              <w:snapToGrid w:val="0"/>
            </w:pPr>
            <w:r w:rsidRPr="00245D11">
              <w:rPr>
                <w:lang w:val="sr-Cyrl-CS"/>
              </w:rPr>
              <w:t xml:space="preserve">  1</w:t>
            </w:r>
          </w:p>
        </w:tc>
        <w:tc>
          <w:tcPr>
            <w:tcW w:w="1990" w:type="dxa"/>
          </w:tcPr>
          <w:p w:rsidR="00DA2E62" w:rsidRPr="00245D11" w:rsidRDefault="00DA2E62" w:rsidP="00DA2E62">
            <w:pPr>
              <w:tabs>
                <w:tab w:val="left" w:pos="5960"/>
              </w:tabs>
              <w:snapToGrid w:val="0"/>
              <w:cnfStyle w:val="000000100000" w:firstRow="0" w:lastRow="0" w:firstColumn="0" w:lastColumn="0" w:oddVBand="0" w:evenVBand="0" w:oddHBand="1" w:evenHBand="0" w:firstRowFirstColumn="0" w:firstRowLastColumn="0" w:lastRowFirstColumn="0" w:lastRowLastColumn="0"/>
            </w:pPr>
            <w:r w:rsidRPr="00245D11">
              <w:rPr>
                <w:lang w:val="sr-Cyrl-CS"/>
              </w:rPr>
              <w:t xml:space="preserve">         2</w:t>
            </w:r>
          </w:p>
        </w:tc>
        <w:tc>
          <w:tcPr>
            <w:cnfStyle w:val="000010000000" w:firstRow="0" w:lastRow="0" w:firstColumn="0" w:lastColumn="0" w:oddVBand="1" w:evenVBand="0" w:oddHBand="0" w:evenHBand="0" w:firstRowFirstColumn="0" w:firstRowLastColumn="0" w:lastRowFirstColumn="0" w:lastRowLastColumn="0"/>
            <w:tcW w:w="1045" w:type="dxa"/>
          </w:tcPr>
          <w:p w:rsidR="00DA2E62" w:rsidRPr="00245D11" w:rsidRDefault="00DA2E62" w:rsidP="00DA2E62">
            <w:pPr>
              <w:tabs>
                <w:tab w:val="left" w:pos="5960"/>
              </w:tabs>
              <w:snapToGrid w:val="0"/>
            </w:pPr>
            <w:r w:rsidRPr="00245D11">
              <w:rPr>
                <w:lang w:val="sr-Cyrl-CS"/>
              </w:rPr>
              <w:t xml:space="preserve">   3</w:t>
            </w:r>
          </w:p>
        </w:tc>
        <w:tc>
          <w:tcPr>
            <w:tcW w:w="1661" w:type="dxa"/>
          </w:tcPr>
          <w:p w:rsidR="00DA2E62" w:rsidRPr="00245D11" w:rsidRDefault="00DA2E62" w:rsidP="00DA2E62">
            <w:pPr>
              <w:tabs>
                <w:tab w:val="left" w:pos="5960"/>
              </w:tabs>
              <w:snapToGrid w:val="0"/>
              <w:cnfStyle w:val="000000100000" w:firstRow="0" w:lastRow="0" w:firstColumn="0" w:lastColumn="0" w:oddVBand="0" w:evenVBand="0" w:oddHBand="1" w:evenHBand="0" w:firstRowFirstColumn="0" w:firstRowLastColumn="0" w:lastRowFirstColumn="0" w:lastRowLastColumn="0"/>
            </w:pPr>
            <w:r w:rsidRPr="00245D11">
              <w:rPr>
                <w:lang w:val="sr-Cyrl-CS"/>
              </w:rPr>
              <w:t xml:space="preserve">          4</w:t>
            </w:r>
          </w:p>
        </w:tc>
        <w:tc>
          <w:tcPr>
            <w:cnfStyle w:val="000010000000" w:firstRow="0" w:lastRow="0" w:firstColumn="0" w:lastColumn="0" w:oddVBand="1" w:evenVBand="0" w:oddHBand="0" w:evenHBand="0" w:firstRowFirstColumn="0" w:firstRowLastColumn="0" w:lastRowFirstColumn="0" w:lastRowLastColumn="0"/>
            <w:tcW w:w="1620" w:type="dxa"/>
          </w:tcPr>
          <w:p w:rsidR="00DA2E62" w:rsidRPr="00245D11" w:rsidRDefault="00DA2E62" w:rsidP="00DA2E62">
            <w:pPr>
              <w:tabs>
                <w:tab w:val="left" w:pos="5960"/>
              </w:tabs>
              <w:snapToGrid w:val="0"/>
            </w:pPr>
            <w:r w:rsidRPr="00245D11">
              <w:rPr>
                <w:lang w:val="sr-Cyrl-CS"/>
              </w:rPr>
              <w:t xml:space="preserve">       5</w:t>
            </w:r>
          </w:p>
        </w:tc>
        <w:tc>
          <w:tcPr>
            <w:tcW w:w="1800" w:type="dxa"/>
          </w:tcPr>
          <w:p w:rsidR="00DA2E62" w:rsidRPr="00245D11" w:rsidRDefault="00DA2E62" w:rsidP="00DA2E62">
            <w:pPr>
              <w:tabs>
                <w:tab w:val="left" w:pos="5960"/>
              </w:tabs>
              <w:snapToGrid w:val="0"/>
              <w:cnfStyle w:val="000000100000" w:firstRow="0" w:lastRow="0" w:firstColumn="0" w:lastColumn="0" w:oddVBand="0" w:evenVBand="0" w:oddHBand="1" w:evenHBand="0" w:firstRowFirstColumn="0" w:firstRowLastColumn="0" w:lastRowFirstColumn="0" w:lastRowLastColumn="0"/>
            </w:pPr>
            <w:r w:rsidRPr="00245D11">
              <w:rPr>
                <w:lang w:val="sr-Cyrl-CS"/>
              </w:rPr>
              <w:t xml:space="preserve">         6</w:t>
            </w:r>
          </w:p>
        </w:tc>
        <w:tc>
          <w:tcPr>
            <w:cnfStyle w:val="000010000000" w:firstRow="0" w:lastRow="0" w:firstColumn="0" w:lastColumn="0" w:oddVBand="1" w:evenVBand="0" w:oddHBand="0" w:evenHBand="0" w:firstRowFirstColumn="0" w:firstRowLastColumn="0" w:lastRowFirstColumn="0" w:lastRowLastColumn="0"/>
            <w:tcW w:w="1800" w:type="dxa"/>
          </w:tcPr>
          <w:p w:rsidR="00DA2E62" w:rsidRPr="00245D11" w:rsidRDefault="00DA2E62" w:rsidP="00DA2E62">
            <w:pPr>
              <w:tabs>
                <w:tab w:val="left" w:pos="5960"/>
              </w:tabs>
              <w:snapToGrid w:val="0"/>
            </w:pPr>
            <w:r w:rsidRPr="00245D11">
              <w:rPr>
                <w:lang w:val="sr-Cyrl-CS"/>
              </w:rPr>
              <w:t xml:space="preserve">         7</w:t>
            </w:r>
          </w:p>
        </w:tc>
        <w:tc>
          <w:tcPr>
            <w:tcW w:w="1080" w:type="dxa"/>
          </w:tcPr>
          <w:p w:rsidR="00DA2E62" w:rsidRPr="00245D11" w:rsidRDefault="00DA2E62" w:rsidP="00DA2E62">
            <w:pPr>
              <w:tabs>
                <w:tab w:val="left" w:pos="5960"/>
              </w:tabs>
              <w:snapToGrid w:val="0"/>
              <w:cnfStyle w:val="000000100000" w:firstRow="0" w:lastRow="0" w:firstColumn="0" w:lastColumn="0" w:oddVBand="0" w:evenVBand="0" w:oddHBand="1" w:evenHBand="0" w:firstRowFirstColumn="0" w:firstRowLastColumn="0" w:lastRowFirstColumn="0" w:lastRowLastColumn="0"/>
            </w:pPr>
            <w:r w:rsidRPr="00245D11">
              <w:rPr>
                <w:lang w:val="sr-Cyrl-CS"/>
              </w:rPr>
              <w:t xml:space="preserve">    8</w:t>
            </w:r>
          </w:p>
        </w:tc>
        <w:tc>
          <w:tcPr>
            <w:cnfStyle w:val="000010000000" w:firstRow="0" w:lastRow="0" w:firstColumn="0" w:lastColumn="0" w:oddVBand="1" w:evenVBand="0" w:oddHBand="0" w:evenHBand="0" w:firstRowFirstColumn="0" w:firstRowLastColumn="0" w:lastRowFirstColumn="0" w:lastRowLastColumn="0"/>
            <w:tcW w:w="1128" w:type="dxa"/>
          </w:tcPr>
          <w:p w:rsidR="00DA2E62" w:rsidRPr="00245D11" w:rsidRDefault="00DA2E62" w:rsidP="00DA2E62">
            <w:pPr>
              <w:tabs>
                <w:tab w:val="left" w:pos="5960"/>
              </w:tabs>
              <w:snapToGrid w:val="0"/>
            </w:pPr>
            <w:r w:rsidRPr="00245D11">
              <w:rPr>
                <w:lang w:val="sr-Cyrl-CS"/>
              </w:rPr>
              <w:t xml:space="preserve">    9</w:t>
            </w:r>
          </w:p>
        </w:tc>
        <w:tc>
          <w:tcPr>
            <w:tcW w:w="1232" w:type="dxa"/>
          </w:tcPr>
          <w:p w:rsidR="00DA2E62" w:rsidRPr="00245D11" w:rsidRDefault="00DA2E62" w:rsidP="00DA2E62">
            <w:pPr>
              <w:tabs>
                <w:tab w:val="left" w:pos="5960"/>
              </w:tabs>
              <w:snapToGrid w:val="0"/>
              <w:cnfStyle w:val="000000100000" w:firstRow="0" w:lastRow="0" w:firstColumn="0" w:lastColumn="0" w:oddVBand="0" w:evenVBand="0" w:oddHBand="1" w:evenHBand="0" w:firstRowFirstColumn="0" w:firstRowLastColumn="0" w:lastRowFirstColumn="0" w:lastRowLastColumn="0"/>
            </w:pPr>
            <w:r w:rsidRPr="00245D11">
              <w:rPr>
                <w:lang w:val="sr-Cyrl-CS"/>
              </w:rPr>
              <w:t xml:space="preserve">   10</w:t>
            </w:r>
          </w:p>
        </w:tc>
      </w:tr>
      <w:tr w:rsidR="00DA2E62" w:rsidRPr="00245D11" w:rsidTr="002E2236">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12" w:type="dxa"/>
          </w:tcPr>
          <w:p w:rsidR="00DA2E62" w:rsidRPr="00245D11" w:rsidRDefault="00DA2E62" w:rsidP="00DA2E62">
            <w:pPr>
              <w:tabs>
                <w:tab w:val="left" w:pos="5960"/>
              </w:tabs>
              <w:snapToGrid w:val="0"/>
            </w:pPr>
          </w:p>
          <w:p w:rsidR="00DA2E62" w:rsidRPr="00245D11" w:rsidRDefault="00DA2E62" w:rsidP="00DA2E62">
            <w:pPr>
              <w:tabs>
                <w:tab w:val="left" w:pos="5960"/>
              </w:tabs>
            </w:pPr>
            <w:r w:rsidRPr="00245D11">
              <w:t xml:space="preserve">  I</w:t>
            </w:r>
          </w:p>
          <w:p w:rsidR="00DA2E62" w:rsidRPr="00245D11" w:rsidRDefault="00DA2E62" w:rsidP="00DA2E62"/>
          <w:p w:rsidR="00DA2E62" w:rsidRPr="00245D11" w:rsidRDefault="00DA2E62" w:rsidP="00DA2E62">
            <w:r w:rsidRPr="00245D11">
              <w:rPr>
                <w:lang w:val="sr-Cyrl-CS"/>
              </w:rPr>
              <w:t xml:space="preserve">  1.</w:t>
            </w:r>
          </w:p>
          <w:p w:rsidR="00DA2E62" w:rsidRPr="00245D11" w:rsidRDefault="00DA2E62" w:rsidP="00DA2E62">
            <w:r w:rsidRPr="00245D11">
              <w:rPr>
                <w:lang w:val="sr-Cyrl-CS"/>
              </w:rPr>
              <w:t xml:space="preserve">  2.</w:t>
            </w:r>
          </w:p>
        </w:tc>
        <w:tc>
          <w:tcPr>
            <w:tcW w:w="1990" w:type="dxa"/>
          </w:tcPr>
          <w:p w:rsidR="00DA2E62" w:rsidRPr="00245D11" w:rsidRDefault="00DA2E62" w:rsidP="00DA2E62">
            <w:pPr>
              <w:tabs>
                <w:tab w:val="left" w:pos="5960"/>
              </w:tabs>
              <w:snapToGrid w:val="0"/>
              <w:cnfStyle w:val="000000010000" w:firstRow="0" w:lastRow="0" w:firstColumn="0" w:lastColumn="0" w:oddVBand="0" w:evenVBand="0" w:oddHBand="0" w:evenHBand="1" w:firstRowFirstColumn="0" w:firstRowLastColumn="0" w:lastRowFirstColumn="0" w:lastRowLastColumn="0"/>
              <w:rPr>
                <w:lang w:val="sr-Cyrl-CS"/>
              </w:rPr>
            </w:pPr>
          </w:p>
          <w:p w:rsidR="00DA2E62" w:rsidRPr="00245D11" w:rsidRDefault="00DA2E62" w:rsidP="00DA2E62">
            <w:pPr>
              <w:tabs>
                <w:tab w:val="left" w:pos="5960"/>
              </w:tabs>
              <w:cnfStyle w:val="000000010000" w:firstRow="0" w:lastRow="0" w:firstColumn="0" w:lastColumn="0" w:oddVBand="0" w:evenVBand="0" w:oddHBand="0" w:evenHBand="1" w:firstRowFirstColumn="0" w:firstRowLastColumn="0" w:lastRowFirstColumn="0" w:lastRowLastColumn="0"/>
            </w:pPr>
            <w:r w:rsidRPr="00245D11">
              <w:rPr>
                <w:b/>
                <w:u w:val="single"/>
                <w:lang w:val="sr-Cyrl-CS"/>
              </w:rPr>
              <w:t>ВОДА</w:t>
            </w:r>
          </w:p>
          <w:p w:rsidR="00DA2E62" w:rsidRPr="00245D11" w:rsidRDefault="00DA2E62" w:rsidP="00DA2E62">
            <w:pPr>
              <w:tabs>
                <w:tab w:val="left" w:pos="5960"/>
              </w:tabs>
              <w:cnfStyle w:val="000000010000" w:firstRow="0" w:lastRow="0" w:firstColumn="0" w:lastColumn="0" w:oddVBand="0" w:evenVBand="0" w:oddHBand="0" w:evenHBand="1" w:firstRowFirstColumn="0" w:firstRowLastColumn="0" w:lastRowFirstColumn="0" w:lastRowLastColumn="0"/>
              <w:rPr>
                <w:b/>
                <w:u w:val="single"/>
                <w:lang w:val="sr-Cyrl-CS"/>
              </w:rPr>
            </w:pPr>
          </w:p>
          <w:p w:rsidR="00DA2E62" w:rsidRPr="00245D11" w:rsidRDefault="00DA2E62" w:rsidP="00DA2E62">
            <w:pPr>
              <w:tabs>
                <w:tab w:val="left" w:pos="5960"/>
              </w:tabs>
              <w:cnfStyle w:val="000000010000" w:firstRow="0" w:lastRow="0" w:firstColumn="0" w:lastColumn="0" w:oddVBand="0" w:evenVBand="0" w:oddHBand="0" w:evenHBand="1" w:firstRowFirstColumn="0" w:firstRowLastColumn="0" w:lastRowFirstColumn="0" w:lastRowLastColumn="0"/>
            </w:pPr>
            <w:r w:rsidRPr="00245D11">
              <w:rPr>
                <w:lang w:val="sr-Cyrl-CS"/>
              </w:rPr>
              <w:t xml:space="preserve"> Грађани</w:t>
            </w:r>
          </w:p>
          <w:p w:rsidR="00DA2E62" w:rsidRPr="00245D11" w:rsidRDefault="00DA2E62" w:rsidP="00DA2E62">
            <w:pPr>
              <w:tabs>
                <w:tab w:val="left" w:pos="5960"/>
              </w:tabs>
              <w:cnfStyle w:val="000000010000" w:firstRow="0" w:lastRow="0" w:firstColumn="0" w:lastColumn="0" w:oddVBand="0" w:evenVBand="0" w:oddHBand="0" w:evenHBand="1" w:firstRowFirstColumn="0" w:firstRowLastColumn="0" w:lastRowFirstColumn="0" w:lastRowLastColumn="0"/>
            </w:pPr>
            <w:r w:rsidRPr="00245D11">
              <w:rPr>
                <w:lang w:val="sr-Cyrl-CS"/>
              </w:rPr>
              <w:t xml:space="preserve"> Правна лица</w:t>
            </w:r>
          </w:p>
          <w:p w:rsidR="00DA2E62" w:rsidRPr="00245D11" w:rsidRDefault="00DA2E62" w:rsidP="00DA2E62">
            <w:pPr>
              <w:tabs>
                <w:tab w:val="left" w:pos="5960"/>
              </w:tabs>
              <w:cnfStyle w:val="000000010000" w:firstRow="0" w:lastRow="0" w:firstColumn="0" w:lastColumn="0" w:oddVBand="0" w:evenVBand="0" w:oddHBand="0" w:evenHBand="1" w:firstRowFirstColumn="0" w:firstRowLastColumn="0" w:lastRowFirstColumn="0" w:lastRowLastColumn="0"/>
              <w:rPr>
                <w:lang w:val="sr-Cyrl-CS"/>
              </w:rPr>
            </w:pPr>
          </w:p>
        </w:tc>
        <w:tc>
          <w:tcPr>
            <w:cnfStyle w:val="000010000000" w:firstRow="0" w:lastRow="0" w:firstColumn="0" w:lastColumn="0" w:oddVBand="1" w:evenVBand="0" w:oddHBand="0" w:evenHBand="0" w:firstRowFirstColumn="0" w:firstRowLastColumn="0" w:lastRowFirstColumn="0" w:lastRowLastColumn="0"/>
            <w:tcW w:w="1045" w:type="dxa"/>
          </w:tcPr>
          <w:p w:rsidR="00DA2E62" w:rsidRPr="00245D11" w:rsidRDefault="00DA2E62" w:rsidP="00DA2E62">
            <w:pPr>
              <w:tabs>
                <w:tab w:val="left" w:pos="5960"/>
              </w:tabs>
              <w:snapToGrid w:val="0"/>
              <w:rPr>
                <w:lang w:val="sr-Cyrl-CS"/>
              </w:rPr>
            </w:pPr>
          </w:p>
          <w:p w:rsidR="00DA2E62" w:rsidRPr="00245D11" w:rsidRDefault="00DA2E62" w:rsidP="00DA2E62">
            <w:pPr>
              <w:rPr>
                <w:lang w:val="sr-Cyrl-CS"/>
              </w:rPr>
            </w:pPr>
          </w:p>
          <w:p w:rsidR="00DA2E62" w:rsidRPr="00245D11" w:rsidRDefault="00DA2E62" w:rsidP="00DA2E62">
            <w:pPr>
              <w:rPr>
                <w:lang w:val="sr-Cyrl-CS"/>
              </w:rPr>
            </w:pPr>
          </w:p>
          <w:p w:rsidR="00DA2E62" w:rsidRPr="00245D11" w:rsidRDefault="00DA2E62" w:rsidP="00DA2E62">
            <w:r w:rsidRPr="00245D11">
              <w:rPr>
                <w:lang w:val="sr-Cyrl-CS"/>
              </w:rPr>
              <w:t xml:space="preserve">  м</w:t>
            </w:r>
            <w:r w:rsidRPr="00245D11">
              <w:rPr>
                <w:vertAlign w:val="superscript"/>
                <w:lang w:val="sr-Cyrl-CS"/>
              </w:rPr>
              <w:t>3</w:t>
            </w:r>
          </w:p>
          <w:p w:rsidR="00DA2E62" w:rsidRPr="00245D11" w:rsidRDefault="00DA2E62" w:rsidP="00DA2E62">
            <w:r w:rsidRPr="00245D11">
              <w:rPr>
                <w:lang w:val="sr-Cyrl-CS"/>
              </w:rPr>
              <w:t xml:space="preserve">  м</w:t>
            </w:r>
            <w:r w:rsidRPr="00245D11">
              <w:rPr>
                <w:vertAlign w:val="superscript"/>
                <w:lang w:val="sr-Cyrl-CS"/>
              </w:rPr>
              <w:t>3</w:t>
            </w:r>
          </w:p>
        </w:tc>
        <w:tc>
          <w:tcPr>
            <w:tcW w:w="1661" w:type="dxa"/>
          </w:tcPr>
          <w:p w:rsidR="00DA2E62" w:rsidRPr="00245D11" w:rsidRDefault="00DA2E62" w:rsidP="00DA2E62">
            <w:pPr>
              <w:tabs>
                <w:tab w:val="left" w:pos="253"/>
                <w:tab w:val="center" w:pos="792"/>
              </w:tabs>
              <w:cnfStyle w:val="000000010000" w:firstRow="0" w:lastRow="0" w:firstColumn="0" w:lastColumn="0" w:oddVBand="0" w:evenVBand="0" w:oddHBand="0" w:evenHBand="1" w:firstRowFirstColumn="0" w:firstRowLastColumn="0" w:lastRowFirstColumn="0" w:lastRowLastColumn="0"/>
            </w:pPr>
            <w:r w:rsidRPr="00245D11">
              <w:tab/>
            </w:r>
          </w:p>
          <w:p w:rsidR="00DA2E62" w:rsidRPr="00245D11" w:rsidRDefault="00DA2E62" w:rsidP="00DA2E62">
            <w:pPr>
              <w:tabs>
                <w:tab w:val="left" w:pos="253"/>
                <w:tab w:val="center" w:pos="792"/>
              </w:tabs>
              <w:cnfStyle w:val="000000010000" w:firstRow="0" w:lastRow="0" w:firstColumn="0" w:lastColumn="0" w:oddVBand="0" w:evenVBand="0" w:oddHBand="0" w:evenHBand="1" w:firstRowFirstColumn="0" w:firstRowLastColumn="0" w:lastRowFirstColumn="0" w:lastRowLastColumn="0"/>
            </w:pPr>
          </w:p>
          <w:p w:rsidR="00DA2E62" w:rsidRPr="00245D11" w:rsidRDefault="00DA2E62" w:rsidP="00177FB8">
            <w:pPr>
              <w:tabs>
                <w:tab w:val="left" w:pos="253"/>
                <w:tab w:val="center" w:pos="792"/>
              </w:tabs>
              <w:jc w:val="right"/>
              <w:cnfStyle w:val="000000010000" w:firstRow="0" w:lastRow="0" w:firstColumn="0" w:lastColumn="0" w:oddVBand="0" w:evenVBand="0" w:oddHBand="0" w:evenHBand="1" w:firstRowFirstColumn="0" w:firstRowLastColumn="0" w:lastRowFirstColumn="0" w:lastRowLastColumn="0"/>
            </w:pPr>
          </w:p>
          <w:p w:rsidR="00DA2E62" w:rsidRPr="00177FB8" w:rsidRDefault="001C3B50" w:rsidP="00177FB8">
            <w:pPr>
              <w:tabs>
                <w:tab w:val="left" w:pos="253"/>
                <w:tab w:val="center" w:pos="792"/>
              </w:tabs>
              <w:jc w:val="right"/>
              <w:cnfStyle w:val="000000010000" w:firstRow="0" w:lastRow="0" w:firstColumn="0" w:lastColumn="0" w:oddVBand="0" w:evenVBand="0" w:oddHBand="0" w:evenHBand="1" w:firstRowFirstColumn="0" w:firstRowLastColumn="0" w:lastRowFirstColumn="0" w:lastRowLastColumn="0"/>
            </w:pPr>
            <w:r>
              <w:tab/>
            </w:r>
            <w:r w:rsidR="002E2236">
              <w:t>2.149</w:t>
            </w:r>
            <w:r>
              <w:t>.8</w:t>
            </w:r>
            <w:r w:rsidR="002E2236">
              <w:t>84</w:t>
            </w:r>
          </w:p>
          <w:p w:rsidR="00DA2E62" w:rsidRPr="00177FB8" w:rsidRDefault="002E2236" w:rsidP="00177FB8">
            <w:pPr>
              <w:jc w:val="right"/>
              <w:cnfStyle w:val="000000010000" w:firstRow="0" w:lastRow="0" w:firstColumn="0" w:lastColumn="0" w:oddVBand="0" w:evenVBand="0" w:oddHBand="0" w:evenHBand="1" w:firstRowFirstColumn="0" w:firstRowLastColumn="0" w:lastRowFirstColumn="0" w:lastRowLastColumn="0"/>
            </w:pPr>
            <w:r>
              <w:t>517</w:t>
            </w:r>
            <w:r w:rsidR="001C3B50">
              <w:t>.</w:t>
            </w:r>
            <w:r>
              <w:t>578</w:t>
            </w:r>
          </w:p>
        </w:tc>
        <w:tc>
          <w:tcPr>
            <w:cnfStyle w:val="000010000000" w:firstRow="0" w:lastRow="0" w:firstColumn="0" w:lastColumn="0" w:oddVBand="1" w:evenVBand="0" w:oddHBand="0" w:evenHBand="0" w:firstRowFirstColumn="0" w:firstRowLastColumn="0" w:lastRowFirstColumn="0" w:lastRowLastColumn="0"/>
            <w:tcW w:w="1620" w:type="dxa"/>
          </w:tcPr>
          <w:p w:rsidR="00DA2E62" w:rsidRPr="00245D11" w:rsidRDefault="00DA2E62" w:rsidP="00DA2E62">
            <w:pPr>
              <w:jc w:val="center"/>
            </w:pPr>
          </w:p>
          <w:p w:rsidR="00DA2E62" w:rsidRPr="00245D11" w:rsidRDefault="00DA2E62" w:rsidP="00DA2E62">
            <w:pPr>
              <w:jc w:val="center"/>
            </w:pPr>
          </w:p>
          <w:p w:rsidR="00DA2E62" w:rsidRPr="00245D11" w:rsidRDefault="00DA2E62" w:rsidP="00177FB8">
            <w:pPr>
              <w:jc w:val="right"/>
            </w:pPr>
          </w:p>
          <w:p w:rsidR="00DA2E62" w:rsidRPr="0013704D" w:rsidRDefault="005D7B6E" w:rsidP="00177FB8">
            <w:pPr>
              <w:jc w:val="right"/>
            </w:pPr>
            <w:r>
              <w:t>2.20</w:t>
            </w:r>
            <w:r w:rsidR="0013704D">
              <w:t>0.000</w:t>
            </w:r>
          </w:p>
          <w:p w:rsidR="00DA2E62" w:rsidRPr="00245D11" w:rsidRDefault="0013704D" w:rsidP="00177FB8">
            <w:pPr>
              <w:jc w:val="right"/>
            </w:pPr>
            <w:r>
              <w:t>5</w:t>
            </w:r>
            <w:r w:rsidR="005D5654" w:rsidRPr="00245D11">
              <w:t>50</w:t>
            </w:r>
            <w:r w:rsidR="00DA2E62" w:rsidRPr="00245D11">
              <w:t>.</w:t>
            </w:r>
            <w:r w:rsidR="005D5654" w:rsidRPr="00245D11">
              <w:t>0</w:t>
            </w:r>
            <w:r w:rsidR="00DA2E62" w:rsidRPr="00245D11">
              <w:t>00</w:t>
            </w:r>
          </w:p>
        </w:tc>
        <w:tc>
          <w:tcPr>
            <w:tcW w:w="1800" w:type="dxa"/>
          </w:tcPr>
          <w:p w:rsidR="00DA2E62" w:rsidRPr="00245D11" w:rsidRDefault="00DA2E62" w:rsidP="00177FB8">
            <w:pPr>
              <w:jc w:val="right"/>
              <w:cnfStyle w:val="000000010000" w:firstRow="0" w:lastRow="0" w:firstColumn="0" w:lastColumn="0" w:oddVBand="0" w:evenVBand="0" w:oddHBand="0" w:evenHBand="1" w:firstRowFirstColumn="0" w:firstRowLastColumn="0" w:lastRowFirstColumn="0" w:lastRowLastColumn="0"/>
            </w:pPr>
          </w:p>
          <w:p w:rsidR="00DA2E62" w:rsidRPr="00245D11" w:rsidRDefault="00DA2E62" w:rsidP="00177FB8">
            <w:pPr>
              <w:jc w:val="right"/>
              <w:cnfStyle w:val="000000010000" w:firstRow="0" w:lastRow="0" w:firstColumn="0" w:lastColumn="0" w:oddVBand="0" w:evenVBand="0" w:oddHBand="0" w:evenHBand="1" w:firstRowFirstColumn="0" w:firstRowLastColumn="0" w:lastRowFirstColumn="0" w:lastRowLastColumn="0"/>
            </w:pPr>
          </w:p>
          <w:p w:rsidR="00DA2E62" w:rsidRPr="00245D11" w:rsidRDefault="00DA2E62" w:rsidP="00177FB8">
            <w:pPr>
              <w:jc w:val="right"/>
              <w:cnfStyle w:val="000000010000" w:firstRow="0" w:lastRow="0" w:firstColumn="0" w:lastColumn="0" w:oddVBand="0" w:evenVBand="0" w:oddHBand="0" w:evenHBand="1" w:firstRowFirstColumn="0" w:firstRowLastColumn="0" w:lastRowFirstColumn="0" w:lastRowLastColumn="0"/>
            </w:pPr>
          </w:p>
          <w:p w:rsidR="00DA2E62" w:rsidRPr="00177FB8" w:rsidRDefault="005D7B6E" w:rsidP="00177FB8">
            <w:pPr>
              <w:jc w:val="right"/>
              <w:cnfStyle w:val="000000010000" w:firstRow="0" w:lastRow="0" w:firstColumn="0" w:lastColumn="0" w:oddVBand="0" w:evenVBand="0" w:oddHBand="0" w:evenHBand="1" w:firstRowFirstColumn="0" w:firstRowLastColumn="0" w:lastRowFirstColumn="0" w:lastRowLastColumn="0"/>
            </w:pPr>
            <w:r>
              <w:t>2.13</w:t>
            </w:r>
            <w:r w:rsidR="00177FB8">
              <w:t>0.000</w:t>
            </w:r>
          </w:p>
          <w:p w:rsidR="00DA2E62" w:rsidRPr="00177FB8" w:rsidRDefault="001C67B9" w:rsidP="00177FB8">
            <w:pPr>
              <w:jc w:val="right"/>
              <w:cnfStyle w:val="000000010000" w:firstRow="0" w:lastRow="0" w:firstColumn="0" w:lastColumn="0" w:oddVBand="0" w:evenVBand="0" w:oddHBand="0" w:evenHBand="1" w:firstRowFirstColumn="0" w:firstRowLastColumn="0" w:lastRowFirstColumn="0" w:lastRowLastColumn="0"/>
            </w:pPr>
            <w:r w:rsidRPr="00245D11">
              <w:t>5</w:t>
            </w:r>
            <w:r w:rsidR="005D7B6E">
              <w:t>1</w:t>
            </w:r>
            <w:r w:rsidR="00177FB8">
              <w:t>0.000</w:t>
            </w:r>
          </w:p>
          <w:p w:rsidR="00DA2E62" w:rsidRPr="00245D11" w:rsidRDefault="00DA2E62" w:rsidP="00177FB8">
            <w:pPr>
              <w:jc w:val="right"/>
              <w:cnfStyle w:val="000000010000" w:firstRow="0" w:lastRow="0" w:firstColumn="0" w:lastColumn="0" w:oddVBand="0" w:evenVBand="0" w:oddHBand="0" w:evenHBand="1"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800" w:type="dxa"/>
          </w:tcPr>
          <w:p w:rsidR="00DA2E62" w:rsidRPr="00245D11" w:rsidRDefault="00DA2E62" w:rsidP="00177FB8">
            <w:pPr>
              <w:jc w:val="right"/>
              <w:rPr>
                <w:color w:val="FF0000"/>
              </w:rPr>
            </w:pPr>
          </w:p>
          <w:p w:rsidR="00DA2E62" w:rsidRPr="00245D11" w:rsidRDefault="00DA2E62" w:rsidP="00177FB8">
            <w:pPr>
              <w:jc w:val="right"/>
              <w:rPr>
                <w:color w:val="FF0000"/>
              </w:rPr>
            </w:pPr>
          </w:p>
          <w:p w:rsidR="00DA2E62" w:rsidRPr="00245D11" w:rsidRDefault="00DA2E62" w:rsidP="00177FB8">
            <w:pPr>
              <w:jc w:val="right"/>
              <w:rPr>
                <w:color w:val="FF0000"/>
              </w:rPr>
            </w:pPr>
          </w:p>
          <w:p w:rsidR="00DA2E62" w:rsidRPr="00245D11" w:rsidRDefault="00DA2E62" w:rsidP="00177FB8">
            <w:pPr>
              <w:jc w:val="right"/>
              <w:rPr>
                <w:color w:val="FF0000"/>
              </w:rPr>
            </w:pPr>
            <w:r w:rsidRPr="00245D11">
              <w:rPr>
                <w:color w:val="FF0000"/>
              </w:rPr>
              <w:t>2.</w:t>
            </w:r>
            <w:r w:rsidR="004B16D4">
              <w:rPr>
                <w:color w:val="FF0000"/>
              </w:rPr>
              <w:t>200</w:t>
            </w:r>
            <w:r w:rsidRPr="00245D11">
              <w:rPr>
                <w:color w:val="FF0000"/>
              </w:rPr>
              <w:t>.000</w:t>
            </w:r>
          </w:p>
          <w:p w:rsidR="00DA2E62" w:rsidRPr="00245D11" w:rsidRDefault="00691E4B" w:rsidP="00177FB8">
            <w:pPr>
              <w:jc w:val="right"/>
              <w:rPr>
                <w:color w:val="FF0000"/>
              </w:rPr>
            </w:pPr>
            <w:r>
              <w:rPr>
                <w:color w:val="FF0000"/>
              </w:rPr>
              <w:t>5</w:t>
            </w:r>
            <w:r w:rsidR="00177FB8">
              <w:rPr>
                <w:color w:val="FF0000"/>
              </w:rPr>
              <w:t>5</w:t>
            </w:r>
            <w:r w:rsidR="00E46A52" w:rsidRPr="00245D11">
              <w:rPr>
                <w:color w:val="FF0000"/>
              </w:rPr>
              <w:t>0</w:t>
            </w:r>
            <w:r w:rsidR="00DA2E62" w:rsidRPr="00245D11">
              <w:rPr>
                <w:color w:val="FF0000"/>
              </w:rPr>
              <w:t>.00</w:t>
            </w:r>
            <w:r w:rsidR="00E46A52" w:rsidRPr="00245D11">
              <w:rPr>
                <w:color w:val="FF0000"/>
              </w:rPr>
              <w:t>0</w:t>
            </w:r>
          </w:p>
        </w:tc>
        <w:tc>
          <w:tcPr>
            <w:tcW w:w="1080" w:type="dxa"/>
          </w:tcPr>
          <w:p w:rsidR="00DA2E62" w:rsidRPr="00245D11" w:rsidRDefault="00DA2E62" w:rsidP="00A37412">
            <w:pPr>
              <w:jc w:val="right"/>
              <w:cnfStyle w:val="000000010000" w:firstRow="0" w:lastRow="0" w:firstColumn="0" w:lastColumn="0" w:oddVBand="0" w:evenVBand="0" w:oddHBand="0" w:evenHBand="1" w:firstRowFirstColumn="0" w:firstRowLastColumn="0" w:lastRowFirstColumn="0" w:lastRowLastColumn="0"/>
            </w:pPr>
          </w:p>
          <w:p w:rsidR="001C67B9" w:rsidRPr="00245D11" w:rsidRDefault="001C67B9" w:rsidP="00A37412">
            <w:pPr>
              <w:jc w:val="right"/>
              <w:cnfStyle w:val="000000010000" w:firstRow="0" w:lastRow="0" w:firstColumn="0" w:lastColumn="0" w:oddVBand="0" w:evenVBand="0" w:oddHBand="0" w:evenHBand="1" w:firstRowFirstColumn="0" w:firstRowLastColumn="0" w:lastRowFirstColumn="0" w:lastRowLastColumn="0"/>
            </w:pPr>
          </w:p>
          <w:p w:rsidR="001C67B9" w:rsidRPr="00245D11" w:rsidRDefault="001C67B9" w:rsidP="00A37412">
            <w:pPr>
              <w:jc w:val="right"/>
              <w:cnfStyle w:val="000000010000" w:firstRow="0" w:lastRow="0" w:firstColumn="0" w:lastColumn="0" w:oddVBand="0" w:evenVBand="0" w:oddHBand="0" w:evenHBand="1" w:firstRowFirstColumn="0" w:firstRowLastColumn="0" w:lastRowFirstColumn="0" w:lastRowLastColumn="0"/>
            </w:pPr>
          </w:p>
          <w:p w:rsidR="001C67B9" w:rsidRPr="00EC6ECC" w:rsidRDefault="001C67B9" w:rsidP="00A37412">
            <w:pPr>
              <w:jc w:val="right"/>
              <w:cnfStyle w:val="000000010000" w:firstRow="0" w:lastRow="0" w:firstColumn="0" w:lastColumn="0" w:oddVBand="0" w:evenVBand="0" w:oddHBand="0" w:evenHBand="1" w:firstRowFirstColumn="0" w:firstRowLastColumn="0" w:lastRowFirstColumn="0" w:lastRowLastColumn="0"/>
              <w:rPr>
                <w:lang w:val="sr-Cyrl-RS"/>
              </w:rPr>
            </w:pPr>
            <w:r w:rsidRPr="00245D11">
              <w:t>1,</w:t>
            </w:r>
            <w:r w:rsidR="00EC6ECC">
              <w:t>0</w:t>
            </w:r>
            <w:r w:rsidR="00EC6ECC">
              <w:rPr>
                <w:lang w:val="sr-Cyrl-RS"/>
              </w:rPr>
              <w:t>2</w:t>
            </w:r>
          </w:p>
          <w:p w:rsidR="001C67B9" w:rsidRPr="00EC6ECC" w:rsidRDefault="00EC6ECC" w:rsidP="00A37412">
            <w:pPr>
              <w:jc w:val="right"/>
              <w:cnfStyle w:val="000000010000" w:firstRow="0" w:lastRow="0" w:firstColumn="0" w:lastColumn="0" w:oddVBand="0" w:evenVBand="0" w:oddHBand="0" w:evenHBand="1" w:firstRowFirstColumn="0" w:firstRowLastColumn="0" w:lastRowFirstColumn="0" w:lastRowLastColumn="0"/>
              <w:rPr>
                <w:lang w:val="sr-Cyrl-RS"/>
              </w:rPr>
            </w:pPr>
            <w:r>
              <w:t>1,</w:t>
            </w:r>
            <w:r>
              <w:rPr>
                <w:lang w:val="sr-Cyrl-RS"/>
              </w:rPr>
              <w:t>06</w:t>
            </w:r>
          </w:p>
        </w:tc>
        <w:tc>
          <w:tcPr>
            <w:cnfStyle w:val="000010000000" w:firstRow="0" w:lastRow="0" w:firstColumn="0" w:lastColumn="0" w:oddVBand="1" w:evenVBand="0" w:oddHBand="0" w:evenHBand="0" w:firstRowFirstColumn="0" w:firstRowLastColumn="0" w:lastRowFirstColumn="0" w:lastRowLastColumn="0"/>
            <w:tcW w:w="1128" w:type="dxa"/>
          </w:tcPr>
          <w:p w:rsidR="00DA2E62" w:rsidRPr="00245D11" w:rsidRDefault="00DA2E62" w:rsidP="00A37412">
            <w:pPr>
              <w:jc w:val="right"/>
            </w:pPr>
          </w:p>
          <w:p w:rsidR="001C67B9" w:rsidRPr="00245D11" w:rsidRDefault="001C67B9" w:rsidP="00A37412">
            <w:pPr>
              <w:jc w:val="right"/>
            </w:pPr>
          </w:p>
          <w:p w:rsidR="001C67B9" w:rsidRPr="00245D11" w:rsidRDefault="001C67B9" w:rsidP="00A37412">
            <w:pPr>
              <w:jc w:val="right"/>
            </w:pPr>
          </w:p>
          <w:p w:rsidR="001C67B9" w:rsidRPr="00EC6ECC" w:rsidRDefault="00EC6ECC" w:rsidP="00A37412">
            <w:pPr>
              <w:jc w:val="right"/>
              <w:rPr>
                <w:lang w:val="sr-Cyrl-RS"/>
              </w:rPr>
            </w:pPr>
            <w:r>
              <w:rPr>
                <w:lang w:val="sr-Cyrl-RS"/>
              </w:rPr>
              <w:t>0,99</w:t>
            </w:r>
          </w:p>
          <w:p w:rsidR="00363C08" w:rsidRPr="00EC6ECC" w:rsidRDefault="00EC6ECC" w:rsidP="00A37412">
            <w:pPr>
              <w:jc w:val="right"/>
              <w:rPr>
                <w:lang w:val="sr-Cyrl-RS"/>
              </w:rPr>
            </w:pPr>
            <w:r>
              <w:rPr>
                <w:lang w:val="sr-Cyrl-RS"/>
              </w:rPr>
              <w:t>0,98</w:t>
            </w:r>
          </w:p>
        </w:tc>
        <w:tc>
          <w:tcPr>
            <w:tcW w:w="1232" w:type="dxa"/>
          </w:tcPr>
          <w:p w:rsidR="002C1439" w:rsidRPr="00245D11" w:rsidRDefault="002C1439" w:rsidP="00A37412">
            <w:pPr>
              <w:jc w:val="right"/>
              <w:cnfStyle w:val="000000010000" w:firstRow="0" w:lastRow="0" w:firstColumn="0" w:lastColumn="0" w:oddVBand="0" w:evenVBand="0" w:oddHBand="0" w:evenHBand="1" w:firstRowFirstColumn="0" w:firstRowLastColumn="0" w:lastRowFirstColumn="0" w:lastRowLastColumn="0"/>
            </w:pPr>
          </w:p>
          <w:p w:rsidR="008169FF" w:rsidRPr="00245D11" w:rsidRDefault="008169FF" w:rsidP="00A37412">
            <w:pPr>
              <w:jc w:val="right"/>
              <w:cnfStyle w:val="000000010000" w:firstRow="0" w:lastRow="0" w:firstColumn="0" w:lastColumn="0" w:oddVBand="0" w:evenVBand="0" w:oddHBand="0" w:evenHBand="1" w:firstRowFirstColumn="0" w:firstRowLastColumn="0" w:lastRowFirstColumn="0" w:lastRowLastColumn="0"/>
            </w:pPr>
          </w:p>
          <w:p w:rsidR="008169FF" w:rsidRPr="00245D11" w:rsidRDefault="008169FF" w:rsidP="00A37412">
            <w:pPr>
              <w:jc w:val="right"/>
              <w:cnfStyle w:val="000000010000" w:firstRow="0" w:lastRow="0" w:firstColumn="0" w:lastColumn="0" w:oddVBand="0" w:evenVBand="0" w:oddHBand="0" w:evenHBand="1" w:firstRowFirstColumn="0" w:firstRowLastColumn="0" w:lastRowFirstColumn="0" w:lastRowLastColumn="0"/>
            </w:pPr>
          </w:p>
          <w:p w:rsidR="008169FF" w:rsidRPr="00EC6ECC" w:rsidRDefault="008169FF" w:rsidP="00A37412">
            <w:pPr>
              <w:jc w:val="right"/>
              <w:cnfStyle w:val="000000010000" w:firstRow="0" w:lastRow="0" w:firstColumn="0" w:lastColumn="0" w:oddVBand="0" w:evenVBand="0" w:oddHBand="0" w:evenHBand="1" w:firstRowFirstColumn="0" w:firstRowLastColumn="0" w:lastRowFirstColumn="0" w:lastRowLastColumn="0"/>
              <w:rPr>
                <w:lang w:val="sr-Cyrl-RS"/>
              </w:rPr>
            </w:pPr>
            <w:r w:rsidRPr="00245D11">
              <w:t>1,0</w:t>
            </w:r>
            <w:r w:rsidR="00EC6ECC">
              <w:rPr>
                <w:lang w:val="sr-Cyrl-RS"/>
              </w:rPr>
              <w:t>3</w:t>
            </w:r>
          </w:p>
          <w:p w:rsidR="008169FF" w:rsidRPr="00EC6ECC" w:rsidRDefault="008169FF" w:rsidP="00A37412">
            <w:pPr>
              <w:jc w:val="right"/>
              <w:cnfStyle w:val="000000010000" w:firstRow="0" w:lastRow="0" w:firstColumn="0" w:lastColumn="0" w:oddVBand="0" w:evenVBand="0" w:oddHBand="0" w:evenHBand="1" w:firstRowFirstColumn="0" w:firstRowLastColumn="0" w:lastRowFirstColumn="0" w:lastRowLastColumn="0"/>
              <w:rPr>
                <w:lang w:val="sr-Cyrl-RS"/>
              </w:rPr>
            </w:pPr>
            <w:r w:rsidRPr="00245D11">
              <w:t>1,</w:t>
            </w:r>
            <w:r w:rsidR="00691E4B">
              <w:t>0</w:t>
            </w:r>
            <w:r w:rsidR="00EC6ECC">
              <w:rPr>
                <w:lang w:val="sr-Cyrl-RS"/>
              </w:rPr>
              <w:t>8</w:t>
            </w:r>
          </w:p>
        </w:tc>
      </w:tr>
      <w:tr w:rsidR="00DA2E62" w:rsidRPr="00245D11" w:rsidTr="002E223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12" w:type="dxa"/>
          </w:tcPr>
          <w:p w:rsidR="00DA2E62" w:rsidRPr="00245D11" w:rsidRDefault="00DA2E62" w:rsidP="00177FB8">
            <w:pPr>
              <w:tabs>
                <w:tab w:val="left" w:pos="5960"/>
              </w:tabs>
              <w:snapToGrid w:val="0"/>
              <w:jc w:val="right"/>
              <w:rPr>
                <w:lang w:val="sr-Cyrl-CS"/>
              </w:rPr>
            </w:pPr>
          </w:p>
        </w:tc>
        <w:tc>
          <w:tcPr>
            <w:tcW w:w="1990" w:type="dxa"/>
          </w:tcPr>
          <w:p w:rsidR="00DA2E62" w:rsidRPr="00245D11" w:rsidRDefault="00DA2E62" w:rsidP="00177FB8">
            <w:pPr>
              <w:tabs>
                <w:tab w:val="left" w:pos="5960"/>
              </w:tabs>
              <w:snapToGrid w:val="0"/>
              <w:jc w:val="right"/>
              <w:cnfStyle w:val="000000100000" w:firstRow="0" w:lastRow="0" w:firstColumn="0" w:lastColumn="0" w:oddVBand="0" w:evenVBand="0" w:oddHBand="1" w:evenHBand="0" w:firstRowFirstColumn="0" w:firstRowLastColumn="0" w:lastRowFirstColumn="0" w:lastRowLastColumn="0"/>
            </w:pPr>
            <w:r w:rsidRPr="00245D11">
              <w:rPr>
                <w:b/>
                <w:lang w:val="sr-Cyrl-CS"/>
              </w:rPr>
              <w:t xml:space="preserve"> С В Е ГА:</w:t>
            </w:r>
          </w:p>
          <w:p w:rsidR="00DA2E62" w:rsidRPr="00245D11" w:rsidRDefault="00DA2E62" w:rsidP="00177FB8">
            <w:pPr>
              <w:tabs>
                <w:tab w:val="left" w:pos="5960"/>
              </w:tabs>
              <w:jc w:val="right"/>
              <w:cnfStyle w:val="000000100000" w:firstRow="0" w:lastRow="0" w:firstColumn="0" w:lastColumn="0" w:oddVBand="0" w:evenVBand="0" w:oddHBand="1" w:evenHBand="0" w:firstRowFirstColumn="0" w:firstRowLastColumn="0" w:lastRowFirstColumn="0" w:lastRowLastColumn="0"/>
              <w:rPr>
                <w:b/>
                <w:lang w:val="sr-Cyrl-CS"/>
              </w:rPr>
            </w:pPr>
          </w:p>
        </w:tc>
        <w:tc>
          <w:tcPr>
            <w:cnfStyle w:val="000010000000" w:firstRow="0" w:lastRow="0" w:firstColumn="0" w:lastColumn="0" w:oddVBand="1" w:evenVBand="0" w:oddHBand="0" w:evenHBand="0" w:firstRowFirstColumn="0" w:firstRowLastColumn="0" w:lastRowFirstColumn="0" w:lastRowLastColumn="0"/>
            <w:tcW w:w="1045" w:type="dxa"/>
          </w:tcPr>
          <w:p w:rsidR="00DA2E62" w:rsidRPr="00245D11" w:rsidRDefault="00DA2E62" w:rsidP="00177FB8">
            <w:pPr>
              <w:tabs>
                <w:tab w:val="left" w:pos="5960"/>
              </w:tabs>
              <w:snapToGrid w:val="0"/>
              <w:jc w:val="right"/>
              <w:rPr>
                <w:b/>
                <w:lang w:val="sr-Cyrl-CS"/>
              </w:rPr>
            </w:pPr>
          </w:p>
        </w:tc>
        <w:tc>
          <w:tcPr>
            <w:tcW w:w="1661" w:type="dxa"/>
          </w:tcPr>
          <w:p w:rsidR="00DA2E62" w:rsidRPr="00177FB8" w:rsidRDefault="00EC6ECC" w:rsidP="00EC6ECC">
            <w:pPr>
              <w:tabs>
                <w:tab w:val="left" w:pos="5960"/>
              </w:tabs>
              <w:snapToGrid w:val="0"/>
              <w:jc w:val="right"/>
              <w:cnfStyle w:val="000000100000" w:firstRow="0" w:lastRow="0" w:firstColumn="0" w:lastColumn="0" w:oddVBand="0" w:evenVBand="0" w:oddHBand="1" w:evenHBand="0" w:firstRowFirstColumn="0" w:firstRowLastColumn="0" w:lastRowFirstColumn="0" w:lastRowLastColumn="0"/>
            </w:pPr>
            <w:r>
              <w:t>2.667.462</w:t>
            </w:r>
            <w:r w:rsidR="001C3B50">
              <w:t xml:space="preserve">          </w:t>
            </w:r>
          </w:p>
        </w:tc>
        <w:tc>
          <w:tcPr>
            <w:cnfStyle w:val="000010000000" w:firstRow="0" w:lastRow="0" w:firstColumn="0" w:lastColumn="0" w:oddVBand="1" w:evenVBand="0" w:oddHBand="0" w:evenHBand="0" w:firstRowFirstColumn="0" w:firstRowLastColumn="0" w:lastRowFirstColumn="0" w:lastRowLastColumn="0"/>
            <w:tcW w:w="1620" w:type="dxa"/>
          </w:tcPr>
          <w:p w:rsidR="00DA2E62" w:rsidRPr="00245D11" w:rsidRDefault="005D5654" w:rsidP="00177FB8">
            <w:pPr>
              <w:tabs>
                <w:tab w:val="left" w:pos="5960"/>
              </w:tabs>
              <w:snapToGrid w:val="0"/>
              <w:jc w:val="right"/>
            </w:pPr>
            <w:r w:rsidRPr="00245D11">
              <w:t>2</w:t>
            </w:r>
            <w:r w:rsidR="00DA2E62" w:rsidRPr="00245D11">
              <w:t>.</w:t>
            </w:r>
            <w:r w:rsidR="005D7B6E">
              <w:t>75</w:t>
            </w:r>
            <w:r w:rsidR="00177FB8">
              <w:t>0</w:t>
            </w:r>
            <w:r w:rsidR="00DA2E62" w:rsidRPr="00245D11">
              <w:t>.</w:t>
            </w:r>
            <w:r w:rsidRPr="00245D11">
              <w:t>0</w:t>
            </w:r>
            <w:r w:rsidR="00DA2E62" w:rsidRPr="00245D11">
              <w:t>00</w:t>
            </w:r>
          </w:p>
        </w:tc>
        <w:tc>
          <w:tcPr>
            <w:tcW w:w="1800" w:type="dxa"/>
          </w:tcPr>
          <w:p w:rsidR="00DA2E62" w:rsidRPr="00177FB8" w:rsidRDefault="001C67B9" w:rsidP="00177FB8">
            <w:pPr>
              <w:tabs>
                <w:tab w:val="left" w:pos="5960"/>
              </w:tabs>
              <w:snapToGrid w:val="0"/>
              <w:jc w:val="right"/>
              <w:cnfStyle w:val="000000100000" w:firstRow="0" w:lastRow="0" w:firstColumn="0" w:lastColumn="0" w:oddVBand="0" w:evenVBand="0" w:oddHBand="1" w:evenHBand="0" w:firstRowFirstColumn="0" w:firstRowLastColumn="0" w:lastRowFirstColumn="0" w:lastRowLastColumn="0"/>
            </w:pPr>
            <w:r w:rsidRPr="00245D11">
              <w:t>2.</w:t>
            </w:r>
            <w:r w:rsidR="005D7B6E">
              <w:t>6</w:t>
            </w:r>
            <w:r w:rsidR="00177FB8">
              <w:t>40</w:t>
            </w:r>
            <w:r w:rsidR="005D7B6E">
              <w:t>.</w:t>
            </w:r>
            <w:r w:rsidR="00177FB8">
              <w:t>000</w:t>
            </w:r>
          </w:p>
        </w:tc>
        <w:tc>
          <w:tcPr>
            <w:cnfStyle w:val="000010000000" w:firstRow="0" w:lastRow="0" w:firstColumn="0" w:lastColumn="0" w:oddVBand="1" w:evenVBand="0" w:oddHBand="0" w:evenHBand="0" w:firstRowFirstColumn="0" w:firstRowLastColumn="0" w:lastRowFirstColumn="0" w:lastRowLastColumn="0"/>
            <w:tcW w:w="1800" w:type="dxa"/>
          </w:tcPr>
          <w:p w:rsidR="00DA2E62" w:rsidRPr="00245D11" w:rsidRDefault="00E46A52" w:rsidP="00177FB8">
            <w:pPr>
              <w:tabs>
                <w:tab w:val="left" w:pos="5960"/>
              </w:tabs>
              <w:snapToGrid w:val="0"/>
              <w:jc w:val="right"/>
              <w:rPr>
                <w:color w:val="FF0000"/>
              </w:rPr>
            </w:pPr>
            <w:r w:rsidRPr="00245D11">
              <w:rPr>
                <w:color w:val="FF0000"/>
              </w:rPr>
              <w:t>2</w:t>
            </w:r>
            <w:r w:rsidR="00DA2E62" w:rsidRPr="00245D11">
              <w:rPr>
                <w:color w:val="FF0000"/>
              </w:rPr>
              <w:t>.</w:t>
            </w:r>
            <w:r w:rsidR="00177FB8">
              <w:rPr>
                <w:color w:val="FF0000"/>
              </w:rPr>
              <w:t>75</w:t>
            </w:r>
            <w:r w:rsidRPr="00245D11">
              <w:rPr>
                <w:color w:val="FF0000"/>
              </w:rPr>
              <w:t>0</w:t>
            </w:r>
            <w:r w:rsidR="00DA2E62" w:rsidRPr="00245D11">
              <w:rPr>
                <w:color w:val="FF0000"/>
              </w:rPr>
              <w:t>.</w:t>
            </w:r>
            <w:r w:rsidRPr="00245D11">
              <w:rPr>
                <w:color w:val="FF0000"/>
              </w:rPr>
              <w:t>0</w:t>
            </w:r>
            <w:r w:rsidR="00DA2E62" w:rsidRPr="00245D11">
              <w:rPr>
                <w:color w:val="FF0000"/>
              </w:rPr>
              <w:t>00</w:t>
            </w:r>
          </w:p>
        </w:tc>
        <w:tc>
          <w:tcPr>
            <w:tcW w:w="1080" w:type="dxa"/>
          </w:tcPr>
          <w:p w:rsidR="00DA2E62" w:rsidRPr="00CA226A" w:rsidRDefault="00CA226A" w:rsidP="00A37412">
            <w:pPr>
              <w:tabs>
                <w:tab w:val="left" w:pos="5960"/>
              </w:tabs>
              <w:snapToGrid w:val="0"/>
              <w:jc w:val="right"/>
              <w:cnfStyle w:val="000000100000" w:firstRow="0" w:lastRow="0" w:firstColumn="0" w:lastColumn="0" w:oddVBand="0" w:evenVBand="0" w:oddHBand="1" w:evenHBand="0" w:firstRowFirstColumn="0" w:firstRowLastColumn="0" w:lastRowFirstColumn="0" w:lastRowLastColumn="0"/>
              <w:rPr>
                <w:lang w:val="sr-Cyrl-RS"/>
              </w:rPr>
            </w:pPr>
            <w:r>
              <w:rPr>
                <w:lang w:val="sr-Cyrl-RS"/>
              </w:rPr>
              <w:t>1,03</w:t>
            </w:r>
          </w:p>
        </w:tc>
        <w:tc>
          <w:tcPr>
            <w:cnfStyle w:val="000010000000" w:firstRow="0" w:lastRow="0" w:firstColumn="0" w:lastColumn="0" w:oddVBand="1" w:evenVBand="0" w:oddHBand="0" w:evenHBand="0" w:firstRowFirstColumn="0" w:firstRowLastColumn="0" w:lastRowFirstColumn="0" w:lastRowLastColumn="0"/>
            <w:tcW w:w="1128" w:type="dxa"/>
          </w:tcPr>
          <w:p w:rsidR="00DA2E62" w:rsidRPr="00CA226A" w:rsidRDefault="00CA226A" w:rsidP="00A37412">
            <w:pPr>
              <w:tabs>
                <w:tab w:val="left" w:pos="5960"/>
              </w:tabs>
              <w:snapToGrid w:val="0"/>
              <w:jc w:val="right"/>
              <w:rPr>
                <w:lang w:val="sr-Cyrl-RS"/>
              </w:rPr>
            </w:pPr>
            <w:r>
              <w:rPr>
                <w:lang w:val="sr-Cyrl-RS"/>
              </w:rPr>
              <w:t>0,99</w:t>
            </w:r>
          </w:p>
        </w:tc>
        <w:tc>
          <w:tcPr>
            <w:tcW w:w="1232" w:type="dxa"/>
          </w:tcPr>
          <w:p w:rsidR="004216C4" w:rsidRPr="00CA226A" w:rsidRDefault="008169FF" w:rsidP="00A37412">
            <w:pPr>
              <w:tabs>
                <w:tab w:val="left" w:pos="5960"/>
              </w:tabs>
              <w:snapToGrid w:val="0"/>
              <w:jc w:val="right"/>
              <w:cnfStyle w:val="000000100000" w:firstRow="0" w:lastRow="0" w:firstColumn="0" w:lastColumn="0" w:oddVBand="0" w:evenVBand="0" w:oddHBand="1" w:evenHBand="0" w:firstRowFirstColumn="0" w:firstRowLastColumn="0" w:lastRowFirstColumn="0" w:lastRowLastColumn="0"/>
              <w:rPr>
                <w:lang w:val="sr-Cyrl-RS"/>
              </w:rPr>
            </w:pPr>
            <w:r w:rsidRPr="00245D11">
              <w:t>1,</w:t>
            </w:r>
            <w:r w:rsidR="00A37412">
              <w:t>0</w:t>
            </w:r>
            <w:r w:rsidR="00CA226A">
              <w:rPr>
                <w:lang w:val="sr-Cyrl-RS"/>
              </w:rPr>
              <w:t>4</w:t>
            </w:r>
          </w:p>
        </w:tc>
      </w:tr>
    </w:tbl>
    <w:p w:rsidR="00DA2E62" w:rsidRPr="00245D11" w:rsidRDefault="00DA2E62" w:rsidP="00177FB8">
      <w:pPr>
        <w:tabs>
          <w:tab w:val="left" w:pos="5960"/>
        </w:tabs>
        <w:spacing w:before="100" w:beforeAutospacing="1"/>
        <w:jc w:val="right"/>
        <w:rPr>
          <w:sz w:val="22"/>
        </w:rPr>
      </w:pPr>
    </w:p>
    <w:p w:rsidR="00DA2E62" w:rsidRPr="00245D11" w:rsidRDefault="00DA2E62" w:rsidP="00DA2E62"/>
    <w:p w:rsidR="00DA2E62" w:rsidRPr="00245D11" w:rsidRDefault="00DA2E62" w:rsidP="00DA2E62"/>
    <w:p w:rsidR="00DA2E62" w:rsidRPr="00245D11" w:rsidRDefault="00DA2E62" w:rsidP="00DA2E62"/>
    <w:p w:rsidR="00DA2E62" w:rsidRPr="00245D11" w:rsidRDefault="00DA2E62" w:rsidP="00DA2E62"/>
    <w:p w:rsidR="00DA2E62" w:rsidRPr="00245D11" w:rsidRDefault="00DA2E62" w:rsidP="00DA2E62"/>
    <w:p w:rsidR="00DA2E62" w:rsidRPr="00245D11" w:rsidRDefault="00DA2E62" w:rsidP="00DA2E62"/>
    <w:p w:rsidR="00DA2E62" w:rsidRPr="00245D11" w:rsidRDefault="00DA2E62" w:rsidP="00DA2E62"/>
    <w:p w:rsidR="00DA2E62" w:rsidRPr="00245D11" w:rsidRDefault="00DA2E62" w:rsidP="00DA2E62"/>
    <w:p w:rsidR="00DA2E62" w:rsidRPr="00245D11" w:rsidRDefault="00DA2E62" w:rsidP="00DA2E62"/>
    <w:p w:rsidR="00DA2E62" w:rsidRPr="00245D11" w:rsidRDefault="00DA2E62" w:rsidP="00DA2E62">
      <w:pPr>
        <w:suppressAutoHyphens w:val="0"/>
        <w:spacing w:after="200" w:line="276" w:lineRule="auto"/>
        <w:rPr>
          <w:sz w:val="22"/>
        </w:rPr>
      </w:pPr>
    </w:p>
    <w:p w:rsidR="00DA2E62" w:rsidRPr="00245D11" w:rsidRDefault="00DA2E62" w:rsidP="00DA2E62">
      <w:pPr>
        <w:suppressAutoHyphens w:val="0"/>
        <w:spacing w:after="200" w:line="276" w:lineRule="auto"/>
        <w:rPr>
          <w:b/>
        </w:rPr>
      </w:pPr>
      <w:r w:rsidRPr="00245D11">
        <w:rPr>
          <w:b/>
          <w:lang w:val="sr-Cyrl-CS"/>
        </w:rPr>
        <w:t>ПЛАНИРАНА ВРЕДНОСТ ПРОИЗВОДА И УСЛУГА ЗА 20</w:t>
      </w:r>
      <w:r w:rsidR="0039412B">
        <w:rPr>
          <w:b/>
        </w:rPr>
        <w:t>2</w:t>
      </w:r>
      <w:r w:rsidR="0039412B">
        <w:rPr>
          <w:b/>
          <w:lang w:val="sr-Cyrl-RS"/>
        </w:rPr>
        <w:t>4</w:t>
      </w:r>
      <w:r w:rsidRPr="00245D11">
        <w:rPr>
          <w:b/>
          <w:lang w:val="sr-Cyrl-CS"/>
        </w:rPr>
        <w:t>. ГОДИНУ</w:t>
      </w:r>
    </w:p>
    <w:tbl>
      <w:tblPr>
        <w:tblStyle w:val="LightShading-Accent12"/>
        <w:tblW w:w="13829" w:type="dxa"/>
        <w:tblInd w:w="-406" w:type="dxa"/>
        <w:tblLayout w:type="fixed"/>
        <w:tblLook w:val="0000" w:firstRow="0" w:lastRow="0" w:firstColumn="0" w:lastColumn="0" w:noHBand="0" w:noVBand="0"/>
      </w:tblPr>
      <w:tblGrid>
        <w:gridCol w:w="808"/>
        <w:gridCol w:w="7029"/>
        <w:gridCol w:w="878"/>
        <w:gridCol w:w="2354"/>
        <w:gridCol w:w="2760"/>
      </w:tblGrid>
      <w:tr w:rsidR="00DA2E62" w:rsidRPr="00245D11" w:rsidTr="00355E5E">
        <w:trPr>
          <w:cnfStyle w:val="000000100000" w:firstRow="0" w:lastRow="0" w:firstColumn="0" w:lastColumn="0" w:oddVBand="0" w:evenVBand="0" w:oddHBand="1" w:evenHBand="0" w:firstRowFirstColumn="0" w:firstRowLastColumn="0" w:lastRowFirstColumn="0" w:lastRowLastColumn="0"/>
          <w:trHeight w:val="609"/>
        </w:trPr>
        <w:tc>
          <w:tcPr>
            <w:cnfStyle w:val="000010000000" w:firstRow="0" w:lastRow="0" w:firstColumn="0" w:lastColumn="0" w:oddVBand="1" w:evenVBand="0" w:oddHBand="0" w:evenHBand="0" w:firstRowFirstColumn="0" w:firstRowLastColumn="0" w:lastRowFirstColumn="0" w:lastRowLastColumn="0"/>
            <w:tcW w:w="808" w:type="dxa"/>
          </w:tcPr>
          <w:p w:rsidR="00DA2E62" w:rsidRPr="00245D11" w:rsidRDefault="00DA2E62" w:rsidP="00DA2E62">
            <w:pPr>
              <w:tabs>
                <w:tab w:val="left" w:pos="5960"/>
              </w:tabs>
              <w:snapToGrid w:val="0"/>
              <w:rPr>
                <w:color w:val="auto"/>
              </w:rPr>
            </w:pPr>
            <w:r w:rsidRPr="00245D11">
              <w:rPr>
                <w:color w:val="auto"/>
                <w:lang w:val="sr-Cyrl-CS"/>
              </w:rPr>
              <w:t xml:space="preserve">Ред. </w:t>
            </w:r>
          </w:p>
          <w:p w:rsidR="00DA2E62" w:rsidRPr="00245D11" w:rsidRDefault="00DA2E62" w:rsidP="00DA2E62">
            <w:pPr>
              <w:tabs>
                <w:tab w:val="left" w:pos="5960"/>
              </w:tabs>
              <w:rPr>
                <w:color w:val="auto"/>
              </w:rPr>
            </w:pPr>
            <w:r w:rsidRPr="00245D11">
              <w:rPr>
                <w:color w:val="auto"/>
                <w:lang w:val="sr-Cyrl-CS"/>
              </w:rPr>
              <w:t>број</w:t>
            </w:r>
          </w:p>
        </w:tc>
        <w:tc>
          <w:tcPr>
            <w:tcW w:w="7029" w:type="dxa"/>
          </w:tcPr>
          <w:p w:rsidR="00DA2E62" w:rsidRPr="00245D11" w:rsidRDefault="00DA2E62" w:rsidP="00DA2E62">
            <w:pPr>
              <w:tabs>
                <w:tab w:val="left" w:pos="5960"/>
              </w:tabs>
              <w:snapToGrid w:val="0"/>
              <w:cnfStyle w:val="000000100000" w:firstRow="0" w:lastRow="0" w:firstColumn="0" w:lastColumn="0" w:oddVBand="0" w:evenVBand="0" w:oddHBand="1" w:evenHBand="0" w:firstRowFirstColumn="0" w:firstRowLastColumn="0" w:lastRowFirstColumn="0" w:lastRowLastColumn="0"/>
              <w:rPr>
                <w:color w:val="auto"/>
                <w:lang w:val="sr-Cyrl-CS"/>
              </w:rPr>
            </w:pPr>
          </w:p>
          <w:p w:rsidR="00DA2E62" w:rsidRPr="00245D11" w:rsidRDefault="00DA2E62" w:rsidP="00DA2E62">
            <w:pPr>
              <w:tabs>
                <w:tab w:val="left" w:pos="5960"/>
              </w:tabs>
              <w:cnfStyle w:val="000000100000" w:firstRow="0" w:lastRow="0" w:firstColumn="0" w:lastColumn="0" w:oddVBand="0" w:evenVBand="0" w:oddHBand="1" w:evenHBand="0" w:firstRowFirstColumn="0" w:firstRowLastColumn="0" w:lastRowFirstColumn="0" w:lastRowLastColumn="0"/>
              <w:rPr>
                <w:color w:val="auto"/>
              </w:rPr>
            </w:pPr>
            <w:r w:rsidRPr="00245D11">
              <w:rPr>
                <w:color w:val="auto"/>
                <w:lang w:val="sr-Cyrl-CS"/>
              </w:rPr>
              <w:t xml:space="preserve">           НАЗИВ ПРОИЗВОДА И УСЛУГА</w:t>
            </w:r>
          </w:p>
        </w:tc>
        <w:tc>
          <w:tcPr>
            <w:cnfStyle w:val="000010000000" w:firstRow="0" w:lastRow="0" w:firstColumn="0" w:lastColumn="0" w:oddVBand="1" w:evenVBand="0" w:oddHBand="0" w:evenHBand="0" w:firstRowFirstColumn="0" w:firstRowLastColumn="0" w:lastRowFirstColumn="0" w:lastRowLastColumn="0"/>
            <w:tcW w:w="878" w:type="dxa"/>
          </w:tcPr>
          <w:p w:rsidR="00DA2E62" w:rsidRPr="00245D11" w:rsidRDefault="00DA2E62" w:rsidP="00DA2E62">
            <w:pPr>
              <w:tabs>
                <w:tab w:val="left" w:pos="5960"/>
              </w:tabs>
              <w:snapToGrid w:val="0"/>
              <w:rPr>
                <w:color w:val="auto"/>
              </w:rPr>
            </w:pPr>
            <w:r w:rsidRPr="00245D11">
              <w:rPr>
                <w:color w:val="auto"/>
                <w:lang w:val="sr-Cyrl-CS"/>
              </w:rPr>
              <w:t>Јед.</w:t>
            </w:r>
          </w:p>
          <w:p w:rsidR="00DA2E62" w:rsidRPr="00245D11" w:rsidRDefault="00DA2E62" w:rsidP="00DA2E62">
            <w:pPr>
              <w:tabs>
                <w:tab w:val="left" w:pos="5960"/>
              </w:tabs>
              <w:rPr>
                <w:color w:val="auto"/>
              </w:rPr>
            </w:pPr>
            <w:r w:rsidRPr="00245D11">
              <w:rPr>
                <w:color w:val="auto"/>
                <w:lang w:val="sr-Cyrl-CS"/>
              </w:rPr>
              <w:t>мере</w:t>
            </w:r>
          </w:p>
        </w:tc>
        <w:tc>
          <w:tcPr>
            <w:tcW w:w="2354" w:type="dxa"/>
          </w:tcPr>
          <w:p w:rsidR="00DA2E62" w:rsidRPr="00245D11" w:rsidRDefault="00DA2E62" w:rsidP="00DA2E62">
            <w:pPr>
              <w:tabs>
                <w:tab w:val="left" w:pos="5960"/>
              </w:tabs>
              <w:snapToGrid w:val="0"/>
              <w:cnfStyle w:val="000000100000" w:firstRow="0" w:lastRow="0" w:firstColumn="0" w:lastColumn="0" w:oddVBand="0" w:evenVBand="0" w:oddHBand="1" w:evenHBand="0" w:firstRowFirstColumn="0" w:firstRowLastColumn="0" w:lastRowFirstColumn="0" w:lastRowLastColumn="0"/>
              <w:rPr>
                <w:color w:val="auto"/>
              </w:rPr>
            </w:pPr>
            <w:r w:rsidRPr="00245D11">
              <w:rPr>
                <w:color w:val="auto"/>
                <w:lang w:val="sr-Cyrl-CS"/>
              </w:rPr>
              <w:t xml:space="preserve"> КОЛИЧИНЕ</w:t>
            </w:r>
          </w:p>
        </w:tc>
        <w:tc>
          <w:tcPr>
            <w:cnfStyle w:val="000010000000" w:firstRow="0" w:lastRow="0" w:firstColumn="0" w:lastColumn="0" w:oddVBand="1" w:evenVBand="0" w:oddHBand="0" w:evenHBand="0" w:firstRowFirstColumn="0" w:firstRowLastColumn="0" w:lastRowFirstColumn="0" w:lastRowLastColumn="0"/>
            <w:tcW w:w="2760" w:type="dxa"/>
          </w:tcPr>
          <w:p w:rsidR="00DA2E62" w:rsidRPr="00245D11" w:rsidRDefault="00DA2E62" w:rsidP="00DA2E62">
            <w:pPr>
              <w:tabs>
                <w:tab w:val="left" w:pos="5960"/>
              </w:tabs>
              <w:snapToGrid w:val="0"/>
              <w:rPr>
                <w:color w:val="auto"/>
              </w:rPr>
            </w:pPr>
            <w:r w:rsidRPr="00245D11">
              <w:rPr>
                <w:color w:val="auto"/>
                <w:lang w:val="sr-Cyrl-CS"/>
              </w:rPr>
              <w:t xml:space="preserve"> ПЛАНИРАНА</w:t>
            </w:r>
          </w:p>
          <w:p w:rsidR="00DA2E62" w:rsidRPr="00245D11" w:rsidRDefault="00DA2E62" w:rsidP="00DA2E62">
            <w:pPr>
              <w:tabs>
                <w:tab w:val="left" w:pos="5960"/>
              </w:tabs>
              <w:rPr>
                <w:color w:val="auto"/>
              </w:rPr>
            </w:pPr>
            <w:r w:rsidRPr="00245D11">
              <w:rPr>
                <w:color w:val="auto"/>
                <w:lang w:val="sr-Cyrl-CS"/>
              </w:rPr>
              <w:t xml:space="preserve"> ВРЕДНОСТ</w:t>
            </w:r>
          </w:p>
        </w:tc>
      </w:tr>
      <w:tr w:rsidR="001C68BD" w:rsidRPr="00245D11" w:rsidTr="00355E5E">
        <w:trPr>
          <w:trHeight w:val="2793"/>
        </w:trPr>
        <w:tc>
          <w:tcPr>
            <w:cnfStyle w:val="000010000000" w:firstRow="0" w:lastRow="0" w:firstColumn="0" w:lastColumn="0" w:oddVBand="1" w:evenVBand="0" w:oddHBand="0" w:evenHBand="0" w:firstRowFirstColumn="0" w:firstRowLastColumn="0" w:lastRowFirstColumn="0" w:lastRowLastColumn="0"/>
            <w:tcW w:w="808" w:type="dxa"/>
          </w:tcPr>
          <w:p w:rsidR="001C68BD" w:rsidRPr="00245D11" w:rsidRDefault="001C68BD" w:rsidP="00DA2E62">
            <w:pPr>
              <w:tabs>
                <w:tab w:val="left" w:pos="5960"/>
              </w:tabs>
              <w:rPr>
                <w:color w:val="auto"/>
              </w:rPr>
            </w:pPr>
            <w:r w:rsidRPr="00245D11">
              <w:rPr>
                <w:color w:val="auto"/>
                <w:lang w:val="sr-Cyrl-CS"/>
              </w:rPr>
              <w:t>1.</w:t>
            </w:r>
          </w:p>
          <w:p w:rsidR="001C68BD" w:rsidRPr="00245D11" w:rsidRDefault="001C68BD" w:rsidP="00DA2E62">
            <w:pPr>
              <w:tabs>
                <w:tab w:val="left" w:pos="5960"/>
              </w:tabs>
              <w:rPr>
                <w:color w:val="auto"/>
              </w:rPr>
            </w:pPr>
            <w:r w:rsidRPr="00245D11">
              <w:rPr>
                <w:color w:val="auto"/>
                <w:lang w:val="sr-Cyrl-CS"/>
              </w:rPr>
              <w:t>2.</w:t>
            </w:r>
          </w:p>
          <w:p w:rsidR="001C68BD" w:rsidRPr="00245D11" w:rsidRDefault="001C68BD" w:rsidP="00DA2E62">
            <w:pPr>
              <w:tabs>
                <w:tab w:val="left" w:pos="5960"/>
              </w:tabs>
              <w:rPr>
                <w:color w:val="auto"/>
              </w:rPr>
            </w:pPr>
            <w:r w:rsidRPr="00245D11">
              <w:rPr>
                <w:color w:val="auto"/>
                <w:lang w:val="sr-Cyrl-CS"/>
              </w:rPr>
              <w:t>3.</w:t>
            </w:r>
          </w:p>
          <w:p w:rsidR="001C68BD" w:rsidRPr="00245D11" w:rsidRDefault="001C68BD" w:rsidP="00DA2E62">
            <w:pPr>
              <w:tabs>
                <w:tab w:val="left" w:pos="5960"/>
              </w:tabs>
              <w:rPr>
                <w:color w:val="auto"/>
              </w:rPr>
            </w:pPr>
            <w:r w:rsidRPr="00245D11">
              <w:rPr>
                <w:color w:val="auto"/>
                <w:lang w:val="sr-Cyrl-CS"/>
              </w:rPr>
              <w:t>4.</w:t>
            </w:r>
          </w:p>
          <w:p w:rsidR="001C68BD" w:rsidRPr="00245D11" w:rsidRDefault="001C68BD" w:rsidP="00DA2E62">
            <w:pPr>
              <w:tabs>
                <w:tab w:val="left" w:pos="5960"/>
              </w:tabs>
              <w:rPr>
                <w:color w:val="auto"/>
              </w:rPr>
            </w:pPr>
            <w:r w:rsidRPr="00245D11">
              <w:rPr>
                <w:color w:val="auto"/>
                <w:lang w:val="sr-Cyrl-CS"/>
              </w:rPr>
              <w:t>5.</w:t>
            </w:r>
          </w:p>
          <w:p w:rsidR="001C68BD" w:rsidRPr="00245D11" w:rsidRDefault="001C68BD" w:rsidP="00DA2E62">
            <w:pPr>
              <w:tabs>
                <w:tab w:val="left" w:pos="5960"/>
              </w:tabs>
              <w:rPr>
                <w:color w:val="auto"/>
              </w:rPr>
            </w:pPr>
            <w:r w:rsidRPr="00245D11">
              <w:rPr>
                <w:color w:val="auto"/>
                <w:lang w:val="sr-Cyrl-CS"/>
              </w:rPr>
              <w:t>6.</w:t>
            </w:r>
          </w:p>
          <w:p w:rsidR="001C68BD" w:rsidRPr="00245D11" w:rsidRDefault="001C68BD" w:rsidP="00DA2E62">
            <w:pPr>
              <w:tabs>
                <w:tab w:val="left" w:pos="5960"/>
              </w:tabs>
              <w:rPr>
                <w:color w:val="auto"/>
              </w:rPr>
            </w:pPr>
            <w:r w:rsidRPr="00245D11">
              <w:rPr>
                <w:color w:val="auto"/>
                <w:lang w:val="sr-Cyrl-CS"/>
              </w:rPr>
              <w:t>7.</w:t>
            </w:r>
          </w:p>
          <w:p w:rsidR="001C68BD" w:rsidRPr="00245D11" w:rsidRDefault="001C68BD" w:rsidP="00DA2E62">
            <w:pPr>
              <w:tabs>
                <w:tab w:val="left" w:pos="5960"/>
              </w:tabs>
              <w:rPr>
                <w:color w:val="auto"/>
              </w:rPr>
            </w:pPr>
            <w:r w:rsidRPr="00245D11">
              <w:rPr>
                <w:color w:val="auto"/>
              </w:rPr>
              <w:t>8.</w:t>
            </w:r>
          </w:p>
          <w:p w:rsidR="001C68BD" w:rsidRPr="00245D11" w:rsidRDefault="001C68BD" w:rsidP="00DA2E62">
            <w:pPr>
              <w:tabs>
                <w:tab w:val="left" w:pos="5960"/>
              </w:tabs>
              <w:rPr>
                <w:color w:val="auto"/>
              </w:rPr>
            </w:pPr>
            <w:r w:rsidRPr="00245D11">
              <w:rPr>
                <w:color w:val="auto"/>
              </w:rPr>
              <w:t>9.</w:t>
            </w:r>
          </w:p>
          <w:p w:rsidR="0021512F" w:rsidRPr="00245D11" w:rsidRDefault="001C68BD" w:rsidP="00DA2E62">
            <w:pPr>
              <w:tabs>
                <w:tab w:val="left" w:pos="5960"/>
              </w:tabs>
              <w:rPr>
                <w:color w:val="auto"/>
              </w:rPr>
            </w:pPr>
            <w:r w:rsidRPr="00245D11">
              <w:rPr>
                <w:color w:val="auto"/>
              </w:rPr>
              <w:t>10</w:t>
            </w:r>
            <w:r w:rsidR="0021512F" w:rsidRPr="00245D11">
              <w:rPr>
                <w:color w:val="auto"/>
              </w:rPr>
              <w:t>.</w:t>
            </w:r>
          </w:p>
          <w:p w:rsidR="0021512F" w:rsidRDefault="001420D9" w:rsidP="00DA2E62">
            <w:pPr>
              <w:tabs>
                <w:tab w:val="left" w:pos="5960"/>
              </w:tabs>
              <w:rPr>
                <w:color w:val="auto"/>
              </w:rPr>
            </w:pPr>
            <w:r>
              <w:rPr>
                <w:color w:val="auto"/>
              </w:rPr>
              <w:t>11</w:t>
            </w:r>
            <w:r w:rsidR="0021512F" w:rsidRPr="00245D11">
              <w:rPr>
                <w:color w:val="auto"/>
              </w:rPr>
              <w:t>.</w:t>
            </w:r>
          </w:p>
          <w:p w:rsidR="00642C93" w:rsidRPr="00642C93" w:rsidRDefault="00642C93" w:rsidP="00DA2E62">
            <w:pPr>
              <w:tabs>
                <w:tab w:val="left" w:pos="5960"/>
              </w:tabs>
              <w:rPr>
                <w:color w:val="auto"/>
              </w:rPr>
            </w:pPr>
            <w:r>
              <w:rPr>
                <w:color w:val="auto"/>
              </w:rPr>
              <w:t>12.</w:t>
            </w:r>
          </w:p>
        </w:tc>
        <w:tc>
          <w:tcPr>
            <w:tcW w:w="7029" w:type="dxa"/>
          </w:tcPr>
          <w:p w:rsidR="001C68BD" w:rsidRPr="00245D11" w:rsidRDefault="001C68BD" w:rsidP="001C68BD">
            <w:pPr>
              <w:tabs>
                <w:tab w:val="left" w:pos="5960"/>
              </w:tabs>
              <w:cnfStyle w:val="000000000000" w:firstRow="0" w:lastRow="0" w:firstColumn="0" w:lastColumn="0" w:oddVBand="0" w:evenVBand="0" w:oddHBand="0" w:evenHBand="0" w:firstRowFirstColumn="0" w:firstRowLastColumn="0" w:lastRowFirstColumn="0" w:lastRowLastColumn="0"/>
              <w:rPr>
                <w:color w:val="auto"/>
              </w:rPr>
            </w:pPr>
            <w:r w:rsidRPr="00245D11">
              <w:rPr>
                <w:color w:val="auto"/>
                <w:lang w:val="sr-Cyrl-CS"/>
              </w:rPr>
              <w:t>Приходи од воде, канал. и пречишђавања  код грађана</w:t>
            </w:r>
          </w:p>
          <w:p w:rsidR="001C68BD" w:rsidRPr="00245D11" w:rsidRDefault="001C68BD" w:rsidP="001C68BD">
            <w:pPr>
              <w:cnfStyle w:val="000000000000" w:firstRow="0" w:lastRow="0" w:firstColumn="0" w:lastColumn="0" w:oddVBand="0" w:evenVBand="0" w:oddHBand="0" w:evenHBand="0" w:firstRowFirstColumn="0" w:firstRowLastColumn="0" w:lastRowFirstColumn="0" w:lastRowLastColumn="0"/>
              <w:rPr>
                <w:color w:val="auto"/>
              </w:rPr>
            </w:pPr>
            <w:r w:rsidRPr="00245D11">
              <w:rPr>
                <w:color w:val="auto"/>
                <w:lang w:val="sr-Cyrl-CS"/>
              </w:rPr>
              <w:t xml:space="preserve"> Приходи од воде, канал. и пречишћавања код прав. лица</w:t>
            </w:r>
          </w:p>
          <w:p w:rsidR="001C68BD" w:rsidRPr="00245D11" w:rsidRDefault="001C68BD" w:rsidP="001C68BD">
            <w:pPr>
              <w:cnfStyle w:val="000000000000" w:firstRow="0" w:lastRow="0" w:firstColumn="0" w:lastColumn="0" w:oddVBand="0" w:evenVBand="0" w:oddHBand="0" w:evenHBand="0" w:firstRowFirstColumn="0" w:firstRowLastColumn="0" w:lastRowFirstColumn="0" w:lastRowLastColumn="0"/>
              <w:rPr>
                <w:color w:val="auto"/>
              </w:rPr>
            </w:pPr>
            <w:r w:rsidRPr="00245D11">
              <w:rPr>
                <w:color w:val="auto"/>
                <w:lang w:val="sr-Cyrl-CS"/>
              </w:rPr>
              <w:t xml:space="preserve"> Јавна хигијена и друге комуналне услуге</w:t>
            </w:r>
          </w:p>
          <w:p w:rsidR="001C68BD" w:rsidRPr="00245D11" w:rsidRDefault="001C68BD" w:rsidP="001C68BD">
            <w:pPr>
              <w:cnfStyle w:val="000000000000" w:firstRow="0" w:lastRow="0" w:firstColumn="0" w:lastColumn="0" w:oddVBand="0" w:evenVBand="0" w:oddHBand="0" w:evenHBand="0" w:firstRowFirstColumn="0" w:firstRowLastColumn="0" w:lastRowFirstColumn="0" w:lastRowLastColumn="0"/>
              <w:rPr>
                <w:color w:val="auto"/>
              </w:rPr>
            </w:pPr>
            <w:r w:rsidRPr="00245D11">
              <w:rPr>
                <w:color w:val="auto"/>
                <w:lang w:val="sr-Cyrl-CS"/>
              </w:rPr>
              <w:t xml:space="preserve"> Одржавање зелених површина</w:t>
            </w:r>
          </w:p>
          <w:p w:rsidR="001C68BD" w:rsidRPr="00245D11" w:rsidRDefault="001C68BD" w:rsidP="001C68BD">
            <w:pPr>
              <w:cnfStyle w:val="000000000000" w:firstRow="0" w:lastRow="0" w:firstColumn="0" w:lastColumn="0" w:oddVBand="0" w:evenVBand="0" w:oddHBand="0" w:evenHBand="0" w:firstRowFirstColumn="0" w:firstRowLastColumn="0" w:lastRowFirstColumn="0" w:lastRowLastColumn="0"/>
              <w:rPr>
                <w:color w:val="auto"/>
              </w:rPr>
            </w:pPr>
            <w:r w:rsidRPr="00245D11">
              <w:rPr>
                <w:color w:val="auto"/>
                <w:lang w:val="sr-Cyrl-CS"/>
              </w:rPr>
              <w:t xml:space="preserve"> Гробљанске услуге</w:t>
            </w:r>
            <w:r w:rsidR="00D81C63" w:rsidRPr="00245D11">
              <w:rPr>
                <w:color w:val="auto"/>
                <w:lang w:val="sr-Cyrl-CS"/>
              </w:rPr>
              <w:t xml:space="preserve"> -одржавање гробља</w:t>
            </w:r>
          </w:p>
          <w:p w:rsidR="001C68BD" w:rsidRPr="00245D11" w:rsidRDefault="001C68BD" w:rsidP="001C68BD">
            <w:pPr>
              <w:cnfStyle w:val="000000000000" w:firstRow="0" w:lastRow="0" w:firstColumn="0" w:lastColumn="0" w:oddVBand="0" w:evenVBand="0" w:oddHBand="0" w:evenHBand="0" w:firstRowFirstColumn="0" w:firstRowLastColumn="0" w:lastRowFirstColumn="0" w:lastRowLastColumn="0"/>
              <w:rPr>
                <w:color w:val="auto"/>
              </w:rPr>
            </w:pPr>
            <w:r w:rsidRPr="00245D11">
              <w:rPr>
                <w:color w:val="auto"/>
                <w:lang w:val="sr-Cyrl-CS"/>
              </w:rPr>
              <w:t xml:space="preserve">Одржавање </w:t>
            </w:r>
            <w:r w:rsidRPr="00245D11">
              <w:rPr>
                <w:color w:val="auto"/>
              </w:rPr>
              <w:t>водних</w:t>
            </w:r>
            <w:r w:rsidR="000C6F18">
              <w:rPr>
                <w:color w:val="auto"/>
              </w:rPr>
              <w:t xml:space="preserve"> </w:t>
            </w:r>
            <w:r w:rsidRPr="00245D11">
              <w:rPr>
                <w:color w:val="auto"/>
              </w:rPr>
              <w:t>система у граду-водопад</w:t>
            </w:r>
            <w:r w:rsidR="00D81C63" w:rsidRPr="00245D11">
              <w:rPr>
                <w:color w:val="auto"/>
              </w:rPr>
              <w:t>и</w:t>
            </w:r>
            <w:r w:rsidRPr="00245D11">
              <w:rPr>
                <w:color w:val="auto"/>
              </w:rPr>
              <w:t xml:space="preserve"> и фонтане</w:t>
            </w:r>
          </w:p>
          <w:p w:rsidR="00D81C63" w:rsidRPr="00245D11" w:rsidRDefault="00D81C63" w:rsidP="001C68BD">
            <w:pPr>
              <w:cnfStyle w:val="000000000000" w:firstRow="0" w:lastRow="0" w:firstColumn="0" w:lastColumn="0" w:oddVBand="0" w:evenVBand="0" w:oddHBand="0" w:evenHBand="0" w:firstRowFirstColumn="0" w:firstRowLastColumn="0" w:lastRowFirstColumn="0" w:lastRowLastColumn="0"/>
              <w:rPr>
                <w:color w:val="auto"/>
              </w:rPr>
            </w:pPr>
            <w:r w:rsidRPr="00245D11">
              <w:rPr>
                <w:color w:val="auto"/>
              </w:rPr>
              <w:t>Одржавање</w:t>
            </w:r>
            <w:r w:rsidR="00734824">
              <w:rPr>
                <w:color w:val="auto"/>
              </w:rPr>
              <w:t xml:space="preserve"> </w:t>
            </w:r>
            <w:r w:rsidR="00017751">
              <w:rPr>
                <w:color w:val="auto"/>
                <w:lang w:val="sr-Cyrl-RS"/>
              </w:rPr>
              <w:t>атмосферске</w:t>
            </w:r>
            <w:r w:rsidR="00734824">
              <w:rPr>
                <w:color w:val="auto"/>
              </w:rPr>
              <w:t xml:space="preserve"> </w:t>
            </w:r>
            <w:r w:rsidRPr="00245D11">
              <w:rPr>
                <w:color w:val="auto"/>
              </w:rPr>
              <w:t>канализације</w:t>
            </w:r>
          </w:p>
          <w:p w:rsidR="001C68BD" w:rsidRPr="00245D11" w:rsidRDefault="001C68BD" w:rsidP="001C68BD">
            <w:pPr>
              <w:cnfStyle w:val="000000000000" w:firstRow="0" w:lastRow="0" w:firstColumn="0" w:lastColumn="0" w:oddVBand="0" w:evenVBand="0" w:oddHBand="0" w:evenHBand="0" w:firstRowFirstColumn="0" w:firstRowLastColumn="0" w:lastRowFirstColumn="0" w:lastRowLastColumn="0"/>
              <w:rPr>
                <w:color w:val="auto"/>
              </w:rPr>
            </w:pPr>
            <w:r w:rsidRPr="00245D11">
              <w:rPr>
                <w:color w:val="auto"/>
              </w:rPr>
              <w:t>Заштита и унапређење</w:t>
            </w:r>
            <w:r w:rsidR="00734824">
              <w:rPr>
                <w:color w:val="auto"/>
              </w:rPr>
              <w:t xml:space="preserve"> </w:t>
            </w:r>
            <w:r w:rsidRPr="00245D11">
              <w:rPr>
                <w:color w:val="auto"/>
              </w:rPr>
              <w:t>животне</w:t>
            </w:r>
            <w:r w:rsidR="00734824">
              <w:rPr>
                <w:color w:val="auto"/>
              </w:rPr>
              <w:t xml:space="preserve"> </w:t>
            </w:r>
            <w:r w:rsidRPr="00245D11">
              <w:rPr>
                <w:color w:val="auto"/>
              </w:rPr>
              <w:t>средине</w:t>
            </w:r>
          </w:p>
          <w:p w:rsidR="001C68BD" w:rsidRDefault="001C68BD" w:rsidP="001C68BD">
            <w:pPr>
              <w:cnfStyle w:val="000000000000" w:firstRow="0" w:lastRow="0" w:firstColumn="0" w:lastColumn="0" w:oddVBand="0" w:evenVBand="0" w:oddHBand="0" w:evenHBand="0" w:firstRowFirstColumn="0" w:firstRowLastColumn="0" w:lastRowFirstColumn="0" w:lastRowLastColumn="0"/>
              <w:rPr>
                <w:color w:val="auto"/>
              </w:rPr>
            </w:pPr>
            <w:r w:rsidRPr="00245D11">
              <w:rPr>
                <w:color w:val="auto"/>
              </w:rPr>
              <w:t>Обележавање</w:t>
            </w:r>
            <w:r w:rsidR="00734824">
              <w:rPr>
                <w:color w:val="auto"/>
              </w:rPr>
              <w:t xml:space="preserve"> </w:t>
            </w:r>
            <w:r w:rsidRPr="00245D11">
              <w:rPr>
                <w:color w:val="auto"/>
              </w:rPr>
              <w:t>хориз.сигнализације</w:t>
            </w:r>
          </w:p>
          <w:p w:rsidR="00017751" w:rsidRPr="00017751" w:rsidRDefault="00017751" w:rsidP="001C68BD">
            <w:pPr>
              <w:cnfStyle w:val="000000000000" w:firstRow="0" w:lastRow="0" w:firstColumn="0" w:lastColumn="0" w:oddVBand="0" w:evenVBand="0" w:oddHBand="0" w:evenHBand="0" w:firstRowFirstColumn="0" w:firstRowLastColumn="0" w:lastRowFirstColumn="0" w:lastRowLastColumn="0"/>
              <w:rPr>
                <w:color w:val="auto"/>
                <w:lang w:val="sr-Cyrl-RS"/>
              </w:rPr>
            </w:pPr>
            <w:r>
              <w:rPr>
                <w:color w:val="auto"/>
                <w:lang w:val="sr-Cyrl-RS"/>
              </w:rPr>
              <w:t>Чишћење и санација водотокова</w:t>
            </w:r>
          </w:p>
          <w:p w:rsidR="0021512F" w:rsidRDefault="0021512F" w:rsidP="001C68BD">
            <w:pPr>
              <w:cnfStyle w:val="000000000000" w:firstRow="0" w:lastRow="0" w:firstColumn="0" w:lastColumn="0" w:oddVBand="0" w:evenVBand="0" w:oddHBand="0" w:evenHBand="0" w:firstRowFirstColumn="0" w:firstRowLastColumn="0" w:lastRowFirstColumn="0" w:lastRowLastColumn="0"/>
              <w:rPr>
                <w:color w:val="auto"/>
              </w:rPr>
            </w:pPr>
            <w:r w:rsidRPr="00245D11">
              <w:rPr>
                <w:color w:val="auto"/>
              </w:rPr>
              <w:t>Прихватилишт</w:t>
            </w:r>
            <w:r w:rsidR="00734824">
              <w:rPr>
                <w:color w:val="auto"/>
              </w:rPr>
              <w:t xml:space="preserve">е </w:t>
            </w:r>
            <w:r w:rsidRPr="00245D11">
              <w:rPr>
                <w:color w:val="auto"/>
              </w:rPr>
              <w:t>за</w:t>
            </w:r>
            <w:r w:rsidR="00734824">
              <w:rPr>
                <w:color w:val="auto"/>
              </w:rPr>
              <w:t xml:space="preserve"> </w:t>
            </w:r>
            <w:r w:rsidRPr="00245D11">
              <w:rPr>
                <w:color w:val="auto"/>
              </w:rPr>
              <w:t>напуштене</w:t>
            </w:r>
            <w:r w:rsidR="00734824">
              <w:rPr>
                <w:color w:val="auto"/>
              </w:rPr>
              <w:t xml:space="preserve"> </w:t>
            </w:r>
            <w:r w:rsidRPr="00245D11">
              <w:rPr>
                <w:color w:val="auto"/>
              </w:rPr>
              <w:t>животиње</w:t>
            </w:r>
          </w:p>
          <w:p w:rsidR="0039412B" w:rsidRPr="0039412B" w:rsidRDefault="0039412B" w:rsidP="001C68BD">
            <w:pPr>
              <w:cnfStyle w:val="000000000000" w:firstRow="0" w:lastRow="0" w:firstColumn="0" w:lastColumn="0" w:oddVBand="0" w:evenVBand="0" w:oddHBand="0" w:evenHBand="0" w:firstRowFirstColumn="0" w:firstRowLastColumn="0" w:lastRowFirstColumn="0" w:lastRowLastColumn="0"/>
              <w:rPr>
                <w:color w:val="auto"/>
                <w:lang w:val="sr-Cyrl-RS"/>
              </w:rPr>
            </w:pPr>
            <w:r>
              <w:rPr>
                <w:color w:val="auto"/>
                <w:lang w:val="sr-Cyrl-RS"/>
              </w:rPr>
              <w:t>Одржавање мобилијара у сеоским месним заједницама</w:t>
            </w:r>
          </w:p>
          <w:p w:rsidR="0006066D" w:rsidRPr="0006066D" w:rsidRDefault="0021512F" w:rsidP="001C68BD">
            <w:pPr>
              <w:cnfStyle w:val="000000000000" w:firstRow="0" w:lastRow="0" w:firstColumn="0" w:lastColumn="0" w:oddVBand="0" w:evenVBand="0" w:oddHBand="0" w:evenHBand="0" w:firstRowFirstColumn="0" w:firstRowLastColumn="0" w:lastRowFirstColumn="0" w:lastRowLastColumn="0"/>
              <w:rPr>
                <w:color w:val="auto"/>
              </w:rPr>
            </w:pPr>
            <w:r w:rsidRPr="00245D11">
              <w:rPr>
                <w:color w:val="auto"/>
              </w:rPr>
              <w:t>Остале</w:t>
            </w:r>
            <w:r w:rsidR="00734824">
              <w:rPr>
                <w:color w:val="auto"/>
              </w:rPr>
              <w:t xml:space="preserve"> </w:t>
            </w:r>
            <w:r w:rsidRPr="00245D11">
              <w:rPr>
                <w:color w:val="auto"/>
              </w:rPr>
              <w:t>услуге</w:t>
            </w:r>
          </w:p>
        </w:tc>
        <w:tc>
          <w:tcPr>
            <w:cnfStyle w:val="000010000000" w:firstRow="0" w:lastRow="0" w:firstColumn="0" w:lastColumn="0" w:oddVBand="1" w:evenVBand="0" w:oddHBand="0" w:evenHBand="0" w:firstRowFirstColumn="0" w:firstRowLastColumn="0" w:lastRowFirstColumn="0" w:lastRowLastColumn="0"/>
            <w:tcW w:w="878" w:type="dxa"/>
          </w:tcPr>
          <w:p w:rsidR="001C68BD" w:rsidRPr="00245D11" w:rsidRDefault="001C68BD" w:rsidP="00DA2E62">
            <w:pPr>
              <w:rPr>
                <w:color w:val="auto"/>
              </w:rPr>
            </w:pPr>
            <w:r w:rsidRPr="00245D11">
              <w:rPr>
                <w:color w:val="auto"/>
                <w:lang w:val="sr-Cyrl-CS"/>
              </w:rPr>
              <w:t xml:space="preserve"> м</w:t>
            </w:r>
            <w:r w:rsidRPr="00245D11">
              <w:rPr>
                <w:color w:val="auto"/>
                <w:vertAlign w:val="superscript"/>
                <w:lang w:val="sr-Cyrl-CS"/>
              </w:rPr>
              <w:t>3</w:t>
            </w:r>
            <w:r w:rsidR="00F15E5B">
              <w:rPr>
                <w:color w:val="auto"/>
                <w:vertAlign w:val="superscript"/>
                <w:lang w:val="sr-Cyrl-CS"/>
              </w:rPr>
              <w:t>/дин</w:t>
            </w:r>
          </w:p>
          <w:p w:rsidR="001C68BD" w:rsidRPr="00245D11" w:rsidRDefault="001C68BD" w:rsidP="00DA2E62">
            <w:pPr>
              <w:rPr>
                <w:color w:val="auto"/>
                <w:vertAlign w:val="superscript"/>
                <w:lang w:val="sr-Cyrl-CS"/>
              </w:rPr>
            </w:pPr>
            <w:r w:rsidRPr="00245D11">
              <w:rPr>
                <w:color w:val="auto"/>
                <w:lang w:val="sr-Cyrl-CS"/>
              </w:rPr>
              <w:t xml:space="preserve"> м</w:t>
            </w:r>
            <w:r w:rsidRPr="00245D11">
              <w:rPr>
                <w:color w:val="auto"/>
                <w:vertAlign w:val="superscript"/>
                <w:lang w:val="sr-Cyrl-CS"/>
              </w:rPr>
              <w:t>3</w:t>
            </w:r>
            <w:r w:rsidR="00F15E5B">
              <w:rPr>
                <w:color w:val="auto"/>
                <w:vertAlign w:val="superscript"/>
                <w:lang w:val="sr-Cyrl-CS"/>
              </w:rPr>
              <w:t>/дин</w:t>
            </w:r>
          </w:p>
          <w:p w:rsidR="001C68BD" w:rsidRPr="00245D11" w:rsidRDefault="001C68BD" w:rsidP="00DA2E62">
            <w:pPr>
              <w:rPr>
                <w:color w:val="auto"/>
              </w:rPr>
            </w:pPr>
            <w:r w:rsidRPr="00245D11">
              <w:rPr>
                <w:color w:val="auto"/>
              </w:rPr>
              <w:t>дин</w:t>
            </w:r>
          </w:p>
          <w:p w:rsidR="001C68BD" w:rsidRPr="00245D11" w:rsidRDefault="001C68BD" w:rsidP="00DA2E62">
            <w:pPr>
              <w:rPr>
                <w:color w:val="auto"/>
              </w:rPr>
            </w:pPr>
            <w:r w:rsidRPr="00245D11">
              <w:rPr>
                <w:color w:val="auto"/>
              </w:rPr>
              <w:t>дин</w:t>
            </w:r>
          </w:p>
          <w:p w:rsidR="001C68BD" w:rsidRPr="00245D11" w:rsidRDefault="001C68BD" w:rsidP="00DA2E62">
            <w:pPr>
              <w:rPr>
                <w:color w:val="auto"/>
              </w:rPr>
            </w:pPr>
            <w:r w:rsidRPr="00245D11">
              <w:rPr>
                <w:color w:val="auto"/>
              </w:rPr>
              <w:t>дин</w:t>
            </w:r>
          </w:p>
          <w:p w:rsidR="001C68BD" w:rsidRPr="00245D11" w:rsidRDefault="001C68BD" w:rsidP="00DA2E62">
            <w:pPr>
              <w:rPr>
                <w:color w:val="auto"/>
              </w:rPr>
            </w:pPr>
            <w:r w:rsidRPr="00245D11">
              <w:rPr>
                <w:color w:val="auto"/>
              </w:rPr>
              <w:t>дин</w:t>
            </w:r>
          </w:p>
          <w:p w:rsidR="001C68BD" w:rsidRPr="00245D11" w:rsidRDefault="001C68BD" w:rsidP="00DA2E62">
            <w:pPr>
              <w:rPr>
                <w:color w:val="auto"/>
              </w:rPr>
            </w:pPr>
            <w:r w:rsidRPr="00245D11">
              <w:rPr>
                <w:color w:val="auto"/>
              </w:rPr>
              <w:t>дин</w:t>
            </w:r>
          </w:p>
          <w:p w:rsidR="001C68BD" w:rsidRPr="00245D11" w:rsidRDefault="001C68BD" w:rsidP="00DA2E62">
            <w:pPr>
              <w:rPr>
                <w:color w:val="auto"/>
              </w:rPr>
            </w:pPr>
            <w:r w:rsidRPr="00245D11">
              <w:rPr>
                <w:color w:val="auto"/>
              </w:rPr>
              <w:t>дин</w:t>
            </w:r>
          </w:p>
          <w:p w:rsidR="001C68BD" w:rsidRPr="00245D11" w:rsidRDefault="001C68BD" w:rsidP="00DA2E62">
            <w:pPr>
              <w:rPr>
                <w:color w:val="auto"/>
              </w:rPr>
            </w:pPr>
            <w:r w:rsidRPr="00245D11">
              <w:rPr>
                <w:color w:val="auto"/>
              </w:rPr>
              <w:t>дин</w:t>
            </w:r>
          </w:p>
          <w:p w:rsidR="001C68BD" w:rsidRPr="00245D11" w:rsidRDefault="001C68BD" w:rsidP="00DA2E62">
            <w:pPr>
              <w:rPr>
                <w:color w:val="auto"/>
              </w:rPr>
            </w:pPr>
            <w:r w:rsidRPr="00245D11">
              <w:rPr>
                <w:color w:val="auto"/>
              </w:rPr>
              <w:t>дин</w:t>
            </w:r>
          </w:p>
          <w:p w:rsidR="0021512F" w:rsidRDefault="0021512F" w:rsidP="00DA2E62">
            <w:pPr>
              <w:rPr>
                <w:color w:val="auto"/>
              </w:rPr>
            </w:pPr>
            <w:r w:rsidRPr="00245D11">
              <w:rPr>
                <w:color w:val="auto"/>
              </w:rPr>
              <w:t>дин</w:t>
            </w:r>
          </w:p>
          <w:p w:rsidR="00F15E5B" w:rsidRPr="00F15E5B" w:rsidRDefault="00F15E5B" w:rsidP="00DA2E62">
            <w:pPr>
              <w:rPr>
                <w:color w:val="auto"/>
              </w:rPr>
            </w:pPr>
            <w:r>
              <w:rPr>
                <w:color w:val="auto"/>
              </w:rPr>
              <w:t>дин</w:t>
            </w:r>
          </w:p>
        </w:tc>
        <w:tc>
          <w:tcPr>
            <w:tcW w:w="2354" w:type="dxa"/>
          </w:tcPr>
          <w:p w:rsidR="001C68BD" w:rsidRPr="00245D11" w:rsidRDefault="001C68BD" w:rsidP="0044615A">
            <w:pPr>
              <w:jc w:val="right"/>
              <w:cnfStyle w:val="000000000000" w:firstRow="0" w:lastRow="0" w:firstColumn="0" w:lastColumn="0" w:oddVBand="0" w:evenVBand="0" w:oddHBand="0" w:evenHBand="0" w:firstRowFirstColumn="0" w:firstRowLastColumn="0" w:lastRowFirstColumn="0" w:lastRowLastColumn="0"/>
              <w:rPr>
                <w:color w:val="auto"/>
              </w:rPr>
            </w:pPr>
            <w:r w:rsidRPr="00245D11">
              <w:rPr>
                <w:color w:val="auto"/>
              </w:rPr>
              <w:t>2.</w:t>
            </w:r>
            <w:r w:rsidR="005120C0">
              <w:rPr>
                <w:color w:val="auto"/>
              </w:rPr>
              <w:t>20</w:t>
            </w:r>
            <w:r w:rsidR="00691E4B">
              <w:rPr>
                <w:color w:val="auto"/>
              </w:rPr>
              <w:t>0</w:t>
            </w:r>
            <w:r w:rsidRPr="00245D11">
              <w:rPr>
                <w:color w:val="auto"/>
              </w:rPr>
              <w:t>.</w:t>
            </w:r>
            <w:r w:rsidRPr="00245D11">
              <w:rPr>
                <w:color w:val="auto"/>
                <w:lang w:val="sr-Cyrl-CS"/>
              </w:rPr>
              <w:t>000</w:t>
            </w:r>
          </w:p>
          <w:p w:rsidR="001C68BD" w:rsidRPr="00245D11" w:rsidRDefault="00691E4B" w:rsidP="0044615A">
            <w:pPr>
              <w:jc w:val="right"/>
              <w:cnfStyle w:val="000000000000" w:firstRow="0" w:lastRow="0" w:firstColumn="0" w:lastColumn="0" w:oddVBand="0" w:evenVBand="0" w:oddHBand="0" w:evenHBand="0" w:firstRowFirstColumn="0" w:firstRowLastColumn="0" w:lastRowFirstColumn="0" w:lastRowLastColumn="0"/>
              <w:rPr>
                <w:color w:val="auto"/>
              </w:rPr>
            </w:pPr>
            <w:r>
              <w:rPr>
                <w:color w:val="auto"/>
              </w:rPr>
              <w:t>5</w:t>
            </w:r>
            <w:r w:rsidR="00E46A52" w:rsidRPr="00245D11">
              <w:rPr>
                <w:color w:val="auto"/>
              </w:rPr>
              <w:t>50</w:t>
            </w:r>
            <w:r w:rsidR="001C68BD" w:rsidRPr="00245D11">
              <w:rPr>
                <w:color w:val="auto"/>
                <w:lang w:val="sr-Cyrl-CS"/>
              </w:rPr>
              <w:t>.</w:t>
            </w:r>
            <w:r w:rsidR="00E46A52" w:rsidRPr="00245D11">
              <w:rPr>
                <w:color w:val="auto"/>
              </w:rPr>
              <w:t>0</w:t>
            </w:r>
            <w:r w:rsidR="001C68BD" w:rsidRPr="00245D11">
              <w:rPr>
                <w:color w:val="auto"/>
                <w:lang w:val="sr-Cyrl-CS"/>
              </w:rPr>
              <w:t>00</w:t>
            </w:r>
          </w:p>
        </w:tc>
        <w:tc>
          <w:tcPr>
            <w:cnfStyle w:val="000010000000" w:firstRow="0" w:lastRow="0" w:firstColumn="0" w:lastColumn="0" w:oddVBand="1" w:evenVBand="0" w:oddHBand="0" w:evenHBand="0" w:firstRowFirstColumn="0" w:firstRowLastColumn="0" w:lastRowFirstColumn="0" w:lastRowLastColumn="0"/>
            <w:tcW w:w="2760" w:type="dxa"/>
          </w:tcPr>
          <w:p w:rsidR="001C68BD" w:rsidRDefault="00355E5E" w:rsidP="0044615A">
            <w:pPr>
              <w:jc w:val="right"/>
              <w:rPr>
                <w:color w:val="FF0000"/>
              </w:rPr>
            </w:pPr>
            <w:r>
              <w:rPr>
                <w:color w:val="FF0000"/>
              </w:rPr>
              <w:t>2</w:t>
            </w:r>
            <w:r w:rsidR="00D83991">
              <w:rPr>
                <w:color w:val="FF0000"/>
                <w:lang w:val="sr-Cyrl-RS"/>
              </w:rPr>
              <w:t>6</w:t>
            </w:r>
            <w:r w:rsidR="00D83991">
              <w:rPr>
                <w:color w:val="FF0000"/>
                <w:lang w:val="sr-Latn-RS"/>
              </w:rPr>
              <w:t>1</w:t>
            </w:r>
            <w:r w:rsidR="00691E4B">
              <w:rPr>
                <w:color w:val="FF0000"/>
              </w:rPr>
              <w:t>.000.000</w:t>
            </w:r>
          </w:p>
          <w:p w:rsidR="00691E4B" w:rsidRPr="00245D11" w:rsidRDefault="00355E5E" w:rsidP="0044615A">
            <w:pPr>
              <w:jc w:val="right"/>
              <w:rPr>
                <w:color w:val="FF0000"/>
              </w:rPr>
            </w:pPr>
            <w:r>
              <w:rPr>
                <w:color w:val="FF0000"/>
              </w:rPr>
              <w:t>1</w:t>
            </w:r>
            <w:r w:rsidR="00D83991">
              <w:rPr>
                <w:color w:val="FF0000"/>
                <w:lang w:val="sr-Cyrl-RS"/>
              </w:rPr>
              <w:t>5</w:t>
            </w:r>
            <w:r w:rsidR="00D83991">
              <w:rPr>
                <w:color w:val="FF0000"/>
                <w:lang w:val="sr-Latn-RS"/>
              </w:rPr>
              <w:t>3</w:t>
            </w:r>
            <w:r w:rsidR="00195A60">
              <w:rPr>
                <w:color w:val="FF0000"/>
              </w:rPr>
              <w:t>.</w:t>
            </w:r>
            <w:r w:rsidR="00691E4B">
              <w:rPr>
                <w:color w:val="FF0000"/>
              </w:rPr>
              <w:t>000</w:t>
            </w:r>
            <w:r w:rsidR="00195A60">
              <w:rPr>
                <w:color w:val="FF0000"/>
              </w:rPr>
              <w:t>.</w:t>
            </w:r>
            <w:r w:rsidR="00691E4B">
              <w:rPr>
                <w:color w:val="FF0000"/>
              </w:rPr>
              <w:t>00</w:t>
            </w:r>
            <w:r w:rsidR="00195A60">
              <w:rPr>
                <w:color w:val="FF0000"/>
              </w:rPr>
              <w:t>0</w:t>
            </w:r>
          </w:p>
          <w:p w:rsidR="001C68BD" w:rsidRPr="00245D11" w:rsidRDefault="00691E4B" w:rsidP="0044615A">
            <w:pPr>
              <w:jc w:val="right"/>
              <w:rPr>
                <w:color w:val="auto"/>
              </w:rPr>
            </w:pPr>
            <w:r>
              <w:rPr>
                <w:color w:val="auto"/>
              </w:rPr>
              <w:t>13</w:t>
            </w:r>
            <w:r w:rsidR="00017751">
              <w:rPr>
                <w:color w:val="auto"/>
                <w:lang w:val="sr-Cyrl-RS"/>
              </w:rPr>
              <w:t>5</w:t>
            </w:r>
            <w:r w:rsidR="001C68BD" w:rsidRPr="00245D11">
              <w:rPr>
                <w:color w:val="auto"/>
                <w:lang w:val="sr-Cyrl-CS"/>
              </w:rPr>
              <w:t>.</w:t>
            </w:r>
            <w:r w:rsidR="00D81C63" w:rsidRPr="00245D11">
              <w:rPr>
                <w:color w:val="auto"/>
              </w:rPr>
              <w:t>0</w:t>
            </w:r>
            <w:r w:rsidR="001C68BD" w:rsidRPr="00245D11">
              <w:rPr>
                <w:color w:val="auto"/>
                <w:lang w:val="sr-Cyrl-CS"/>
              </w:rPr>
              <w:t>00.000</w:t>
            </w:r>
          </w:p>
          <w:p w:rsidR="001C68BD" w:rsidRPr="00245D11" w:rsidRDefault="00017751" w:rsidP="0044615A">
            <w:pPr>
              <w:jc w:val="right"/>
              <w:rPr>
                <w:color w:val="auto"/>
              </w:rPr>
            </w:pPr>
            <w:r>
              <w:rPr>
                <w:color w:val="auto"/>
              </w:rPr>
              <w:t xml:space="preserve"> </w:t>
            </w:r>
            <w:r>
              <w:rPr>
                <w:color w:val="auto"/>
                <w:lang w:val="sr-Cyrl-RS"/>
              </w:rPr>
              <w:t>100</w:t>
            </w:r>
            <w:r w:rsidR="001C68BD" w:rsidRPr="00245D11">
              <w:rPr>
                <w:color w:val="auto"/>
              </w:rPr>
              <w:t>.</w:t>
            </w:r>
            <w:r w:rsidR="00D81C63" w:rsidRPr="00245D11">
              <w:rPr>
                <w:color w:val="auto"/>
              </w:rPr>
              <w:t>0</w:t>
            </w:r>
            <w:r w:rsidR="001C68BD" w:rsidRPr="00245D11">
              <w:rPr>
                <w:color w:val="auto"/>
              </w:rPr>
              <w:t>00.000</w:t>
            </w:r>
          </w:p>
          <w:p w:rsidR="001C68BD" w:rsidRPr="00245D11" w:rsidRDefault="00017751" w:rsidP="0044615A">
            <w:pPr>
              <w:jc w:val="right"/>
              <w:rPr>
                <w:color w:val="auto"/>
              </w:rPr>
            </w:pPr>
            <w:r>
              <w:rPr>
                <w:color w:val="auto"/>
              </w:rPr>
              <w:t>1</w:t>
            </w:r>
            <w:r>
              <w:rPr>
                <w:color w:val="auto"/>
                <w:lang w:val="sr-Cyrl-RS"/>
              </w:rPr>
              <w:t>5</w:t>
            </w:r>
            <w:r w:rsidR="00D81C63" w:rsidRPr="00245D11">
              <w:rPr>
                <w:color w:val="auto"/>
              </w:rPr>
              <w:t>.000</w:t>
            </w:r>
            <w:r w:rsidR="001C68BD" w:rsidRPr="00245D11">
              <w:rPr>
                <w:color w:val="auto"/>
              </w:rPr>
              <w:t>.000</w:t>
            </w:r>
          </w:p>
          <w:p w:rsidR="001C68BD" w:rsidRPr="00245D11" w:rsidRDefault="00017751" w:rsidP="0044615A">
            <w:pPr>
              <w:jc w:val="right"/>
              <w:rPr>
                <w:color w:val="auto"/>
              </w:rPr>
            </w:pPr>
            <w:r>
              <w:rPr>
                <w:color w:val="auto"/>
              </w:rPr>
              <w:t>2</w:t>
            </w:r>
            <w:r>
              <w:rPr>
                <w:color w:val="auto"/>
                <w:lang w:val="sr-Cyrl-RS"/>
              </w:rPr>
              <w:t>8</w:t>
            </w:r>
            <w:r w:rsidR="001C68BD" w:rsidRPr="00245D11">
              <w:rPr>
                <w:color w:val="auto"/>
              </w:rPr>
              <w:t>.</w:t>
            </w:r>
            <w:r w:rsidR="00D81C63" w:rsidRPr="00245D11">
              <w:rPr>
                <w:color w:val="auto"/>
              </w:rPr>
              <w:t>0</w:t>
            </w:r>
            <w:r w:rsidR="001C68BD" w:rsidRPr="00245D11">
              <w:rPr>
                <w:color w:val="auto"/>
              </w:rPr>
              <w:t>00.000</w:t>
            </w:r>
          </w:p>
          <w:p w:rsidR="001C68BD" w:rsidRPr="00245D11" w:rsidRDefault="00017751" w:rsidP="0044615A">
            <w:pPr>
              <w:jc w:val="right"/>
              <w:rPr>
                <w:color w:val="auto"/>
              </w:rPr>
            </w:pPr>
            <w:r>
              <w:rPr>
                <w:color w:val="auto"/>
                <w:lang w:val="sr-Cyrl-RS"/>
              </w:rPr>
              <w:t>6</w:t>
            </w:r>
            <w:r w:rsidR="001C68BD" w:rsidRPr="00245D11">
              <w:rPr>
                <w:color w:val="auto"/>
              </w:rPr>
              <w:t>.</w:t>
            </w:r>
            <w:r w:rsidR="00D81C63" w:rsidRPr="00245D11">
              <w:rPr>
                <w:color w:val="auto"/>
              </w:rPr>
              <w:t>000</w:t>
            </w:r>
            <w:r w:rsidR="001C68BD" w:rsidRPr="00245D11">
              <w:rPr>
                <w:color w:val="auto"/>
              </w:rPr>
              <w:t>.</w:t>
            </w:r>
            <w:r w:rsidR="00D81C63" w:rsidRPr="00245D11">
              <w:rPr>
                <w:color w:val="auto"/>
              </w:rPr>
              <w:t>000</w:t>
            </w:r>
          </w:p>
          <w:p w:rsidR="001C68BD" w:rsidRPr="00245D11" w:rsidRDefault="00D81C63" w:rsidP="0044615A">
            <w:pPr>
              <w:jc w:val="right"/>
              <w:rPr>
                <w:color w:val="auto"/>
              </w:rPr>
            </w:pPr>
            <w:r w:rsidRPr="00245D11">
              <w:rPr>
                <w:color w:val="auto"/>
              </w:rPr>
              <w:t>60</w:t>
            </w:r>
            <w:r w:rsidR="00017751">
              <w:rPr>
                <w:color w:val="auto"/>
              </w:rPr>
              <w:t>.</w:t>
            </w:r>
            <w:r w:rsidR="00017751">
              <w:rPr>
                <w:color w:val="auto"/>
                <w:lang w:val="sr-Cyrl-RS"/>
              </w:rPr>
              <w:t>0</w:t>
            </w:r>
            <w:r w:rsidRPr="00245D11">
              <w:rPr>
                <w:color w:val="auto"/>
              </w:rPr>
              <w:t>00</w:t>
            </w:r>
            <w:r w:rsidR="001C68BD" w:rsidRPr="00245D11">
              <w:rPr>
                <w:color w:val="auto"/>
              </w:rPr>
              <w:t>.000</w:t>
            </w:r>
          </w:p>
          <w:p w:rsidR="001C68BD" w:rsidRDefault="00017751" w:rsidP="0044615A">
            <w:pPr>
              <w:jc w:val="right"/>
              <w:rPr>
                <w:color w:val="auto"/>
              </w:rPr>
            </w:pPr>
            <w:r>
              <w:rPr>
                <w:color w:val="auto"/>
                <w:lang w:val="sr-Cyrl-RS"/>
              </w:rPr>
              <w:t>5</w:t>
            </w:r>
            <w:r w:rsidR="001C68BD" w:rsidRPr="00245D11">
              <w:rPr>
                <w:color w:val="auto"/>
              </w:rPr>
              <w:t>.</w:t>
            </w:r>
            <w:r w:rsidR="00D81C63" w:rsidRPr="00245D11">
              <w:rPr>
                <w:color w:val="auto"/>
              </w:rPr>
              <w:t>0</w:t>
            </w:r>
            <w:r w:rsidR="001C68BD" w:rsidRPr="00245D11">
              <w:rPr>
                <w:color w:val="auto"/>
              </w:rPr>
              <w:t>00.000</w:t>
            </w:r>
          </w:p>
          <w:p w:rsidR="00017751" w:rsidRPr="00017751" w:rsidRDefault="00017751" w:rsidP="0044615A">
            <w:pPr>
              <w:jc w:val="right"/>
              <w:rPr>
                <w:color w:val="auto"/>
                <w:lang w:val="sr-Cyrl-RS"/>
              </w:rPr>
            </w:pPr>
            <w:r>
              <w:rPr>
                <w:color w:val="auto"/>
                <w:lang w:val="sr-Cyrl-RS"/>
              </w:rPr>
              <w:t>20</w:t>
            </w:r>
            <w:r w:rsidR="0039412B">
              <w:rPr>
                <w:color w:val="auto"/>
                <w:lang w:val="sr-Cyrl-RS"/>
              </w:rPr>
              <w:t>.</w:t>
            </w:r>
            <w:r>
              <w:rPr>
                <w:color w:val="auto"/>
                <w:lang w:val="sr-Cyrl-RS"/>
              </w:rPr>
              <w:t>000</w:t>
            </w:r>
            <w:r w:rsidR="0039412B">
              <w:rPr>
                <w:color w:val="auto"/>
                <w:lang w:val="sr-Cyrl-RS"/>
              </w:rPr>
              <w:t>.</w:t>
            </w:r>
            <w:r>
              <w:rPr>
                <w:color w:val="auto"/>
                <w:lang w:val="sr-Cyrl-RS"/>
              </w:rPr>
              <w:t>000</w:t>
            </w:r>
          </w:p>
          <w:p w:rsidR="001C68BD" w:rsidRDefault="00017751" w:rsidP="0044615A">
            <w:pPr>
              <w:jc w:val="right"/>
              <w:rPr>
                <w:color w:val="auto"/>
              </w:rPr>
            </w:pPr>
            <w:r>
              <w:rPr>
                <w:color w:val="auto"/>
              </w:rPr>
              <w:t>1</w:t>
            </w:r>
            <w:r>
              <w:rPr>
                <w:color w:val="auto"/>
                <w:lang w:val="sr-Cyrl-RS"/>
              </w:rPr>
              <w:t>5</w:t>
            </w:r>
            <w:r w:rsidR="001C68BD" w:rsidRPr="00245D11">
              <w:rPr>
                <w:color w:val="auto"/>
              </w:rPr>
              <w:t>.</w:t>
            </w:r>
            <w:r w:rsidR="0021512F" w:rsidRPr="00245D11">
              <w:rPr>
                <w:color w:val="auto"/>
              </w:rPr>
              <w:t>0</w:t>
            </w:r>
            <w:r w:rsidR="001C68BD" w:rsidRPr="00245D11">
              <w:rPr>
                <w:color w:val="auto"/>
              </w:rPr>
              <w:t>00.000</w:t>
            </w:r>
          </w:p>
          <w:p w:rsidR="0039412B" w:rsidRPr="0039412B" w:rsidRDefault="0039412B" w:rsidP="0044615A">
            <w:pPr>
              <w:jc w:val="right"/>
              <w:rPr>
                <w:color w:val="auto"/>
                <w:lang w:val="sr-Cyrl-RS"/>
              </w:rPr>
            </w:pPr>
            <w:r>
              <w:rPr>
                <w:color w:val="auto"/>
                <w:lang w:val="sr-Cyrl-RS"/>
              </w:rPr>
              <w:t>2.000.000</w:t>
            </w:r>
          </w:p>
          <w:p w:rsidR="0021512F" w:rsidRPr="0039412B" w:rsidRDefault="00D83991" w:rsidP="00D83991">
            <w:pPr>
              <w:jc w:val="right"/>
              <w:rPr>
                <w:color w:val="FF0000"/>
              </w:rPr>
            </w:pPr>
            <w:r>
              <w:rPr>
                <w:color w:val="FF0000"/>
              </w:rPr>
              <w:t>5.283</w:t>
            </w:r>
            <w:r w:rsidR="0021512F" w:rsidRPr="0039412B">
              <w:rPr>
                <w:color w:val="FF0000"/>
              </w:rPr>
              <w:t>.</w:t>
            </w:r>
            <w:r w:rsidR="00062667" w:rsidRPr="0039412B">
              <w:rPr>
                <w:color w:val="FF0000"/>
              </w:rPr>
              <w:t>0</w:t>
            </w:r>
            <w:r w:rsidR="005D123D" w:rsidRPr="0039412B">
              <w:rPr>
                <w:color w:val="FF0000"/>
              </w:rPr>
              <w:t>00</w:t>
            </w:r>
          </w:p>
          <w:p w:rsidR="0006066D" w:rsidRPr="0006066D" w:rsidRDefault="0006066D" w:rsidP="0044615A">
            <w:pPr>
              <w:jc w:val="right"/>
              <w:rPr>
                <w:color w:val="auto"/>
              </w:rPr>
            </w:pPr>
          </w:p>
        </w:tc>
      </w:tr>
      <w:tr w:rsidR="001C68BD" w:rsidRPr="00245D11" w:rsidTr="00355E5E">
        <w:trPr>
          <w:cnfStyle w:val="000000100000" w:firstRow="0" w:lastRow="0" w:firstColumn="0" w:lastColumn="0" w:oddVBand="0" w:evenVBand="0" w:oddHBand="1" w:evenHBand="0" w:firstRowFirstColumn="0" w:firstRowLastColumn="0" w:lastRowFirstColumn="0" w:lastRowLastColumn="0"/>
          <w:trHeight w:val="322"/>
        </w:trPr>
        <w:tc>
          <w:tcPr>
            <w:cnfStyle w:val="000010000000" w:firstRow="0" w:lastRow="0" w:firstColumn="0" w:lastColumn="0" w:oddVBand="1" w:evenVBand="0" w:oddHBand="0" w:evenHBand="0" w:firstRowFirstColumn="0" w:firstRowLastColumn="0" w:lastRowFirstColumn="0" w:lastRowLastColumn="0"/>
            <w:tcW w:w="808" w:type="dxa"/>
          </w:tcPr>
          <w:p w:rsidR="001C68BD" w:rsidRPr="00245D11" w:rsidRDefault="001C68BD" w:rsidP="00DA2E62">
            <w:pPr>
              <w:tabs>
                <w:tab w:val="left" w:pos="5960"/>
              </w:tabs>
              <w:snapToGrid w:val="0"/>
              <w:rPr>
                <w:b/>
                <w:color w:val="auto"/>
                <w:lang w:val="sr-Cyrl-CS"/>
              </w:rPr>
            </w:pPr>
          </w:p>
        </w:tc>
        <w:tc>
          <w:tcPr>
            <w:tcW w:w="7029" w:type="dxa"/>
          </w:tcPr>
          <w:p w:rsidR="001C68BD" w:rsidRPr="00245D11" w:rsidRDefault="001C68BD" w:rsidP="00DA2E62">
            <w:pPr>
              <w:tabs>
                <w:tab w:val="left" w:pos="5960"/>
              </w:tabs>
              <w:snapToGrid w:val="0"/>
              <w:cnfStyle w:val="000000100000" w:firstRow="0" w:lastRow="0" w:firstColumn="0" w:lastColumn="0" w:oddVBand="0" w:evenVBand="0" w:oddHBand="1" w:evenHBand="0" w:firstRowFirstColumn="0" w:firstRowLastColumn="0" w:lastRowFirstColumn="0" w:lastRowLastColumn="0"/>
              <w:rPr>
                <w:color w:val="auto"/>
              </w:rPr>
            </w:pPr>
            <w:r w:rsidRPr="00245D11">
              <w:rPr>
                <w:b/>
                <w:color w:val="auto"/>
                <w:lang w:val="sr-Cyrl-CS"/>
              </w:rPr>
              <w:t xml:space="preserve">      С В Е Г А:</w:t>
            </w:r>
          </w:p>
        </w:tc>
        <w:tc>
          <w:tcPr>
            <w:cnfStyle w:val="000010000000" w:firstRow="0" w:lastRow="0" w:firstColumn="0" w:lastColumn="0" w:oddVBand="1" w:evenVBand="0" w:oddHBand="0" w:evenHBand="0" w:firstRowFirstColumn="0" w:firstRowLastColumn="0" w:lastRowFirstColumn="0" w:lastRowLastColumn="0"/>
            <w:tcW w:w="878" w:type="dxa"/>
          </w:tcPr>
          <w:p w:rsidR="001C68BD" w:rsidRPr="00245D11" w:rsidRDefault="001C68BD" w:rsidP="00DA2E62">
            <w:pPr>
              <w:tabs>
                <w:tab w:val="left" w:pos="5960"/>
              </w:tabs>
              <w:snapToGrid w:val="0"/>
              <w:rPr>
                <w:b/>
                <w:color w:val="auto"/>
                <w:lang w:val="sr-Cyrl-CS"/>
              </w:rPr>
            </w:pPr>
          </w:p>
        </w:tc>
        <w:tc>
          <w:tcPr>
            <w:tcW w:w="2354" w:type="dxa"/>
          </w:tcPr>
          <w:p w:rsidR="001C68BD" w:rsidRPr="00245D11" w:rsidRDefault="00E46A52" w:rsidP="0044615A">
            <w:pPr>
              <w:tabs>
                <w:tab w:val="left" w:pos="5960"/>
              </w:tabs>
              <w:snapToGrid w:val="0"/>
              <w:jc w:val="right"/>
              <w:cnfStyle w:val="000000100000" w:firstRow="0" w:lastRow="0" w:firstColumn="0" w:lastColumn="0" w:oddVBand="0" w:evenVBand="0" w:oddHBand="1" w:evenHBand="0" w:firstRowFirstColumn="0" w:firstRowLastColumn="0" w:lastRowFirstColumn="0" w:lastRowLastColumn="0"/>
              <w:rPr>
                <w:color w:val="auto"/>
              </w:rPr>
            </w:pPr>
            <w:r w:rsidRPr="00245D11">
              <w:rPr>
                <w:b/>
                <w:color w:val="auto"/>
              </w:rPr>
              <w:t>2</w:t>
            </w:r>
            <w:r w:rsidR="001C68BD" w:rsidRPr="00245D11">
              <w:rPr>
                <w:b/>
                <w:color w:val="auto"/>
              </w:rPr>
              <w:t>.</w:t>
            </w:r>
            <w:r w:rsidR="005E35B1">
              <w:rPr>
                <w:b/>
                <w:color w:val="auto"/>
              </w:rPr>
              <w:t>75</w:t>
            </w:r>
            <w:r w:rsidRPr="00245D11">
              <w:rPr>
                <w:b/>
                <w:color w:val="auto"/>
              </w:rPr>
              <w:t>0</w:t>
            </w:r>
            <w:r w:rsidR="001C68BD" w:rsidRPr="00245D11">
              <w:rPr>
                <w:b/>
                <w:color w:val="auto"/>
              </w:rPr>
              <w:t>.</w:t>
            </w:r>
            <w:r w:rsidRPr="00245D11">
              <w:rPr>
                <w:b/>
                <w:color w:val="auto"/>
              </w:rPr>
              <w:t>0</w:t>
            </w:r>
            <w:r w:rsidR="001C68BD" w:rsidRPr="00245D11">
              <w:rPr>
                <w:b/>
                <w:color w:val="auto"/>
              </w:rPr>
              <w:t>00</w:t>
            </w:r>
          </w:p>
        </w:tc>
        <w:tc>
          <w:tcPr>
            <w:cnfStyle w:val="000010000000" w:firstRow="0" w:lastRow="0" w:firstColumn="0" w:lastColumn="0" w:oddVBand="1" w:evenVBand="0" w:oddHBand="0" w:evenHBand="0" w:firstRowFirstColumn="0" w:firstRowLastColumn="0" w:lastRowFirstColumn="0" w:lastRowLastColumn="0"/>
            <w:tcW w:w="2760" w:type="dxa"/>
          </w:tcPr>
          <w:p w:rsidR="001C68BD" w:rsidRPr="0039412B" w:rsidRDefault="00D83991" w:rsidP="0044615A">
            <w:pPr>
              <w:tabs>
                <w:tab w:val="left" w:pos="5960"/>
              </w:tabs>
              <w:snapToGrid w:val="0"/>
              <w:jc w:val="right"/>
              <w:rPr>
                <w:b/>
                <w:color w:val="FF0000"/>
                <w:lang w:val="sr-Cyrl-RS"/>
              </w:rPr>
            </w:pPr>
            <w:r>
              <w:rPr>
                <w:b/>
                <w:color w:val="FF0000"/>
                <w:lang w:val="sr-Latn-RS"/>
              </w:rPr>
              <w:t>805.283</w:t>
            </w:r>
            <w:r w:rsidR="0039412B">
              <w:rPr>
                <w:b/>
                <w:color w:val="FF0000"/>
                <w:lang w:val="sr-Cyrl-RS"/>
              </w:rPr>
              <w:t>.000</w:t>
            </w:r>
          </w:p>
          <w:p w:rsidR="00062667" w:rsidRPr="00245D11" w:rsidRDefault="00062667" w:rsidP="0044615A">
            <w:pPr>
              <w:tabs>
                <w:tab w:val="left" w:pos="5960"/>
              </w:tabs>
              <w:snapToGrid w:val="0"/>
              <w:jc w:val="right"/>
              <w:rPr>
                <w:color w:val="auto"/>
              </w:rPr>
            </w:pPr>
          </w:p>
        </w:tc>
      </w:tr>
    </w:tbl>
    <w:p w:rsidR="00DA2E62" w:rsidRPr="00245D11" w:rsidRDefault="00DA2E62" w:rsidP="00DA2E62">
      <w:pPr>
        <w:suppressAutoHyphens w:val="0"/>
        <w:spacing w:after="200" w:line="276" w:lineRule="auto"/>
        <w:rPr>
          <w:sz w:val="22"/>
          <w:lang w:val="sr-Cyrl-CS"/>
        </w:rPr>
      </w:pPr>
    </w:p>
    <w:p w:rsidR="00DA2E62" w:rsidRPr="00245D11" w:rsidRDefault="000C6F18" w:rsidP="00DA2E62">
      <w:pPr>
        <w:tabs>
          <w:tab w:val="left" w:pos="5960"/>
        </w:tabs>
        <w:jc w:val="both"/>
        <w:rPr>
          <w:lang w:val="sr-Cyrl-CS"/>
        </w:rPr>
      </w:pPr>
      <w:r>
        <w:rPr>
          <w:lang w:val="sr-Cyrl-CS"/>
        </w:rPr>
        <w:t>У овој табели приказа</w:t>
      </w:r>
      <w:r>
        <w:rPr>
          <w:lang w:val="sr-Cyrl-RS"/>
        </w:rPr>
        <w:t>не</w:t>
      </w:r>
      <w:r>
        <w:rPr>
          <w:lang w:val="sr-Cyrl-CS"/>
        </w:rPr>
        <w:t xml:space="preserve"> су</w:t>
      </w:r>
      <w:r w:rsidR="00DA2E62" w:rsidRPr="00245D11">
        <w:rPr>
          <w:lang w:val="sr-Cyrl-CS"/>
        </w:rPr>
        <w:t xml:space="preserve"> у физичком оби</w:t>
      </w:r>
      <w:r>
        <w:rPr>
          <w:lang w:val="sr-Cyrl-CS"/>
        </w:rPr>
        <w:t>му само оне услуге за које постоје подаци</w:t>
      </w:r>
      <w:r w:rsidR="00DA2E62" w:rsidRPr="00245D11">
        <w:rPr>
          <w:lang w:val="sr-Cyrl-CS"/>
        </w:rPr>
        <w:t xml:space="preserve">, а остале врсте прихода због </w:t>
      </w:r>
      <w:r w:rsidR="00DA2E62" w:rsidRPr="00245D11">
        <w:rPr>
          <w:lang w:val="ru-RU"/>
        </w:rPr>
        <w:t xml:space="preserve">разноврсности услуга које пружа </w:t>
      </w:r>
      <w:r w:rsidR="00DA2E62" w:rsidRPr="00245D11">
        <w:rPr>
          <w:lang w:val="sr-Cyrl-CS"/>
        </w:rPr>
        <w:t xml:space="preserve">предузеће исказане су вредносно. </w:t>
      </w:r>
    </w:p>
    <w:p w:rsidR="00DA2E62" w:rsidRPr="00245D11" w:rsidRDefault="00DA2E62" w:rsidP="00DA2E62">
      <w:pPr>
        <w:suppressAutoHyphens w:val="0"/>
        <w:spacing w:after="200" w:line="276" w:lineRule="auto"/>
        <w:rPr>
          <w:sz w:val="22"/>
          <w:lang w:val="sr-Cyrl-CS"/>
        </w:rPr>
      </w:pPr>
    </w:p>
    <w:p w:rsidR="00DE5BBC" w:rsidRPr="00245D11" w:rsidRDefault="00DE5BBC" w:rsidP="00DE5BBC">
      <w:pPr>
        <w:rPr>
          <w:lang w:val="sr-Cyrl-CS"/>
        </w:rPr>
      </w:pPr>
      <w:bookmarkStart w:id="20" w:name="_Toc498513951"/>
    </w:p>
    <w:p w:rsidR="001420D9" w:rsidRPr="001420D9" w:rsidRDefault="001420D9" w:rsidP="00DE5BBC"/>
    <w:p w:rsidR="00DE5BBC" w:rsidRDefault="00DE5BBC" w:rsidP="009410EB">
      <w:pPr>
        <w:pStyle w:val="Heading2"/>
        <w:rPr>
          <w:rFonts w:ascii="Times New Roman" w:hAnsi="Times New Roman" w:cs="Times New Roman"/>
        </w:rPr>
      </w:pPr>
      <w:bookmarkStart w:id="21" w:name="_Toc499116266"/>
      <w:r w:rsidRPr="00245D11">
        <w:rPr>
          <w:rFonts w:ascii="Times New Roman" w:hAnsi="Times New Roman" w:cs="Times New Roman"/>
        </w:rPr>
        <w:t>Кретањеценапроизвода и услуга</w:t>
      </w:r>
      <w:bookmarkEnd w:id="20"/>
      <w:bookmarkEnd w:id="21"/>
    </w:p>
    <w:p w:rsidR="009410EB" w:rsidRPr="009410EB" w:rsidRDefault="009410EB" w:rsidP="009410EB"/>
    <w:p w:rsidR="00DE5BBC" w:rsidRPr="00245D11" w:rsidRDefault="00DE5BBC" w:rsidP="00DE5BBC">
      <w:pPr>
        <w:rPr>
          <w:sz w:val="22"/>
        </w:rPr>
      </w:pPr>
      <w:r w:rsidRPr="00245D11">
        <w:rPr>
          <w:b/>
          <w:sz w:val="22"/>
          <w:lang w:val="sr-Cyrl-CS"/>
        </w:rPr>
        <w:t>ОРГАН ЛОКАЛНЕ ВЛАСТИ КОЈИ ДАЈЕ САГЛАСНОСТ НА ЦЕНОВНИК: ГРАД  ЈАГОДИНА</w:t>
      </w:r>
    </w:p>
    <w:p w:rsidR="00DE5BBC" w:rsidRPr="00245D11" w:rsidRDefault="00DE5BBC" w:rsidP="00DE5BBC">
      <w:pPr>
        <w:jc w:val="both"/>
        <w:rPr>
          <w:sz w:val="22"/>
        </w:rPr>
      </w:pPr>
      <w:r w:rsidRPr="00245D11">
        <w:rPr>
          <w:b/>
          <w:sz w:val="22"/>
          <w:lang w:val="sr-Cyrl-CS"/>
        </w:rPr>
        <w:t>КРЕТАЊЕ ЦЕНА ПРОИЗВОДА И УСЛУГА ЗА 20</w:t>
      </w:r>
      <w:r w:rsidR="00911EEC" w:rsidRPr="00245D11">
        <w:rPr>
          <w:b/>
          <w:sz w:val="22"/>
        </w:rPr>
        <w:t>2</w:t>
      </w:r>
      <w:r w:rsidR="005D7B6E">
        <w:rPr>
          <w:b/>
          <w:sz w:val="22"/>
        </w:rPr>
        <w:t>4</w:t>
      </w:r>
      <w:r w:rsidRPr="00245D11">
        <w:rPr>
          <w:b/>
          <w:sz w:val="22"/>
          <w:lang w:val="sr-Cyrl-CS"/>
        </w:rPr>
        <w:t>. ГОДИНУ</w:t>
      </w:r>
    </w:p>
    <w:p w:rsidR="00DE5BBC" w:rsidRPr="00245D11" w:rsidRDefault="00DE5BBC" w:rsidP="00DE5BBC">
      <w:pPr>
        <w:ind w:right="98"/>
        <w:jc w:val="both"/>
        <w:rPr>
          <w:sz w:val="22"/>
        </w:rPr>
      </w:pPr>
      <w:r w:rsidRPr="00245D11">
        <w:rPr>
          <w:sz w:val="22"/>
          <w:lang w:val="sr-Cyrl-CS"/>
        </w:rPr>
        <w:t xml:space="preserve">ЗА ПРЕДУЗЕЋЕ ЈП ``СТАНДАРД`` Јагодина МАТИЧНИ БРОЈ:  </w:t>
      </w:r>
      <w:r w:rsidRPr="00245D11">
        <w:rPr>
          <w:sz w:val="22"/>
          <w:u w:val="single"/>
          <w:lang w:val="sr-Cyrl-CS"/>
        </w:rPr>
        <w:t>07114885</w:t>
      </w:r>
    </w:p>
    <w:p w:rsidR="00DE5BBC" w:rsidRPr="00245D11" w:rsidRDefault="00DE5BBC" w:rsidP="00DE5BBC">
      <w:pPr>
        <w:jc w:val="both"/>
        <w:rPr>
          <w:sz w:val="22"/>
        </w:rPr>
      </w:pPr>
      <w:r w:rsidRPr="00245D11">
        <w:rPr>
          <w:sz w:val="22"/>
          <w:lang w:val="sr-Cyrl-CS"/>
        </w:rPr>
        <w:t xml:space="preserve">ШИФРА ПРЕТЕЖНЕ ДЕЛАТНОСТИ  </w:t>
      </w:r>
      <w:r w:rsidRPr="00245D11">
        <w:rPr>
          <w:sz w:val="22"/>
          <w:u w:val="single"/>
          <w:lang w:val="sr-Cyrl-CS"/>
        </w:rPr>
        <w:t>41000</w:t>
      </w:r>
    </w:p>
    <w:p w:rsidR="00DE5BBC" w:rsidRPr="00245D11" w:rsidRDefault="00DE5BBC" w:rsidP="00DE5BBC">
      <w:pPr>
        <w:jc w:val="both"/>
        <w:rPr>
          <w:color w:val="5B9BD5"/>
          <w:u w:val="single"/>
          <w:lang w:val="ru-RU"/>
        </w:rPr>
      </w:pPr>
    </w:p>
    <w:tbl>
      <w:tblPr>
        <w:tblW w:w="5499" w:type="pct"/>
        <w:tblInd w:w="-688" w:type="dxa"/>
        <w:tblLayout w:type="fixed"/>
        <w:tblLook w:val="0000" w:firstRow="0" w:lastRow="0" w:firstColumn="0" w:lastColumn="0" w:noHBand="0" w:noVBand="0"/>
      </w:tblPr>
      <w:tblGrid>
        <w:gridCol w:w="1647"/>
        <w:gridCol w:w="1187"/>
        <w:gridCol w:w="821"/>
        <w:gridCol w:w="820"/>
        <w:gridCol w:w="820"/>
        <w:gridCol w:w="820"/>
        <w:gridCol w:w="820"/>
        <w:gridCol w:w="820"/>
        <w:gridCol w:w="820"/>
        <w:gridCol w:w="820"/>
        <w:gridCol w:w="820"/>
        <w:gridCol w:w="820"/>
        <w:gridCol w:w="820"/>
        <w:gridCol w:w="735"/>
        <w:gridCol w:w="852"/>
        <w:gridCol w:w="849"/>
      </w:tblGrid>
      <w:tr w:rsidR="006B4167" w:rsidRPr="00245D11" w:rsidTr="00CA226A">
        <w:trPr>
          <w:cantSplit/>
          <w:trHeight w:val="651"/>
        </w:trPr>
        <w:tc>
          <w:tcPr>
            <w:tcW w:w="576" w:type="pct"/>
            <w:vMerge w:val="restart"/>
            <w:tcBorders>
              <w:top w:val="single" w:sz="4" w:space="0" w:color="000000"/>
              <w:left w:val="single" w:sz="4" w:space="0" w:color="000000"/>
              <w:bottom w:val="single" w:sz="4" w:space="0" w:color="000000"/>
            </w:tcBorders>
            <w:shd w:val="clear" w:color="auto" w:fill="auto"/>
            <w:vAlign w:val="center"/>
          </w:tcPr>
          <w:p w:rsidR="00DE5BBC" w:rsidRPr="00245D11" w:rsidRDefault="00DE5BBC" w:rsidP="006B4167">
            <w:pPr>
              <w:snapToGrid w:val="0"/>
              <w:jc w:val="center"/>
            </w:pPr>
            <w:r w:rsidRPr="00245D11">
              <w:rPr>
                <w:sz w:val="22"/>
                <w:szCs w:val="22"/>
                <w:lang w:val="sr-Cyrl-CS"/>
              </w:rPr>
              <w:t>ВРСТА ПРОИЗВОДА И УСЛУГЕ</w:t>
            </w:r>
          </w:p>
        </w:tc>
        <w:tc>
          <w:tcPr>
            <w:tcW w:w="415" w:type="pct"/>
            <w:vMerge w:val="restart"/>
            <w:tcBorders>
              <w:top w:val="single" w:sz="4" w:space="0" w:color="000000"/>
              <w:left w:val="single" w:sz="4" w:space="0" w:color="000000"/>
              <w:bottom w:val="single" w:sz="4" w:space="0" w:color="000000"/>
            </w:tcBorders>
            <w:shd w:val="clear" w:color="auto" w:fill="auto"/>
            <w:vAlign w:val="center"/>
          </w:tcPr>
          <w:p w:rsidR="00DE5BBC" w:rsidRPr="00245D11" w:rsidRDefault="00DE5BBC" w:rsidP="006B4167">
            <w:pPr>
              <w:snapToGrid w:val="0"/>
              <w:jc w:val="center"/>
            </w:pPr>
            <w:r w:rsidRPr="00245D11">
              <w:rPr>
                <w:sz w:val="22"/>
                <w:szCs w:val="22"/>
                <w:lang w:val="sr-Cyrl-CS"/>
              </w:rPr>
              <w:t>Децембар претходне  године</w:t>
            </w:r>
          </w:p>
        </w:tc>
        <w:tc>
          <w:tcPr>
            <w:tcW w:w="3413" w:type="pct"/>
            <w:gridSpan w:val="12"/>
            <w:tcBorders>
              <w:top w:val="single" w:sz="4" w:space="0" w:color="000000"/>
              <w:left w:val="single" w:sz="4" w:space="0" w:color="000000"/>
              <w:bottom w:val="single" w:sz="4" w:space="0" w:color="000000"/>
            </w:tcBorders>
            <w:shd w:val="clear" w:color="auto" w:fill="auto"/>
          </w:tcPr>
          <w:p w:rsidR="00DE5BBC" w:rsidRPr="00245D11" w:rsidRDefault="00DE5BBC" w:rsidP="006B4167">
            <w:pPr>
              <w:snapToGrid w:val="0"/>
              <w:jc w:val="center"/>
            </w:pPr>
            <w:r w:rsidRPr="00245D11">
              <w:rPr>
                <w:sz w:val="22"/>
                <w:szCs w:val="22"/>
                <w:lang w:val="sr-Cyrl-CS"/>
              </w:rPr>
              <w:t>Цена у динарима по јединици мере</w:t>
            </w:r>
          </w:p>
        </w:tc>
        <w:tc>
          <w:tcPr>
            <w:tcW w:w="298" w:type="pct"/>
            <w:vMerge w:val="restart"/>
            <w:tcBorders>
              <w:top w:val="single" w:sz="4" w:space="0" w:color="000000"/>
              <w:left w:val="single" w:sz="4" w:space="0" w:color="000000"/>
              <w:bottom w:val="single" w:sz="4" w:space="0" w:color="000000"/>
            </w:tcBorders>
            <w:shd w:val="clear" w:color="auto" w:fill="auto"/>
            <w:vAlign w:val="center"/>
          </w:tcPr>
          <w:p w:rsidR="00DE5BBC" w:rsidRPr="00245D11" w:rsidRDefault="00DE5BBC" w:rsidP="006B4167">
            <w:pPr>
              <w:snapToGrid w:val="0"/>
              <w:jc w:val="center"/>
              <w:rPr>
                <w:sz w:val="18"/>
              </w:rPr>
            </w:pPr>
            <w:r w:rsidRPr="00245D11">
              <w:rPr>
                <w:sz w:val="18"/>
                <w:szCs w:val="22"/>
                <w:lang w:val="sr-Cyrl-CS"/>
              </w:rPr>
              <w:t>Индекс дец.т.г дец.п.г..</w:t>
            </w:r>
          </w:p>
        </w:tc>
        <w:tc>
          <w:tcPr>
            <w:tcW w:w="29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E5BBC" w:rsidRPr="00245D11" w:rsidRDefault="00DE5BBC" w:rsidP="006B4167">
            <w:pPr>
              <w:snapToGrid w:val="0"/>
              <w:jc w:val="center"/>
              <w:rPr>
                <w:sz w:val="18"/>
              </w:rPr>
            </w:pPr>
            <w:r w:rsidRPr="00245D11">
              <w:rPr>
                <w:sz w:val="18"/>
                <w:szCs w:val="22"/>
                <w:lang w:val="sr-Cyrl-CS"/>
              </w:rPr>
              <w:t>%повећ. јан- дец. тек.год.</w:t>
            </w:r>
          </w:p>
        </w:tc>
      </w:tr>
      <w:tr w:rsidR="007E17F2" w:rsidRPr="00245D11" w:rsidTr="00CA226A">
        <w:trPr>
          <w:cantSplit/>
          <w:trHeight w:val="651"/>
        </w:trPr>
        <w:tc>
          <w:tcPr>
            <w:tcW w:w="576" w:type="pct"/>
            <w:vMerge/>
            <w:tcBorders>
              <w:top w:val="single" w:sz="4" w:space="0" w:color="000000"/>
              <w:left w:val="single" w:sz="4" w:space="0" w:color="000000"/>
              <w:bottom w:val="single" w:sz="4" w:space="0" w:color="000000"/>
            </w:tcBorders>
            <w:shd w:val="clear" w:color="auto" w:fill="auto"/>
          </w:tcPr>
          <w:p w:rsidR="00DE5BBC" w:rsidRPr="00245D11" w:rsidRDefault="00DE5BBC" w:rsidP="006B4167">
            <w:pPr>
              <w:snapToGrid w:val="0"/>
              <w:rPr>
                <w:lang w:val="sr-Cyrl-CS"/>
              </w:rPr>
            </w:pPr>
          </w:p>
        </w:tc>
        <w:tc>
          <w:tcPr>
            <w:tcW w:w="415" w:type="pct"/>
            <w:vMerge/>
            <w:tcBorders>
              <w:top w:val="single" w:sz="4" w:space="0" w:color="000000"/>
              <w:left w:val="single" w:sz="4" w:space="0" w:color="000000"/>
              <w:bottom w:val="single" w:sz="4" w:space="0" w:color="000000"/>
            </w:tcBorders>
            <w:shd w:val="clear" w:color="auto" w:fill="auto"/>
            <w:vAlign w:val="center"/>
          </w:tcPr>
          <w:p w:rsidR="00DE5BBC" w:rsidRPr="00245D11" w:rsidRDefault="00DE5BBC" w:rsidP="006B4167">
            <w:pPr>
              <w:snapToGrid w:val="0"/>
              <w:jc w:val="center"/>
              <w:rPr>
                <w:lang w:val="sr-Cyrl-CS"/>
              </w:rPr>
            </w:pPr>
          </w:p>
        </w:tc>
        <w:tc>
          <w:tcPr>
            <w:tcW w:w="287" w:type="pct"/>
            <w:tcBorders>
              <w:top w:val="single" w:sz="4" w:space="0" w:color="000000"/>
              <w:left w:val="single" w:sz="4" w:space="0" w:color="000000"/>
              <w:bottom w:val="single" w:sz="4" w:space="0" w:color="000000"/>
            </w:tcBorders>
            <w:shd w:val="clear" w:color="auto" w:fill="auto"/>
            <w:vAlign w:val="center"/>
          </w:tcPr>
          <w:p w:rsidR="00DE5BBC" w:rsidRPr="00245D11" w:rsidRDefault="00DE5BBC" w:rsidP="006B4167">
            <w:pPr>
              <w:snapToGrid w:val="0"/>
              <w:jc w:val="center"/>
            </w:pPr>
            <w:r w:rsidRPr="00245D11">
              <w:rPr>
                <w:sz w:val="22"/>
                <w:szCs w:val="22"/>
              </w:rPr>
              <w:t>I</w:t>
            </w:r>
          </w:p>
        </w:tc>
        <w:tc>
          <w:tcPr>
            <w:tcW w:w="287" w:type="pct"/>
            <w:tcBorders>
              <w:top w:val="single" w:sz="4" w:space="0" w:color="000000"/>
              <w:left w:val="single" w:sz="4" w:space="0" w:color="000000"/>
              <w:bottom w:val="single" w:sz="4" w:space="0" w:color="000000"/>
            </w:tcBorders>
            <w:shd w:val="clear" w:color="auto" w:fill="auto"/>
            <w:vAlign w:val="center"/>
          </w:tcPr>
          <w:p w:rsidR="00DE5BBC" w:rsidRPr="00245D11" w:rsidRDefault="00DE5BBC" w:rsidP="006B4167">
            <w:pPr>
              <w:snapToGrid w:val="0"/>
              <w:jc w:val="center"/>
            </w:pPr>
            <w:r w:rsidRPr="00245D11">
              <w:rPr>
                <w:sz w:val="22"/>
                <w:szCs w:val="22"/>
              </w:rPr>
              <w:t>II</w:t>
            </w:r>
          </w:p>
        </w:tc>
        <w:tc>
          <w:tcPr>
            <w:tcW w:w="287" w:type="pct"/>
            <w:tcBorders>
              <w:top w:val="single" w:sz="4" w:space="0" w:color="000000"/>
              <w:left w:val="single" w:sz="4" w:space="0" w:color="000000"/>
              <w:bottom w:val="single" w:sz="4" w:space="0" w:color="000000"/>
            </w:tcBorders>
            <w:shd w:val="clear" w:color="auto" w:fill="auto"/>
            <w:vAlign w:val="center"/>
          </w:tcPr>
          <w:p w:rsidR="00DE5BBC" w:rsidRPr="00245D11" w:rsidRDefault="00DE5BBC" w:rsidP="006B4167">
            <w:pPr>
              <w:snapToGrid w:val="0"/>
              <w:jc w:val="center"/>
            </w:pPr>
            <w:r w:rsidRPr="00245D11">
              <w:rPr>
                <w:sz w:val="22"/>
                <w:szCs w:val="22"/>
              </w:rPr>
              <w:t>III</w:t>
            </w:r>
          </w:p>
        </w:tc>
        <w:tc>
          <w:tcPr>
            <w:tcW w:w="287" w:type="pct"/>
            <w:tcBorders>
              <w:top w:val="single" w:sz="4" w:space="0" w:color="000000"/>
              <w:left w:val="single" w:sz="4" w:space="0" w:color="000000"/>
              <w:bottom w:val="single" w:sz="4" w:space="0" w:color="000000"/>
            </w:tcBorders>
            <w:shd w:val="clear" w:color="auto" w:fill="auto"/>
            <w:vAlign w:val="center"/>
          </w:tcPr>
          <w:p w:rsidR="00DE5BBC" w:rsidRPr="00245D11" w:rsidRDefault="00DE5BBC" w:rsidP="006B4167">
            <w:pPr>
              <w:snapToGrid w:val="0"/>
              <w:jc w:val="center"/>
            </w:pPr>
            <w:r w:rsidRPr="00245D11">
              <w:rPr>
                <w:sz w:val="22"/>
                <w:szCs w:val="22"/>
              </w:rPr>
              <w:t>IV</w:t>
            </w:r>
          </w:p>
        </w:tc>
        <w:tc>
          <w:tcPr>
            <w:tcW w:w="287" w:type="pct"/>
            <w:tcBorders>
              <w:top w:val="single" w:sz="4" w:space="0" w:color="000000"/>
              <w:left w:val="single" w:sz="4" w:space="0" w:color="000000"/>
              <w:bottom w:val="single" w:sz="4" w:space="0" w:color="000000"/>
            </w:tcBorders>
            <w:shd w:val="clear" w:color="auto" w:fill="auto"/>
            <w:vAlign w:val="center"/>
          </w:tcPr>
          <w:p w:rsidR="00DE5BBC" w:rsidRPr="00245D11" w:rsidRDefault="00DE5BBC" w:rsidP="006B4167">
            <w:pPr>
              <w:snapToGrid w:val="0"/>
              <w:jc w:val="center"/>
            </w:pPr>
            <w:r w:rsidRPr="00245D11">
              <w:rPr>
                <w:sz w:val="22"/>
                <w:szCs w:val="22"/>
              </w:rPr>
              <w:t>V</w:t>
            </w:r>
          </w:p>
        </w:tc>
        <w:tc>
          <w:tcPr>
            <w:tcW w:w="287" w:type="pct"/>
            <w:tcBorders>
              <w:top w:val="single" w:sz="4" w:space="0" w:color="000000"/>
              <w:left w:val="single" w:sz="4" w:space="0" w:color="000000"/>
              <w:bottom w:val="single" w:sz="4" w:space="0" w:color="000000"/>
            </w:tcBorders>
            <w:shd w:val="clear" w:color="auto" w:fill="auto"/>
            <w:vAlign w:val="center"/>
          </w:tcPr>
          <w:p w:rsidR="00DE5BBC" w:rsidRPr="00245D11" w:rsidRDefault="00DE5BBC" w:rsidP="006B4167">
            <w:pPr>
              <w:snapToGrid w:val="0"/>
              <w:jc w:val="center"/>
            </w:pPr>
            <w:r w:rsidRPr="00245D11">
              <w:rPr>
                <w:sz w:val="22"/>
                <w:szCs w:val="22"/>
              </w:rPr>
              <w:t>VI</w:t>
            </w:r>
          </w:p>
        </w:tc>
        <w:tc>
          <w:tcPr>
            <w:tcW w:w="287" w:type="pct"/>
            <w:tcBorders>
              <w:top w:val="single" w:sz="4" w:space="0" w:color="000000"/>
              <w:left w:val="single" w:sz="4" w:space="0" w:color="000000"/>
              <w:bottom w:val="single" w:sz="4" w:space="0" w:color="000000"/>
            </w:tcBorders>
            <w:shd w:val="clear" w:color="auto" w:fill="auto"/>
            <w:vAlign w:val="center"/>
          </w:tcPr>
          <w:p w:rsidR="00DE5BBC" w:rsidRPr="00245D11" w:rsidRDefault="00DE5BBC" w:rsidP="006B4167">
            <w:pPr>
              <w:snapToGrid w:val="0"/>
              <w:jc w:val="center"/>
            </w:pPr>
            <w:r w:rsidRPr="00245D11">
              <w:rPr>
                <w:sz w:val="22"/>
                <w:szCs w:val="22"/>
              </w:rPr>
              <w:t>VII</w:t>
            </w:r>
          </w:p>
        </w:tc>
        <w:tc>
          <w:tcPr>
            <w:tcW w:w="287" w:type="pct"/>
            <w:tcBorders>
              <w:top w:val="single" w:sz="4" w:space="0" w:color="000000"/>
              <w:left w:val="single" w:sz="4" w:space="0" w:color="000000"/>
              <w:bottom w:val="single" w:sz="4" w:space="0" w:color="000000"/>
            </w:tcBorders>
            <w:shd w:val="clear" w:color="auto" w:fill="auto"/>
            <w:vAlign w:val="center"/>
          </w:tcPr>
          <w:p w:rsidR="00DE5BBC" w:rsidRPr="00245D11" w:rsidRDefault="00DE5BBC" w:rsidP="006B4167">
            <w:pPr>
              <w:snapToGrid w:val="0"/>
              <w:jc w:val="center"/>
            </w:pPr>
            <w:r w:rsidRPr="00245D11">
              <w:rPr>
                <w:sz w:val="22"/>
                <w:szCs w:val="22"/>
              </w:rPr>
              <w:t>VIII</w:t>
            </w:r>
          </w:p>
        </w:tc>
        <w:tc>
          <w:tcPr>
            <w:tcW w:w="287" w:type="pct"/>
            <w:tcBorders>
              <w:top w:val="single" w:sz="4" w:space="0" w:color="000000"/>
              <w:left w:val="single" w:sz="4" w:space="0" w:color="000000"/>
              <w:bottom w:val="single" w:sz="4" w:space="0" w:color="000000"/>
            </w:tcBorders>
            <w:shd w:val="clear" w:color="auto" w:fill="auto"/>
            <w:vAlign w:val="center"/>
          </w:tcPr>
          <w:p w:rsidR="00DE5BBC" w:rsidRPr="00245D11" w:rsidRDefault="00DE5BBC" w:rsidP="006B4167">
            <w:pPr>
              <w:snapToGrid w:val="0"/>
              <w:jc w:val="center"/>
            </w:pPr>
            <w:r w:rsidRPr="00245D11">
              <w:rPr>
                <w:sz w:val="22"/>
                <w:szCs w:val="22"/>
              </w:rPr>
              <w:t>IX</w:t>
            </w:r>
          </w:p>
        </w:tc>
        <w:tc>
          <w:tcPr>
            <w:tcW w:w="287" w:type="pct"/>
            <w:tcBorders>
              <w:top w:val="single" w:sz="4" w:space="0" w:color="000000"/>
              <w:left w:val="single" w:sz="4" w:space="0" w:color="000000"/>
              <w:bottom w:val="single" w:sz="4" w:space="0" w:color="000000"/>
            </w:tcBorders>
            <w:shd w:val="clear" w:color="auto" w:fill="auto"/>
            <w:vAlign w:val="center"/>
          </w:tcPr>
          <w:p w:rsidR="00DE5BBC" w:rsidRPr="00245D11" w:rsidRDefault="00DE5BBC" w:rsidP="006B4167">
            <w:pPr>
              <w:snapToGrid w:val="0"/>
              <w:jc w:val="center"/>
            </w:pPr>
            <w:r w:rsidRPr="00245D11">
              <w:rPr>
                <w:sz w:val="22"/>
                <w:szCs w:val="22"/>
              </w:rPr>
              <w:t>X</w:t>
            </w:r>
          </w:p>
        </w:tc>
        <w:tc>
          <w:tcPr>
            <w:tcW w:w="287" w:type="pct"/>
            <w:tcBorders>
              <w:top w:val="single" w:sz="4" w:space="0" w:color="000000"/>
              <w:left w:val="single" w:sz="4" w:space="0" w:color="000000"/>
              <w:bottom w:val="single" w:sz="4" w:space="0" w:color="000000"/>
            </w:tcBorders>
            <w:shd w:val="clear" w:color="auto" w:fill="auto"/>
            <w:vAlign w:val="center"/>
          </w:tcPr>
          <w:p w:rsidR="00DE5BBC" w:rsidRPr="00245D11" w:rsidRDefault="00DE5BBC" w:rsidP="006B4167">
            <w:pPr>
              <w:snapToGrid w:val="0"/>
              <w:jc w:val="center"/>
            </w:pPr>
            <w:r w:rsidRPr="00245D11">
              <w:rPr>
                <w:sz w:val="22"/>
                <w:szCs w:val="22"/>
              </w:rPr>
              <w:t>XI</w:t>
            </w:r>
          </w:p>
        </w:tc>
        <w:tc>
          <w:tcPr>
            <w:tcW w:w="257" w:type="pct"/>
            <w:tcBorders>
              <w:top w:val="single" w:sz="4" w:space="0" w:color="000000"/>
              <w:left w:val="single" w:sz="4" w:space="0" w:color="000000"/>
              <w:bottom w:val="single" w:sz="4" w:space="0" w:color="000000"/>
            </w:tcBorders>
            <w:shd w:val="clear" w:color="auto" w:fill="auto"/>
            <w:vAlign w:val="center"/>
          </w:tcPr>
          <w:p w:rsidR="00DE5BBC" w:rsidRPr="00245D11" w:rsidRDefault="00DE5BBC" w:rsidP="006B4167">
            <w:pPr>
              <w:snapToGrid w:val="0"/>
              <w:jc w:val="center"/>
            </w:pPr>
            <w:r w:rsidRPr="00245D11">
              <w:rPr>
                <w:sz w:val="22"/>
                <w:szCs w:val="22"/>
              </w:rPr>
              <w:t>XII</w:t>
            </w:r>
          </w:p>
        </w:tc>
        <w:tc>
          <w:tcPr>
            <w:tcW w:w="298" w:type="pct"/>
            <w:vMerge/>
            <w:tcBorders>
              <w:top w:val="single" w:sz="4" w:space="0" w:color="000000"/>
              <w:left w:val="single" w:sz="4" w:space="0" w:color="000000"/>
              <w:bottom w:val="single" w:sz="4" w:space="0" w:color="000000"/>
            </w:tcBorders>
            <w:shd w:val="clear" w:color="auto" w:fill="auto"/>
          </w:tcPr>
          <w:p w:rsidR="00DE5BBC" w:rsidRPr="00245D11" w:rsidRDefault="00DE5BBC" w:rsidP="006B4167">
            <w:pPr>
              <w:snapToGrid w:val="0"/>
              <w:rPr>
                <w:lang w:val="sr-Cyrl-CS"/>
              </w:rPr>
            </w:pPr>
          </w:p>
        </w:tc>
        <w:tc>
          <w:tcPr>
            <w:tcW w:w="297" w:type="pct"/>
            <w:vMerge/>
            <w:tcBorders>
              <w:top w:val="single" w:sz="4" w:space="0" w:color="000000"/>
              <w:left w:val="single" w:sz="4" w:space="0" w:color="000000"/>
              <w:bottom w:val="single" w:sz="4" w:space="0" w:color="000000"/>
              <w:right w:val="single" w:sz="4" w:space="0" w:color="000000"/>
            </w:tcBorders>
            <w:shd w:val="clear" w:color="auto" w:fill="auto"/>
          </w:tcPr>
          <w:p w:rsidR="00DE5BBC" w:rsidRPr="00245D11" w:rsidRDefault="00DE5BBC" w:rsidP="006B4167">
            <w:pPr>
              <w:snapToGrid w:val="0"/>
              <w:rPr>
                <w:lang w:val="sr-Cyrl-CS"/>
              </w:rPr>
            </w:pPr>
          </w:p>
        </w:tc>
      </w:tr>
      <w:tr w:rsidR="007E17F2" w:rsidRPr="00245D11" w:rsidTr="00CA226A">
        <w:trPr>
          <w:trHeight w:val="372"/>
        </w:trPr>
        <w:tc>
          <w:tcPr>
            <w:tcW w:w="576" w:type="pct"/>
            <w:tcBorders>
              <w:top w:val="single" w:sz="4" w:space="0" w:color="000000"/>
              <w:left w:val="single" w:sz="4" w:space="0" w:color="000000"/>
              <w:bottom w:val="single" w:sz="4" w:space="0" w:color="000000"/>
            </w:tcBorders>
            <w:shd w:val="clear" w:color="auto" w:fill="auto"/>
          </w:tcPr>
          <w:p w:rsidR="00DE5BBC" w:rsidRPr="00245D11" w:rsidRDefault="00DE5BBC" w:rsidP="006B4167">
            <w:pPr>
              <w:snapToGrid w:val="0"/>
            </w:pPr>
            <w:r w:rsidRPr="00245D11">
              <w:rPr>
                <w:sz w:val="22"/>
                <w:szCs w:val="22"/>
                <w:lang w:val="sr-Cyrl-CS"/>
              </w:rPr>
              <w:t xml:space="preserve"> Вода по  м</w:t>
            </w:r>
            <w:r w:rsidRPr="00245D11">
              <w:rPr>
                <w:sz w:val="22"/>
                <w:szCs w:val="22"/>
                <w:vertAlign w:val="superscript"/>
                <w:lang w:val="sr-Cyrl-CS"/>
              </w:rPr>
              <w:t>3</w:t>
            </w:r>
          </w:p>
        </w:tc>
        <w:tc>
          <w:tcPr>
            <w:tcW w:w="415" w:type="pct"/>
            <w:tcBorders>
              <w:top w:val="single" w:sz="4" w:space="0" w:color="000000"/>
              <w:left w:val="single" w:sz="4" w:space="0" w:color="000000"/>
              <w:bottom w:val="single" w:sz="4" w:space="0" w:color="000000"/>
            </w:tcBorders>
            <w:shd w:val="clear" w:color="auto" w:fill="auto"/>
            <w:vAlign w:val="center"/>
          </w:tcPr>
          <w:p w:rsidR="00DE5BBC" w:rsidRPr="00BC2F93" w:rsidRDefault="00DE5BBC" w:rsidP="006B4167">
            <w:pPr>
              <w:snapToGrid w:val="0"/>
              <w:jc w:val="center"/>
              <w:rPr>
                <w:vertAlign w:val="superscript"/>
                <w:lang w:val="sr-Cyrl-CS"/>
              </w:rPr>
            </w:pPr>
          </w:p>
        </w:tc>
        <w:tc>
          <w:tcPr>
            <w:tcW w:w="287" w:type="pct"/>
            <w:tcBorders>
              <w:top w:val="single" w:sz="4" w:space="0" w:color="000000"/>
              <w:left w:val="single" w:sz="4" w:space="0" w:color="000000"/>
              <w:bottom w:val="single" w:sz="4" w:space="0" w:color="000000"/>
            </w:tcBorders>
            <w:shd w:val="clear" w:color="auto" w:fill="auto"/>
          </w:tcPr>
          <w:p w:rsidR="00DE5BBC" w:rsidRPr="00BC2F93" w:rsidRDefault="00DE5BBC" w:rsidP="006B4167">
            <w:pPr>
              <w:snapToGrid w:val="0"/>
              <w:rPr>
                <w:vertAlign w:val="superscript"/>
                <w:lang w:val="sr-Cyrl-CS"/>
              </w:rPr>
            </w:pPr>
          </w:p>
        </w:tc>
        <w:tc>
          <w:tcPr>
            <w:tcW w:w="287" w:type="pct"/>
            <w:tcBorders>
              <w:top w:val="single" w:sz="4" w:space="0" w:color="000000"/>
              <w:left w:val="single" w:sz="4" w:space="0" w:color="000000"/>
              <w:bottom w:val="single" w:sz="4" w:space="0" w:color="000000"/>
            </w:tcBorders>
            <w:shd w:val="clear" w:color="auto" w:fill="auto"/>
          </w:tcPr>
          <w:p w:rsidR="00DE5BBC" w:rsidRPr="00BC2F93" w:rsidRDefault="00DE5BBC" w:rsidP="006B4167">
            <w:pPr>
              <w:snapToGrid w:val="0"/>
              <w:rPr>
                <w:lang w:val="sr-Cyrl-CS"/>
              </w:rPr>
            </w:pPr>
          </w:p>
        </w:tc>
        <w:tc>
          <w:tcPr>
            <w:tcW w:w="287" w:type="pct"/>
            <w:tcBorders>
              <w:top w:val="single" w:sz="4" w:space="0" w:color="000000"/>
              <w:left w:val="single" w:sz="4" w:space="0" w:color="000000"/>
              <w:bottom w:val="single" w:sz="4" w:space="0" w:color="000000"/>
            </w:tcBorders>
            <w:shd w:val="clear" w:color="auto" w:fill="auto"/>
          </w:tcPr>
          <w:p w:rsidR="00DE5BBC" w:rsidRPr="00BC2F93" w:rsidRDefault="00DE5BBC" w:rsidP="006B4167">
            <w:pPr>
              <w:snapToGrid w:val="0"/>
              <w:rPr>
                <w:lang w:val="sr-Cyrl-CS"/>
              </w:rPr>
            </w:pPr>
          </w:p>
        </w:tc>
        <w:tc>
          <w:tcPr>
            <w:tcW w:w="287" w:type="pct"/>
            <w:tcBorders>
              <w:top w:val="single" w:sz="4" w:space="0" w:color="000000"/>
              <w:left w:val="single" w:sz="4" w:space="0" w:color="000000"/>
              <w:bottom w:val="single" w:sz="4" w:space="0" w:color="000000"/>
            </w:tcBorders>
            <w:shd w:val="clear" w:color="auto" w:fill="auto"/>
          </w:tcPr>
          <w:p w:rsidR="00DE5BBC" w:rsidRPr="00BC2F93" w:rsidRDefault="00DE5BBC" w:rsidP="006B4167">
            <w:pPr>
              <w:snapToGrid w:val="0"/>
              <w:rPr>
                <w:lang w:val="sr-Cyrl-CS"/>
              </w:rPr>
            </w:pPr>
          </w:p>
        </w:tc>
        <w:tc>
          <w:tcPr>
            <w:tcW w:w="287" w:type="pct"/>
            <w:tcBorders>
              <w:top w:val="single" w:sz="4" w:space="0" w:color="000000"/>
              <w:left w:val="single" w:sz="4" w:space="0" w:color="000000"/>
              <w:bottom w:val="single" w:sz="4" w:space="0" w:color="000000"/>
            </w:tcBorders>
            <w:shd w:val="clear" w:color="auto" w:fill="auto"/>
          </w:tcPr>
          <w:p w:rsidR="00DE5BBC" w:rsidRPr="00245D11" w:rsidRDefault="00DE5BBC" w:rsidP="006B4167">
            <w:pPr>
              <w:snapToGrid w:val="0"/>
              <w:rPr>
                <w:lang w:val="sr-Cyrl-CS"/>
              </w:rPr>
            </w:pPr>
          </w:p>
        </w:tc>
        <w:tc>
          <w:tcPr>
            <w:tcW w:w="287" w:type="pct"/>
            <w:tcBorders>
              <w:top w:val="single" w:sz="4" w:space="0" w:color="000000"/>
              <w:left w:val="single" w:sz="4" w:space="0" w:color="000000"/>
              <w:bottom w:val="single" w:sz="4" w:space="0" w:color="000000"/>
            </w:tcBorders>
            <w:shd w:val="clear" w:color="auto" w:fill="auto"/>
          </w:tcPr>
          <w:p w:rsidR="00DE5BBC" w:rsidRPr="00245D11" w:rsidRDefault="00DE5BBC" w:rsidP="006B4167">
            <w:pPr>
              <w:snapToGrid w:val="0"/>
              <w:rPr>
                <w:lang w:val="sr-Cyrl-CS"/>
              </w:rPr>
            </w:pPr>
          </w:p>
        </w:tc>
        <w:tc>
          <w:tcPr>
            <w:tcW w:w="287" w:type="pct"/>
            <w:tcBorders>
              <w:top w:val="single" w:sz="4" w:space="0" w:color="000000"/>
              <w:left w:val="single" w:sz="4" w:space="0" w:color="000000"/>
              <w:bottom w:val="single" w:sz="4" w:space="0" w:color="000000"/>
            </w:tcBorders>
            <w:shd w:val="clear" w:color="auto" w:fill="auto"/>
          </w:tcPr>
          <w:p w:rsidR="00DE5BBC" w:rsidRPr="00245D11" w:rsidRDefault="00DE5BBC" w:rsidP="006B4167">
            <w:pPr>
              <w:snapToGrid w:val="0"/>
              <w:rPr>
                <w:lang w:val="sr-Cyrl-CS"/>
              </w:rPr>
            </w:pPr>
          </w:p>
        </w:tc>
        <w:tc>
          <w:tcPr>
            <w:tcW w:w="287" w:type="pct"/>
            <w:tcBorders>
              <w:top w:val="single" w:sz="4" w:space="0" w:color="000000"/>
              <w:left w:val="single" w:sz="4" w:space="0" w:color="000000"/>
              <w:bottom w:val="single" w:sz="4" w:space="0" w:color="000000"/>
            </w:tcBorders>
            <w:shd w:val="clear" w:color="auto" w:fill="auto"/>
          </w:tcPr>
          <w:p w:rsidR="00DE5BBC" w:rsidRPr="00245D11" w:rsidRDefault="00DE5BBC" w:rsidP="006B4167">
            <w:pPr>
              <w:snapToGrid w:val="0"/>
              <w:rPr>
                <w:lang w:val="sr-Cyrl-CS"/>
              </w:rPr>
            </w:pPr>
          </w:p>
        </w:tc>
        <w:tc>
          <w:tcPr>
            <w:tcW w:w="287" w:type="pct"/>
            <w:tcBorders>
              <w:top w:val="single" w:sz="4" w:space="0" w:color="000000"/>
              <w:left w:val="single" w:sz="4" w:space="0" w:color="000000"/>
              <w:bottom w:val="single" w:sz="4" w:space="0" w:color="000000"/>
            </w:tcBorders>
            <w:shd w:val="clear" w:color="auto" w:fill="auto"/>
          </w:tcPr>
          <w:p w:rsidR="00DE5BBC" w:rsidRPr="00245D11" w:rsidRDefault="00DE5BBC" w:rsidP="006B4167">
            <w:pPr>
              <w:snapToGrid w:val="0"/>
              <w:rPr>
                <w:lang w:val="sr-Cyrl-CS"/>
              </w:rPr>
            </w:pPr>
          </w:p>
        </w:tc>
        <w:tc>
          <w:tcPr>
            <w:tcW w:w="287" w:type="pct"/>
            <w:tcBorders>
              <w:top w:val="single" w:sz="4" w:space="0" w:color="000000"/>
              <w:left w:val="single" w:sz="4" w:space="0" w:color="000000"/>
              <w:bottom w:val="single" w:sz="4" w:space="0" w:color="000000"/>
            </w:tcBorders>
            <w:shd w:val="clear" w:color="auto" w:fill="auto"/>
          </w:tcPr>
          <w:p w:rsidR="00DE5BBC" w:rsidRPr="00245D11" w:rsidRDefault="00DE5BBC" w:rsidP="006B4167">
            <w:pPr>
              <w:snapToGrid w:val="0"/>
              <w:rPr>
                <w:lang w:val="sr-Cyrl-CS"/>
              </w:rPr>
            </w:pPr>
          </w:p>
        </w:tc>
        <w:tc>
          <w:tcPr>
            <w:tcW w:w="287" w:type="pct"/>
            <w:tcBorders>
              <w:top w:val="single" w:sz="4" w:space="0" w:color="000000"/>
              <w:left w:val="single" w:sz="4" w:space="0" w:color="000000"/>
              <w:bottom w:val="single" w:sz="4" w:space="0" w:color="000000"/>
            </w:tcBorders>
            <w:shd w:val="clear" w:color="auto" w:fill="auto"/>
          </w:tcPr>
          <w:p w:rsidR="00DE5BBC" w:rsidRPr="00245D11" w:rsidRDefault="00DE5BBC" w:rsidP="006B4167">
            <w:pPr>
              <w:snapToGrid w:val="0"/>
              <w:rPr>
                <w:lang w:val="sr-Cyrl-CS"/>
              </w:rPr>
            </w:pPr>
          </w:p>
        </w:tc>
        <w:tc>
          <w:tcPr>
            <w:tcW w:w="257" w:type="pct"/>
            <w:tcBorders>
              <w:top w:val="single" w:sz="4" w:space="0" w:color="000000"/>
              <w:left w:val="single" w:sz="4" w:space="0" w:color="000000"/>
              <w:bottom w:val="single" w:sz="4" w:space="0" w:color="000000"/>
            </w:tcBorders>
            <w:shd w:val="clear" w:color="auto" w:fill="auto"/>
          </w:tcPr>
          <w:p w:rsidR="00DE5BBC" w:rsidRPr="00245D11" w:rsidRDefault="00DE5BBC" w:rsidP="006B4167">
            <w:pPr>
              <w:snapToGrid w:val="0"/>
              <w:rPr>
                <w:lang w:val="sr-Cyrl-CS"/>
              </w:rPr>
            </w:pPr>
          </w:p>
        </w:tc>
        <w:tc>
          <w:tcPr>
            <w:tcW w:w="298" w:type="pct"/>
            <w:tcBorders>
              <w:top w:val="single" w:sz="4" w:space="0" w:color="000000"/>
              <w:left w:val="single" w:sz="4" w:space="0" w:color="000000"/>
              <w:bottom w:val="single" w:sz="4" w:space="0" w:color="000000"/>
            </w:tcBorders>
            <w:shd w:val="clear" w:color="auto" w:fill="auto"/>
          </w:tcPr>
          <w:p w:rsidR="00DE5BBC" w:rsidRPr="00245D11" w:rsidRDefault="00DE5BBC" w:rsidP="006B4167">
            <w:pPr>
              <w:snapToGrid w:val="0"/>
              <w:rPr>
                <w:lang w:val="sr-Cyrl-CS"/>
              </w:rPr>
            </w:pPr>
          </w:p>
        </w:tc>
        <w:tc>
          <w:tcPr>
            <w:tcW w:w="297" w:type="pct"/>
            <w:tcBorders>
              <w:top w:val="single" w:sz="4" w:space="0" w:color="000000"/>
              <w:left w:val="single" w:sz="4" w:space="0" w:color="000000"/>
              <w:bottom w:val="single" w:sz="4" w:space="0" w:color="000000"/>
              <w:right w:val="single" w:sz="4" w:space="0" w:color="000000"/>
            </w:tcBorders>
            <w:shd w:val="clear" w:color="auto" w:fill="auto"/>
          </w:tcPr>
          <w:p w:rsidR="00DE5BBC" w:rsidRPr="00245D11" w:rsidRDefault="00DE5BBC" w:rsidP="00467989">
            <w:pPr>
              <w:snapToGrid w:val="0"/>
              <w:jc w:val="center"/>
              <w:rPr>
                <w:lang w:val="sr-Cyrl-CS"/>
              </w:rPr>
            </w:pPr>
          </w:p>
        </w:tc>
      </w:tr>
      <w:tr w:rsidR="00467989" w:rsidRPr="00245D11" w:rsidTr="00CA226A">
        <w:trPr>
          <w:trHeight w:val="450"/>
        </w:trPr>
        <w:tc>
          <w:tcPr>
            <w:tcW w:w="576"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pPr>
            <w:r w:rsidRPr="00245D11">
              <w:rPr>
                <w:sz w:val="22"/>
                <w:szCs w:val="22"/>
                <w:lang w:val="sr-Cyrl-CS"/>
              </w:rPr>
              <w:t>-  граћани</w:t>
            </w:r>
          </w:p>
        </w:tc>
        <w:tc>
          <w:tcPr>
            <w:tcW w:w="415"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53,02</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53,02</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53,02</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53,02</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63,62</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63,62</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63,62</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63,62</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63,62</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63,62</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63,62</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63,62</w:t>
            </w:r>
          </w:p>
        </w:tc>
        <w:tc>
          <w:tcPr>
            <w:tcW w:w="25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63,62</w:t>
            </w:r>
          </w:p>
        </w:tc>
        <w:tc>
          <w:tcPr>
            <w:tcW w:w="298"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rPr>
            </w:pPr>
            <w:r w:rsidRPr="00467989">
              <w:rPr>
                <w:sz w:val="22"/>
                <w:szCs w:val="22"/>
              </w:rPr>
              <w:t>1,20</w:t>
            </w:r>
          </w:p>
        </w:tc>
        <w:tc>
          <w:tcPr>
            <w:tcW w:w="297" w:type="pct"/>
            <w:tcBorders>
              <w:top w:val="single" w:sz="4" w:space="0" w:color="000000"/>
              <w:left w:val="single" w:sz="4" w:space="0" w:color="000000"/>
              <w:bottom w:val="single" w:sz="4" w:space="0" w:color="000000"/>
              <w:right w:val="single" w:sz="4" w:space="0" w:color="000000"/>
            </w:tcBorders>
            <w:shd w:val="clear" w:color="auto" w:fill="auto"/>
          </w:tcPr>
          <w:p w:rsidR="00467989" w:rsidRPr="00467989" w:rsidRDefault="00467989" w:rsidP="00467989">
            <w:pPr>
              <w:snapToGrid w:val="0"/>
              <w:jc w:val="center"/>
              <w:rPr>
                <w:sz w:val="22"/>
                <w:szCs w:val="22"/>
              </w:rPr>
            </w:pPr>
            <w:r>
              <w:rPr>
                <w:sz w:val="22"/>
                <w:szCs w:val="22"/>
              </w:rPr>
              <w:t>20</w:t>
            </w:r>
          </w:p>
        </w:tc>
      </w:tr>
      <w:tr w:rsidR="00467989" w:rsidRPr="00245D11" w:rsidTr="00CA226A">
        <w:trPr>
          <w:trHeight w:val="541"/>
        </w:trPr>
        <w:tc>
          <w:tcPr>
            <w:tcW w:w="576"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pPr>
            <w:r w:rsidRPr="00245D11">
              <w:rPr>
                <w:sz w:val="22"/>
                <w:szCs w:val="22"/>
                <w:lang w:val="sr-Cyrl-CS"/>
              </w:rPr>
              <w:t>-  правна лица</w:t>
            </w:r>
          </w:p>
        </w:tc>
        <w:tc>
          <w:tcPr>
            <w:tcW w:w="415"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136,57</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136,57</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136,57</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136,57</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150,22</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150,22</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150,22</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150,22</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150,22</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150,22</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150,22</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150,22</w:t>
            </w:r>
          </w:p>
        </w:tc>
        <w:tc>
          <w:tcPr>
            <w:tcW w:w="25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150,22</w:t>
            </w:r>
          </w:p>
        </w:tc>
        <w:tc>
          <w:tcPr>
            <w:tcW w:w="298"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rPr>
            </w:pPr>
            <w:r w:rsidRPr="00467989">
              <w:rPr>
                <w:sz w:val="22"/>
                <w:szCs w:val="22"/>
              </w:rPr>
              <w:t>1,10</w:t>
            </w:r>
          </w:p>
        </w:tc>
        <w:tc>
          <w:tcPr>
            <w:tcW w:w="297" w:type="pct"/>
            <w:tcBorders>
              <w:top w:val="single" w:sz="4" w:space="0" w:color="000000"/>
              <w:left w:val="single" w:sz="4" w:space="0" w:color="000000"/>
              <w:bottom w:val="single" w:sz="4" w:space="0" w:color="000000"/>
              <w:right w:val="single" w:sz="4" w:space="0" w:color="000000"/>
            </w:tcBorders>
            <w:shd w:val="clear" w:color="auto" w:fill="auto"/>
          </w:tcPr>
          <w:p w:rsidR="00467989" w:rsidRPr="00467989" w:rsidRDefault="00467989" w:rsidP="00467989">
            <w:pPr>
              <w:snapToGrid w:val="0"/>
              <w:spacing w:line="360" w:lineRule="auto"/>
              <w:jc w:val="center"/>
              <w:rPr>
                <w:sz w:val="22"/>
                <w:szCs w:val="22"/>
              </w:rPr>
            </w:pPr>
            <w:r>
              <w:rPr>
                <w:sz w:val="22"/>
                <w:szCs w:val="22"/>
              </w:rPr>
              <w:t>10</w:t>
            </w:r>
          </w:p>
        </w:tc>
      </w:tr>
      <w:tr w:rsidR="00467989" w:rsidRPr="00245D11" w:rsidTr="00CA226A">
        <w:trPr>
          <w:trHeight w:val="356"/>
        </w:trPr>
        <w:tc>
          <w:tcPr>
            <w:tcW w:w="576"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rPr>
                <w:lang w:val="sr-Cyrl-CS"/>
              </w:rPr>
            </w:pPr>
          </w:p>
        </w:tc>
        <w:tc>
          <w:tcPr>
            <w:tcW w:w="415"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5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98"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97" w:type="pct"/>
            <w:tcBorders>
              <w:top w:val="single" w:sz="4" w:space="0" w:color="000000"/>
              <w:left w:val="single" w:sz="4" w:space="0" w:color="000000"/>
              <w:bottom w:val="single" w:sz="4" w:space="0" w:color="000000"/>
              <w:right w:val="single" w:sz="4" w:space="0" w:color="000000"/>
            </w:tcBorders>
            <w:shd w:val="clear" w:color="auto" w:fill="auto"/>
          </w:tcPr>
          <w:p w:rsidR="00467989" w:rsidRPr="00467989" w:rsidRDefault="00467989" w:rsidP="00467989">
            <w:pPr>
              <w:snapToGrid w:val="0"/>
              <w:jc w:val="center"/>
              <w:rPr>
                <w:sz w:val="22"/>
                <w:szCs w:val="22"/>
                <w:lang w:val="sr-Cyrl-CS"/>
              </w:rPr>
            </w:pPr>
          </w:p>
        </w:tc>
      </w:tr>
      <w:tr w:rsidR="00467989" w:rsidRPr="00245D11" w:rsidTr="00CA226A">
        <w:trPr>
          <w:trHeight w:val="372"/>
        </w:trPr>
        <w:tc>
          <w:tcPr>
            <w:tcW w:w="576"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pPr>
            <w:r w:rsidRPr="00245D11">
              <w:rPr>
                <w:sz w:val="22"/>
                <w:szCs w:val="22"/>
                <w:lang w:val="sr-Cyrl-CS"/>
              </w:rPr>
              <w:t>Канализација по м</w:t>
            </w:r>
            <w:r w:rsidRPr="00245D11">
              <w:rPr>
                <w:sz w:val="22"/>
                <w:szCs w:val="22"/>
                <w:vertAlign w:val="superscript"/>
                <w:lang w:val="sr-Cyrl-CS"/>
              </w:rPr>
              <w:t>3</w:t>
            </w:r>
          </w:p>
        </w:tc>
        <w:tc>
          <w:tcPr>
            <w:tcW w:w="415"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5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98"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97" w:type="pct"/>
            <w:tcBorders>
              <w:top w:val="single" w:sz="4" w:space="0" w:color="000000"/>
              <w:left w:val="single" w:sz="4" w:space="0" w:color="000000"/>
              <w:bottom w:val="single" w:sz="4" w:space="0" w:color="000000"/>
              <w:right w:val="single" w:sz="4" w:space="0" w:color="000000"/>
            </w:tcBorders>
            <w:shd w:val="clear" w:color="auto" w:fill="auto"/>
          </w:tcPr>
          <w:p w:rsidR="00467989" w:rsidRPr="00467989" w:rsidRDefault="00467989" w:rsidP="00467989">
            <w:pPr>
              <w:snapToGrid w:val="0"/>
              <w:jc w:val="center"/>
              <w:rPr>
                <w:sz w:val="22"/>
                <w:szCs w:val="22"/>
                <w:lang w:val="sr-Cyrl-CS"/>
              </w:rPr>
            </w:pPr>
          </w:p>
        </w:tc>
      </w:tr>
      <w:tr w:rsidR="00467989" w:rsidRPr="00245D11" w:rsidTr="00CA226A">
        <w:trPr>
          <w:trHeight w:val="372"/>
        </w:trPr>
        <w:tc>
          <w:tcPr>
            <w:tcW w:w="576"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pPr>
            <w:r w:rsidRPr="00245D11">
              <w:rPr>
                <w:sz w:val="22"/>
                <w:szCs w:val="22"/>
                <w:lang w:val="sr-Cyrl-CS"/>
              </w:rPr>
              <w:t>-  грађани</w:t>
            </w:r>
          </w:p>
        </w:tc>
        <w:tc>
          <w:tcPr>
            <w:tcW w:w="415"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18,26</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18,26</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18,26</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18,26</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21,91</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21,91</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21,91</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21,91</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21,91</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21,91</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21,91</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21,91</w:t>
            </w:r>
          </w:p>
        </w:tc>
        <w:tc>
          <w:tcPr>
            <w:tcW w:w="25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21,91</w:t>
            </w:r>
          </w:p>
        </w:tc>
        <w:tc>
          <w:tcPr>
            <w:tcW w:w="298"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1,20</w:t>
            </w:r>
          </w:p>
        </w:tc>
        <w:tc>
          <w:tcPr>
            <w:tcW w:w="297" w:type="pct"/>
            <w:tcBorders>
              <w:top w:val="single" w:sz="4" w:space="0" w:color="000000"/>
              <w:left w:val="single" w:sz="4" w:space="0" w:color="000000"/>
              <w:bottom w:val="single" w:sz="4" w:space="0" w:color="000000"/>
              <w:right w:val="single" w:sz="4" w:space="0" w:color="000000"/>
            </w:tcBorders>
            <w:shd w:val="clear" w:color="auto" w:fill="auto"/>
          </w:tcPr>
          <w:p w:rsidR="00467989" w:rsidRPr="00467989" w:rsidRDefault="00467989" w:rsidP="00467989">
            <w:pPr>
              <w:snapToGrid w:val="0"/>
              <w:jc w:val="center"/>
              <w:rPr>
                <w:sz w:val="22"/>
                <w:szCs w:val="22"/>
              </w:rPr>
            </w:pPr>
            <w:r>
              <w:rPr>
                <w:sz w:val="22"/>
                <w:szCs w:val="22"/>
              </w:rPr>
              <w:t>20</w:t>
            </w:r>
          </w:p>
        </w:tc>
      </w:tr>
      <w:tr w:rsidR="00467989" w:rsidRPr="00245D11" w:rsidTr="00CA226A">
        <w:trPr>
          <w:trHeight w:val="372"/>
        </w:trPr>
        <w:tc>
          <w:tcPr>
            <w:tcW w:w="576"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pPr>
            <w:r w:rsidRPr="00245D11">
              <w:rPr>
                <w:sz w:val="22"/>
                <w:szCs w:val="22"/>
                <w:lang w:val="sr-Cyrl-CS"/>
              </w:rPr>
              <w:t>-  правна лица</w:t>
            </w:r>
          </w:p>
        </w:tc>
        <w:tc>
          <w:tcPr>
            <w:tcW w:w="415"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51,43</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51,43</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51,43</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51,43</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56,57</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56,57</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56,57</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56,57</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56,57</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56,57</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56,57</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56,57</w:t>
            </w:r>
          </w:p>
        </w:tc>
        <w:tc>
          <w:tcPr>
            <w:tcW w:w="25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56,57</w:t>
            </w:r>
          </w:p>
        </w:tc>
        <w:tc>
          <w:tcPr>
            <w:tcW w:w="298"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1,10</w:t>
            </w:r>
          </w:p>
        </w:tc>
        <w:tc>
          <w:tcPr>
            <w:tcW w:w="297" w:type="pct"/>
            <w:tcBorders>
              <w:top w:val="single" w:sz="4" w:space="0" w:color="000000"/>
              <w:left w:val="single" w:sz="4" w:space="0" w:color="000000"/>
              <w:bottom w:val="single" w:sz="4" w:space="0" w:color="000000"/>
              <w:right w:val="single" w:sz="4" w:space="0" w:color="000000"/>
            </w:tcBorders>
            <w:shd w:val="clear" w:color="auto" w:fill="auto"/>
          </w:tcPr>
          <w:p w:rsidR="00467989" w:rsidRPr="00467989" w:rsidRDefault="00467989" w:rsidP="00467989">
            <w:pPr>
              <w:snapToGrid w:val="0"/>
              <w:jc w:val="center"/>
              <w:rPr>
                <w:sz w:val="22"/>
                <w:szCs w:val="22"/>
              </w:rPr>
            </w:pPr>
            <w:r>
              <w:rPr>
                <w:sz w:val="22"/>
                <w:szCs w:val="22"/>
              </w:rPr>
              <w:t>10</w:t>
            </w:r>
          </w:p>
        </w:tc>
      </w:tr>
      <w:tr w:rsidR="00467989" w:rsidRPr="00245D11" w:rsidTr="00CA226A">
        <w:trPr>
          <w:trHeight w:val="372"/>
        </w:trPr>
        <w:tc>
          <w:tcPr>
            <w:tcW w:w="576"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rPr>
                <w:lang w:val="sr-Cyrl-CS"/>
              </w:rPr>
            </w:pPr>
          </w:p>
        </w:tc>
        <w:tc>
          <w:tcPr>
            <w:tcW w:w="415"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5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98"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97" w:type="pct"/>
            <w:tcBorders>
              <w:top w:val="single" w:sz="4" w:space="0" w:color="000000"/>
              <w:left w:val="single" w:sz="4" w:space="0" w:color="000000"/>
              <w:bottom w:val="single" w:sz="4" w:space="0" w:color="000000"/>
              <w:right w:val="single" w:sz="4" w:space="0" w:color="000000"/>
            </w:tcBorders>
            <w:shd w:val="clear" w:color="auto" w:fill="auto"/>
          </w:tcPr>
          <w:p w:rsidR="00467989" w:rsidRPr="00467989" w:rsidRDefault="00467989" w:rsidP="00467989">
            <w:pPr>
              <w:snapToGrid w:val="0"/>
              <w:jc w:val="center"/>
              <w:rPr>
                <w:sz w:val="22"/>
                <w:szCs w:val="22"/>
                <w:lang w:val="sr-Cyrl-CS"/>
              </w:rPr>
            </w:pPr>
          </w:p>
        </w:tc>
      </w:tr>
      <w:tr w:rsidR="00467989" w:rsidRPr="00245D11" w:rsidTr="00CA226A">
        <w:trPr>
          <w:trHeight w:val="372"/>
        </w:trPr>
        <w:tc>
          <w:tcPr>
            <w:tcW w:w="576"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pPr>
            <w:r w:rsidRPr="00245D11">
              <w:rPr>
                <w:sz w:val="22"/>
                <w:szCs w:val="22"/>
                <w:lang w:val="sr-Cyrl-CS"/>
              </w:rPr>
              <w:t xml:space="preserve">Пречишћавање </w:t>
            </w:r>
          </w:p>
          <w:p w:rsidR="00467989" w:rsidRPr="00245D11" w:rsidRDefault="00467989" w:rsidP="00467989">
            <w:pPr>
              <w:snapToGrid w:val="0"/>
            </w:pPr>
            <w:r w:rsidRPr="00245D11">
              <w:rPr>
                <w:sz w:val="22"/>
                <w:szCs w:val="22"/>
                <w:lang w:val="sr-Cyrl-CS"/>
              </w:rPr>
              <w:t>по м</w:t>
            </w:r>
            <w:r w:rsidRPr="00245D11">
              <w:rPr>
                <w:sz w:val="22"/>
                <w:szCs w:val="22"/>
                <w:vertAlign w:val="superscript"/>
                <w:lang w:val="sr-Cyrl-CS"/>
              </w:rPr>
              <w:t>3</w:t>
            </w:r>
          </w:p>
        </w:tc>
        <w:tc>
          <w:tcPr>
            <w:tcW w:w="415"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5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98"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snapToGrid w:val="0"/>
              <w:jc w:val="center"/>
              <w:rPr>
                <w:sz w:val="22"/>
                <w:szCs w:val="22"/>
                <w:lang w:val="sr-Cyrl-CS"/>
              </w:rPr>
            </w:pPr>
          </w:p>
        </w:tc>
        <w:tc>
          <w:tcPr>
            <w:tcW w:w="297" w:type="pct"/>
            <w:tcBorders>
              <w:top w:val="single" w:sz="4" w:space="0" w:color="000000"/>
              <w:left w:val="single" w:sz="4" w:space="0" w:color="000000"/>
              <w:bottom w:val="single" w:sz="4" w:space="0" w:color="000000"/>
              <w:right w:val="single" w:sz="4" w:space="0" w:color="000000"/>
            </w:tcBorders>
            <w:shd w:val="clear" w:color="auto" w:fill="auto"/>
          </w:tcPr>
          <w:p w:rsidR="00467989" w:rsidRPr="00467989" w:rsidRDefault="00467989" w:rsidP="00467989">
            <w:pPr>
              <w:snapToGrid w:val="0"/>
              <w:jc w:val="center"/>
              <w:rPr>
                <w:sz w:val="22"/>
                <w:szCs w:val="22"/>
                <w:lang w:val="sr-Cyrl-CS"/>
              </w:rPr>
            </w:pPr>
          </w:p>
        </w:tc>
      </w:tr>
      <w:tr w:rsidR="00467989" w:rsidRPr="00245D11" w:rsidTr="00CA226A">
        <w:trPr>
          <w:trHeight w:val="195"/>
        </w:trPr>
        <w:tc>
          <w:tcPr>
            <w:tcW w:w="576"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pPr>
            <w:r w:rsidRPr="00245D11">
              <w:rPr>
                <w:sz w:val="22"/>
                <w:szCs w:val="22"/>
                <w:lang w:val="sr-Cyrl-CS"/>
              </w:rPr>
              <w:t>-  грађани</w:t>
            </w:r>
          </w:p>
        </w:tc>
        <w:tc>
          <w:tcPr>
            <w:tcW w:w="415"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36,09</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36,09</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36,09</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36,09</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43,31</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43,31</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43,31</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43,31</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43,31</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43,31</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43,31</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43,31</w:t>
            </w:r>
          </w:p>
        </w:tc>
        <w:tc>
          <w:tcPr>
            <w:tcW w:w="25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43,31</w:t>
            </w:r>
          </w:p>
        </w:tc>
        <w:tc>
          <w:tcPr>
            <w:tcW w:w="298"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1,20</w:t>
            </w:r>
          </w:p>
        </w:tc>
        <w:tc>
          <w:tcPr>
            <w:tcW w:w="297" w:type="pct"/>
            <w:tcBorders>
              <w:top w:val="single" w:sz="4" w:space="0" w:color="000000"/>
              <w:left w:val="single" w:sz="4" w:space="0" w:color="000000"/>
              <w:bottom w:val="single" w:sz="4" w:space="0" w:color="000000"/>
              <w:right w:val="single" w:sz="4" w:space="0" w:color="000000"/>
            </w:tcBorders>
            <w:shd w:val="clear" w:color="auto" w:fill="auto"/>
          </w:tcPr>
          <w:p w:rsidR="00467989" w:rsidRPr="00467989" w:rsidRDefault="00467989" w:rsidP="00467989">
            <w:pPr>
              <w:snapToGrid w:val="0"/>
              <w:jc w:val="center"/>
              <w:rPr>
                <w:sz w:val="22"/>
                <w:szCs w:val="22"/>
              </w:rPr>
            </w:pPr>
            <w:r>
              <w:rPr>
                <w:sz w:val="22"/>
                <w:szCs w:val="22"/>
              </w:rPr>
              <w:t>20</w:t>
            </w:r>
          </w:p>
        </w:tc>
      </w:tr>
      <w:tr w:rsidR="00467989" w:rsidRPr="00245D11" w:rsidTr="00CA226A">
        <w:trPr>
          <w:trHeight w:val="195"/>
        </w:trPr>
        <w:tc>
          <w:tcPr>
            <w:tcW w:w="576"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pPr>
            <w:r w:rsidRPr="00245D11">
              <w:rPr>
                <w:sz w:val="22"/>
                <w:szCs w:val="22"/>
                <w:lang w:val="sr-Cyrl-CS"/>
              </w:rPr>
              <w:t>-  правна лица</w:t>
            </w:r>
          </w:p>
        </w:tc>
        <w:tc>
          <w:tcPr>
            <w:tcW w:w="415"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77,33</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77,33</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77,33</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77,33</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85,06</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85,06</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85,06</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85,06</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85,06</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85,06</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85,06</w:t>
            </w:r>
          </w:p>
        </w:tc>
        <w:tc>
          <w:tcPr>
            <w:tcW w:w="28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85,06</w:t>
            </w:r>
          </w:p>
        </w:tc>
        <w:tc>
          <w:tcPr>
            <w:tcW w:w="257"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85,06</w:t>
            </w:r>
          </w:p>
        </w:tc>
        <w:tc>
          <w:tcPr>
            <w:tcW w:w="298" w:type="pct"/>
            <w:tcBorders>
              <w:top w:val="single" w:sz="4" w:space="0" w:color="000000"/>
              <w:left w:val="single" w:sz="4" w:space="0" w:color="000000"/>
              <w:bottom w:val="single" w:sz="4" w:space="0" w:color="000000"/>
            </w:tcBorders>
            <w:shd w:val="clear" w:color="auto" w:fill="auto"/>
          </w:tcPr>
          <w:p w:rsidR="00467989" w:rsidRPr="00467989" w:rsidRDefault="00467989" w:rsidP="00467989">
            <w:pPr>
              <w:jc w:val="center"/>
              <w:rPr>
                <w:sz w:val="22"/>
                <w:szCs w:val="22"/>
              </w:rPr>
            </w:pPr>
            <w:r w:rsidRPr="00467989">
              <w:rPr>
                <w:sz w:val="22"/>
                <w:szCs w:val="22"/>
              </w:rPr>
              <w:t>1,10</w:t>
            </w:r>
          </w:p>
        </w:tc>
        <w:tc>
          <w:tcPr>
            <w:tcW w:w="297" w:type="pct"/>
            <w:tcBorders>
              <w:top w:val="single" w:sz="4" w:space="0" w:color="000000"/>
              <w:left w:val="single" w:sz="4" w:space="0" w:color="000000"/>
              <w:bottom w:val="single" w:sz="4" w:space="0" w:color="000000"/>
              <w:right w:val="single" w:sz="4" w:space="0" w:color="000000"/>
            </w:tcBorders>
            <w:shd w:val="clear" w:color="auto" w:fill="auto"/>
          </w:tcPr>
          <w:p w:rsidR="00467989" w:rsidRPr="00467989" w:rsidRDefault="00467989" w:rsidP="00467989">
            <w:pPr>
              <w:snapToGrid w:val="0"/>
              <w:jc w:val="center"/>
              <w:rPr>
                <w:sz w:val="22"/>
                <w:szCs w:val="22"/>
              </w:rPr>
            </w:pPr>
            <w:r>
              <w:rPr>
                <w:sz w:val="22"/>
                <w:szCs w:val="22"/>
              </w:rPr>
              <w:t>10</w:t>
            </w:r>
          </w:p>
        </w:tc>
      </w:tr>
      <w:tr w:rsidR="00467989" w:rsidRPr="00245D11" w:rsidTr="00CA226A">
        <w:trPr>
          <w:trHeight w:val="195"/>
        </w:trPr>
        <w:tc>
          <w:tcPr>
            <w:tcW w:w="576"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rPr>
                <w:lang w:val="sr-Cyrl-CS"/>
              </w:rPr>
            </w:pPr>
          </w:p>
        </w:tc>
        <w:tc>
          <w:tcPr>
            <w:tcW w:w="415" w:type="pct"/>
            <w:tcBorders>
              <w:top w:val="single" w:sz="4" w:space="0" w:color="000000"/>
              <w:left w:val="single" w:sz="4" w:space="0" w:color="000000"/>
              <w:bottom w:val="single" w:sz="4" w:space="0" w:color="000000"/>
            </w:tcBorders>
            <w:shd w:val="clear" w:color="auto" w:fill="auto"/>
          </w:tcPr>
          <w:p w:rsidR="00467989" w:rsidRPr="00BC2F93" w:rsidRDefault="00467989" w:rsidP="00467989">
            <w:pPr>
              <w:snapToGrid w:val="0"/>
              <w:rPr>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jc w:val="center"/>
              <w:rPr>
                <w:sz w:val="18"/>
                <w:szCs w:val="18"/>
              </w:rPr>
            </w:pPr>
          </w:p>
        </w:tc>
        <w:tc>
          <w:tcPr>
            <w:tcW w:w="287"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jc w:val="center"/>
              <w:rPr>
                <w:sz w:val="18"/>
                <w:szCs w:val="18"/>
              </w:rPr>
            </w:pPr>
          </w:p>
        </w:tc>
        <w:tc>
          <w:tcPr>
            <w:tcW w:w="287"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jc w:val="center"/>
              <w:rPr>
                <w:sz w:val="18"/>
                <w:szCs w:val="18"/>
              </w:rPr>
            </w:pPr>
          </w:p>
        </w:tc>
        <w:tc>
          <w:tcPr>
            <w:tcW w:w="287"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rPr>
                <w:sz w:val="18"/>
                <w:szCs w:val="18"/>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rPr>
                <w:sz w:val="18"/>
                <w:szCs w:val="18"/>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rPr>
                <w:sz w:val="18"/>
                <w:szCs w:val="18"/>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rPr>
                <w:sz w:val="18"/>
                <w:szCs w:val="18"/>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rPr>
                <w:sz w:val="18"/>
                <w:szCs w:val="18"/>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rPr>
                <w:sz w:val="18"/>
                <w:szCs w:val="18"/>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rPr>
                <w:sz w:val="18"/>
                <w:szCs w:val="18"/>
                <w:lang w:val="sr-Cyrl-CS"/>
              </w:rPr>
            </w:pPr>
          </w:p>
        </w:tc>
        <w:tc>
          <w:tcPr>
            <w:tcW w:w="287"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rPr>
                <w:sz w:val="18"/>
                <w:szCs w:val="18"/>
                <w:lang w:val="sr-Cyrl-CS"/>
              </w:rPr>
            </w:pPr>
          </w:p>
        </w:tc>
        <w:tc>
          <w:tcPr>
            <w:tcW w:w="257"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rPr>
                <w:sz w:val="18"/>
                <w:szCs w:val="18"/>
                <w:lang w:val="sr-Cyrl-CS"/>
              </w:rPr>
            </w:pPr>
          </w:p>
        </w:tc>
        <w:tc>
          <w:tcPr>
            <w:tcW w:w="298" w:type="pct"/>
            <w:tcBorders>
              <w:top w:val="single" w:sz="4" w:space="0" w:color="000000"/>
              <w:left w:val="single" w:sz="4" w:space="0" w:color="000000"/>
              <w:bottom w:val="single" w:sz="4" w:space="0" w:color="000000"/>
            </w:tcBorders>
            <w:shd w:val="clear" w:color="auto" w:fill="auto"/>
          </w:tcPr>
          <w:p w:rsidR="00467989" w:rsidRPr="00245D11" w:rsidRDefault="00467989" w:rsidP="00467989">
            <w:pPr>
              <w:snapToGrid w:val="0"/>
              <w:jc w:val="center"/>
              <w:rPr>
                <w:sz w:val="18"/>
                <w:szCs w:val="18"/>
                <w:lang w:val="sr-Cyrl-CS"/>
              </w:rPr>
            </w:pPr>
          </w:p>
        </w:tc>
        <w:tc>
          <w:tcPr>
            <w:tcW w:w="297" w:type="pct"/>
            <w:tcBorders>
              <w:top w:val="single" w:sz="4" w:space="0" w:color="000000"/>
              <w:left w:val="single" w:sz="4" w:space="0" w:color="000000"/>
              <w:bottom w:val="single" w:sz="4" w:space="0" w:color="000000"/>
              <w:right w:val="single" w:sz="4" w:space="0" w:color="000000"/>
            </w:tcBorders>
            <w:shd w:val="clear" w:color="auto" w:fill="auto"/>
          </w:tcPr>
          <w:p w:rsidR="00467989" w:rsidRPr="00245D11" w:rsidRDefault="00467989" w:rsidP="00467989">
            <w:pPr>
              <w:snapToGrid w:val="0"/>
              <w:jc w:val="center"/>
              <w:rPr>
                <w:sz w:val="18"/>
                <w:szCs w:val="18"/>
                <w:lang w:val="sr-Cyrl-CS"/>
              </w:rPr>
            </w:pPr>
          </w:p>
        </w:tc>
      </w:tr>
    </w:tbl>
    <w:p w:rsidR="00633512" w:rsidRDefault="00633512" w:rsidP="00DE5BBC">
      <w:pPr>
        <w:rPr>
          <w:color w:val="5B9BD5"/>
        </w:rPr>
      </w:pPr>
    </w:p>
    <w:p w:rsidR="00FF7AB6" w:rsidRPr="00245D11" w:rsidRDefault="00FF7AB6" w:rsidP="00DE5BBC">
      <w:pPr>
        <w:rPr>
          <w:color w:val="5B9BD5"/>
        </w:rPr>
      </w:pPr>
    </w:p>
    <w:p w:rsidR="00DE5BBC" w:rsidRPr="00FF7AB6" w:rsidRDefault="00DE5BBC" w:rsidP="00F64CB8">
      <w:pPr>
        <w:jc w:val="both"/>
      </w:pPr>
      <w:r w:rsidRPr="00245D11">
        <w:rPr>
          <w:b/>
          <w:lang w:val="sr-Cyrl-CS"/>
        </w:rPr>
        <w:t xml:space="preserve">Напомена </w:t>
      </w:r>
      <w:r w:rsidRPr="00245D11">
        <w:rPr>
          <w:lang w:val="sr-Cyrl-CS"/>
        </w:rPr>
        <w:t xml:space="preserve">:   </w:t>
      </w:r>
      <w:r w:rsidRPr="00245D11">
        <w:rPr>
          <w:lang w:val="ru-RU"/>
        </w:rPr>
        <w:t>У складу са споразумом за и</w:t>
      </w:r>
      <w:r w:rsidR="007A5ACE" w:rsidRPr="00245D11">
        <w:rPr>
          <w:lang w:val="ru-RU"/>
        </w:rPr>
        <w:t>м</w:t>
      </w:r>
      <w:r w:rsidRPr="00245D11">
        <w:rPr>
          <w:lang w:val="ru-RU"/>
        </w:rPr>
        <w:t>п</w:t>
      </w:r>
      <w:r w:rsidR="00112F75" w:rsidRPr="00245D11">
        <w:rPr>
          <w:lang w:val="ru-RU"/>
        </w:rPr>
        <w:t>л</w:t>
      </w:r>
      <w:r w:rsidRPr="00245D11">
        <w:rPr>
          <w:lang w:val="ru-RU"/>
        </w:rPr>
        <w:t>ементацију прве фазе Програма</w:t>
      </w:r>
      <w:r w:rsidR="003D5C40" w:rsidRPr="00245D11">
        <w:rPr>
          <w:lang w:val="ru-RU"/>
        </w:rPr>
        <w:t>"</w:t>
      </w:r>
      <w:r w:rsidR="00C05DD1">
        <w:rPr>
          <w:lang w:val="ru-RU"/>
        </w:rPr>
        <w:t>Водоснабдевање и одвођење от</w:t>
      </w:r>
      <w:r w:rsidRPr="00245D11">
        <w:rPr>
          <w:lang w:val="ru-RU"/>
        </w:rPr>
        <w:t xml:space="preserve">падних вода у </w:t>
      </w:r>
      <w:r w:rsidR="003D5C40" w:rsidRPr="00245D11">
        <w:rPr>
          <w:lang w:val="ru-RU"/>
        </w:rPr>
        <w:t>о</w:t>
      </w:r>
      <w:r w:rsidRPr="00245D11">
        <w:rPr>
          <w:lang w:val="ru-RU"/>
        </w:rPr>
        <w:t xml:space="preserve">пштинама средње величине у Србији”предложен је план усаглашавања тарифа које се морају </w:t>
      </w:r>
      <w:r w:rsidR="00633512" w:rsidRPr="00245D11">
        <w:t>формирати</w:t>
      </w:r>
      <w:r w:rsidR="00C05DD1">
        <w:t xml:space="preserve"> </w:t>
      </w:r>
      <w:r w:rsidR="00633512" w:rsidRPr="00245D11">
        <w:t>тако</w:t>
      </w:r>
      <w:r w:rsidR="00C05DD1">
        <w:t xml:space="preserve"> </w:t>
      </w:r>
      <w:r w:rsidRPr="00245D11">
        <w:rPr>
          <w:lang w:val="ru-RU"/>
        </w:rPr>
        <w:t>да предузеће обезбеди покривеност оперативних трошков</w:t>
      </w:r>
      <w:r w:rsidR="00160E9B" w:rsidRPr="00245D11">
        <w:t>a</w:t>
      </w:r>
      <w:r w:rsidR="001C68BD" w:rsidRPr="00245D11">
        <w:t>.</w:t>
      </w:r>
      <w:r w:rsidR="00B845D6">
        <w:t xml:space="preserve"> </w:t>
      </w:r>
      <w:r w:rsidR="00FF7AB6">
        <w:t>За 202</w:t>
      </w:r>
      <w:r w:rsidR="00355E5E">
        <w:t>4</w:t>
      </w:r>
      <w:r w:rsidR="00F64CB8">
        <w:t>.планирано</w:t>
      </w:r>
      <w:r w:rsidR="00C05DD1">
        <w:t xml:space="preserve"> </w:t>
      </w:r>
      <w:r w:rsidR="00F64CB8">
        <w:t>је</w:t>
      </w:r>
      <w:r w:rsidR="00C05DD1">
        <w:t xml:space="preserve"> </w:t>
      </w:r>
      <w:r w:rsidR="00F64CB8">
        <w:t>повећање</w:t>
      </w:r>
      <w:r w:rsidR="00FF7AB6">
        <w:t>: за</w:t>
      </w:r>
      <w:r w:rsidR="00C05DD1">
        <w:t xml:space="preserve"> </w:t>
      </w:r>
      <w:r w:rsidR="00FF7AB6">
        <w:t>грађане</w:t>
      </w:r>
      <w:r w:rsidR="00C05DD1">
        <w:t xml:space="preserve"> </w:t>
      </w:r>
      <w:r w:rsidR="00467989">
        <w:t>20</w:t>
      </w:r>
      <w:r w:rsidR="00FF7AB6">
        <w:t xml:space="preserve"> %, а за</w:t>
      </w:r>
      <w:r w:rsidR="00C05DD1">
        <w:t xml:space="preserve"> </w:t>
      </w:r>
      <w:r w:rsidR="00FF7AB6">
        <w:t>правна</w:t>
      </w:r>
      <w:r w:rsidR="00C05DD1">
        <w:t xml:space="preserve"> </w:t>
      </w:r>
      <w:r w:rsidR="00FF7AB6">
        <w:t>лица</w:t>
      </w:r>
      <w:r w:rsidR="00BB74FC">
        <w:t xml:space="preserve"> </w:t>
      </w:r>
      <w:r w:rsidR="00467989">
        <w:t>10</w:t>
      </w:r>
      <w:r w:rsidR="00FF7AB6">
        <w:t xml:space="preserve"> % од</w:t>
      </w:r>
      <w:r w:rsidR="00C05DD1">
        <w:t xml:space="preserve"> </w:t>
      </w:r>
      <w:r w:rsidR="00467989">
        <w:t>априла 2024</w:t>
      </w:r>
      <w:r w:rsidR="007C598B">
        <w:t>.</w:t>
      </w:r>
      <w:r w:rsidR="00467989">
        <w:t xml:space="preserve">године. </w:t>
      </w:r>
    </w:p>
    <w:p w:rsidR="00FF7AB6" w:rsidRDefault="00FF7AB6" w:rsidP="00F64CB8">
      <w:pPr>
        <w:jc w:val="both"/>
      </w:pPr>
    </w:p>
    <w:p w:rsidR="00FF7AB6" w:rsidRDefault="00FF7AB6" w:rsidP="00F64CB8">
      <w:pPr>
        <w:jc w:val="both"/>
      </w:pPr>
    </w:p>
    <w:p w:rsidR="00633512" w:rsidRDefault="00C05DD1" w:rsidP="00DE5BBC">
      <w:r>
        <w:t xml:space="preserve">                                                                                                                                                               </w:t>
      </w:r>
      <w:r w:rsidR="009410EB">
        <w:t>ЈП „Стандард“</w:t>
      </w:r>
    </w:p>
    <w:p w:rsidR="009410EB" w:rsidRPr="00355E5E" w:rsidRDefault="00C05DD1" w:rsidP="00DE5BBC">
      <w:pPr>
        <w:rPr>
          <w:lang w:val="sr-Cyrl-RS"/>
        </w:rPr>
      </w:pPr>
      <w:r>
        <w:t xml:space="preserve">                                                                                                                                                          </w:t>
      </w:r>
      <w:r w:rsidR="00355E5E">
        <w:rPr>
          <w:lang w:val="sr-Cyrl-RS"/>
        </w:rPr>
        <w:t>В.Д.</w:t>
      </w:r>
      <w:r>
        <w:t xml:space="preserve"> </w:t>
      </w:r>
      <w:r w:rsidR="00355E5E">
        <w:t>Дир.</w:t>
      </w:r>
      <w:r w:rsidR="00355E5E">
        <w:rPr>
          <w:lang w:val="sr-Cyrl-RS"/>
        </w:rPr>
        <w:t xml:space="preserve"> Снежана Арсић</w:t>
      </w:r>
    </w:p>
    <w:p w:rsidR="00472A28" w:rsidRDefault="00472A28" w:rsidP="00DE5BBC"/>
    <w:p w:rsidR="00472A28" w:rsidRPr="00472A28" w:rsidRDefault="00472A28" w:rsidP="00472A28"/>
    <w:p w:rsidR="00472A28" w:rsidRPr="00355E5E" w:rsidRDefault="00472A28" w:rsidP="00472A28">
      <w:pPr>
        <w:tabs>
          <w:tab w:val="left" w:pos="9450"/>
        </w:tabs>
        <w:rPr>
          <w:lang w:val="sr-Cyrl-RS"/>
        </w:rPr>
      </w:pPr>
      <w:r>
        <w:t xml:space="preserve">                                                                                                                                                         _____________________</w:t>
      </w:r>
      <w:r w:rsidR="00355E5E">
        <w:rPr>
          <w:lang w:val="sr-Cyrl-RS"/>
        </w:rPr>
        <w:t>__</w:t>
      </w:r>
    </w:p>
    <w:p w:rsidR="00472A28" w:rsidRDefault="00472A28" w:rsidP="00472A28"/>
    <w:p w:rsidR="00633512" w:rsidRPr="00472A28" w:rsidRDefault="00633512" w:rsidP="00472A28">
      <w:pPr>
        <w:sectPr w:rsidR="00633512" w:rsidRPr="00472A28" w:rsidSect="00C27842">
          <w:pgSz w:w="15840" w:h="12240" w:orient="landscape"/>
          <w:pgMar w:top="1077" w:right="1418" w:bottom="1644" w:left="1418" w:header="709" w:footer="227" w:gutter="0"/>
          <w:pgBorders w:offsetFrom="page">
            <w:top w:val="single" w:sz="4" w:space="24" w:color="auto" w:shadow="1"/>
            <w:left w:val="single" w:sz="4" w:space="24" w:color="auto" w:shadow="1"/>
            <w:bottom w:val="single" w:sz="4" w:space="24" w:color="auto" w:shadow="1"/>
            <w:right w:val="single" w:sz="4" w:space="24" w:color="auto" w:shadow="1"/>
          </w:pgBorders>
          <w:cols w:space="708"/>
          <w:titlePg/>
          <w:docGrid w:linePitch="360"/>
        </w:sectPr>
      </w:pPr>
      <w:bookmarkStart w:id="22" w:name="_GoBack"/>
      <w:bookmarkEnd w:id="22"/>
    </w:p>
    <w:p w:rsidR="00C760BF" w:rsidRPr="00245D11" w:rsidRDefault="00C760BF" w:rsidP="00652E5B">
      <w:pPr>
        <w:tabs>
          <w:tab w:val="left" w:pos="5960"/>
        </w:tabs>
        <w:jc w:val="both"/>
      </w:pPr>
    </w:p>
    <w:sectPr w:rsidR="00C760BF" w:rsidRPr="00245D11" w:rsidSect="00652E5B">
      <w:type w:val="evenPage"/>
      <w:pgSz w:w="15840" w:h="12240" w:orient="landscape"/>
      <w:pgMar w:top="1077" w:right="1418" w:bottom="1644" w:left="1418"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19A" w:rsidRDefault="0045019A" w:rsidP="00DA2E62">
      <w:r>
        <w:separator/>
      </w:r>
    </w:p>
  </w:endnote>
  <w:endnote w:type="continuationSeparator" w:id="0">
    <w:p w:rsidR="0045019A" w:rsidRDefault="0045019A" w:rsidP="00DA2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5A7" w:rsidRDefault="006375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6875018"/>
      <w:docPartObj>
        <w:docPartGallery w:val="Page Numbers (Bottom of Page)"/>
        <w:docPartUnique/>
      </w:docPartObj>
    </w:sdtPr>
    <w:sdtEndPr>
      <w:rPr>
        <w:noProof/>
      </w:rPr>
    </w:sdtEndPr>
    <w:sdtContent>
      <w:p w:rsidR="006375A7" w:rsidRDefault="006375A7">
        <w:pPr>
          <w:pStyle w:val="Footer"/>
          <w:jc w:val="center"/>
        </w:pPr>
        <w:r>
          <w:fldChar w:fldCharType="begin"/>
        </w:r>
        <w:r>
          <w:instrText xml:space="preserve"> PAGE   \* MERGEFORMAT </w:instrText>
        </w:r>
        <w:r>
          <w:fldChar w:fldCharType="separate"/>
        </w:r>
        <w:r w:rsidR="00DC70A6">
          <w:rPr>
            <w:noProof/>
          </w:rPr>
          <w:t>13</w:t>
        </w:r>
        <w:r>
          <w:rPr>
            <w:noProof/>
          </w:rPr>
          <w:fldChar w:fldCharType="end"/>
        </w:r>
      </w:p>
    </w:sdtContent>
  </w:sdt>
  <w:p w:rsidR="006375A7" w:rsidRDefault="006375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553799"/>
      <w:docPartObj>
        <w:docPartGallery w:val="Page Numbers (Bottom of Page)"/>
        <w:docPartUnique/>
      </w:docPartObj>
    </w:sdtPr>
    <w:sdtEndPr>
      <w:rPr>
        <w:noProof/>
      </w:rPr>
    </w:sdtEndPr>
    <w:sdtContent>
      <w:p w:rsidR="006375A7" w:rsidRDefault="006375A7">
        <w:pPr>
          <w:pStyle w:val="Footer"/>
          <w:jc w:val="center"/>
        </w:pPr>
        <w:r>
          <w:fldChar w:fldCharType="begin"/>
        </w:r>
        <w:r>
          <w:instrText xml:space="preserve"> PAGE   \* MERGEFORMAT </w:instrText>
        </w:r>
        <w:r>
          <w:fldChar w:fldCharType="separate"/>
        </w:r>
        <w:r w:rsidR="00DC70A6">
          <w:rPr>
            <w:noProof/>
          </w:rPr>
          <w:t>14</w:t>
        </w:r>
        <w:r>
          <w:rPr>
            <w:noProof/>
          </w:rPr>
          <w:fldChar w:fldCharType="end"/>
        </w:r>
      </w:p>
    </w:sdtContent>
  </w:sdt>
  <w:p w:rsidR="006375A7" w:rsidRDefault="006375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19A" w:rsidRDefault="0045019A" w:rsidP="00DA2E62">
      <w:r>
        <w:separator/>
      </w:r>
    </w:p>
  </w:footnote>
  <w:footnote w:type="continuationSeparator" w:id="0">
    <w:p w:rsidR="0045019A" w:rsidRDefault="0045019A" w:rsidP="00DA2E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5A7" w:rsidRDefault="006375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5A7" w:rsidRDefault="006375A7">
    <w:pPr>
      <w:pStyle w:val="Header"/>
    </w:pPr>
    <w:r>
      <w:rPr>
        <w:noProof/>
        <w:lang w:eastAsia="en-US"/>
      </w:rPr>
      <w:drawing>
        <wp:inline distT="0" distB="0" distL="0" distR="0">
          <wp:extent cx="3829381" cy="596348"/>
          <wp:effectExtent l="19050" t="0" r="0" b="0"/>
          <wp:docPr id="13" name="Picture 13" descr="LogoCe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eo.png"/>
                  <pic:cNvPicPr/>
                </pic:nvPicPr>
                <pic:blipFill>
                  <a:blip r:embed="rId1"/>
                  <a:stretch>
                    <a:fillRect/>
                  </a:stretch>
                </pic:blipFill>
                <pic:spPr>
                  <a:xfrm>
                    <a:off x="0" y="0"/>
                    <a:ext cx="3820076" cy="59489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5A7" w:rsidRDefault="006375A7">
    <w:pPr>
      <w:pStyle w:val="Header"/>
    </w:pPr>
  </w:p>
  <w:p w:rsidR="006375A7" w:rsidRDefault="006375A7">
    <w:pPr>
      <w:pStyle w:val="Header"/>
    </w:pPr>
  </w:p>
  <w:p w:rsidR="006375A7" w:rsidRDefault="006375A7">
    <w:pPr>
      <w:pStyle w:val="Header"/>
    </w:pPr>
    <w:r>
      <w:rPr>
        <w:noProof/>
        <w:lang w:eastAsia="en-US"/>
      </w:rPr>
      <w:drawing>
        <wp:inline distT="0" distB="0" distL="0" distR="0">
          <wp:extent cx="3034251" cy="430048"/>
          <wp:effectExtent l="19050" t="0" r="0" b="0"/>
          <wp:docPr id="14" name="Picture 14" descr="LogoCe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eo.png"/>
                  <pic:cNvPicPr/>
                </pic:nvPicPr>
                <pic:blipFill>
                  <a:blip r:embed="rId1"/>
                  <a:stretch>
                    <a:fillRect/>
                  </a:stretch>
                </pic:blipFill>
                <pic:spPr>
                  <a:xfrm>
                    <a:off x="0" y="0"/>
                    <a:ext cx="3026873" cy="42900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A924571C"/>
    <w:name w:val="WW8Num3"/>
    <w:lvl w:ilvl="0">
      <w:start w:val="1"/>
      <w:numFmt w:val="bullet"/>
      <w:lvlText w:val=""/>
      <w:lvlJc w:val="left"/>
      <w:pPr>
        <w:tabs>
          <w:tab w:val="num" w:pos="525"/>
        </w:tabs>
        <w:ind w:left="525" w:hanging="525"/>
      </w:pPr>
      <w:rPr>
        <w:rFonts w:ascii="Symbol" w:hAnsi="Symbol" w:cs="Times New Roman" w:hint="default"/>
        <w:color w:val="5B9BD5"/>
        <w:lang w:val="sr-Cyrl-CS"/>
      </w:rPr>
    </w:lvl>
    <w:lvl w:ilvl="1">
      <w:start w:val="1"/>
      <w:numFmt w:val="decimal"/>
      <w:lvlText w:val="%2."/>
      <w:lvlJc w:val="left"/>
      <w:pPr>
        <w:tabs>
          <w:tab w:val="num" w:pos="72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960"/>
        </w:tabs>
        <w:ind w:left="960" w:hanging="600"/>
      </w:pPr>
    </w:lvl>
  </w:abstractNum>
  <w:abstractNum w:abstractNumId="4" w15:restartNumberingAfterBreak="0">
    <w:nsid w:val="05BC38DC"/>
    <w:multiLevelType w:val="multilevel"/>
    <w:tmpl w:val="D972AD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7B85AD1"/>
    <w:multiLevelType w:val="hybridMultilevel"/>
    <w:tmpl w:val="01C8B7D4"/>
    <w:lvl w:ilvl="0" w:tplc="DAE892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2310C6"/>
    <w:multiLevelType w:val="hybridMultilevel"/>
    <w:tmpl w:val="B2980B22"/>
    <w:lvl w:ilvl="0" w:tplc="7E9A4E2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5F496A"/>
    <w:multiLevelType w:val="hybridMultilevel"/>
    <w:tmpl w:val="D884EA6E"/>
    <w:lvl w:ilvl="0" w:tplc="4C5A83B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50525F"/>
    <w:multiLevelType w:val="hybridMultilevel"/>
    <w:tmpl w:val="BD527F4A"/>
    <w:lvl w:ilvl="0" w:tplc="04090009">
      <w:start w:val="1"/>
      <w:numFmt w:val="bullet"/>
      <w:pStyle w:val="Heading10"/>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544890"/>
    <w:multiLevelType w:val="hybridMultilevel"/>
    <w:tmpl w:val="13283A8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9D4634"/>
    <w:multiLevelType w:val="hybridMultilevel"/>
    <w:tmpl w:val="C1A2F3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B7355E"/>
    <w:multiLevelType w:val="hybridMultilevel"/>
    <w:tmpl w:val="1842200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95098F"/>
    <w:multiLevelType w:val="hybridMultilevel"/>
    <w:tmpl w:val="B3404B3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25747A"/>
    <w:multiLevelType w:val="hybridMultilevel"/>
    <w:tmpl w:val="1B8E8314"/>
    <w:lvl w:ilvl="0" w:tplc="EA36DC3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E435A7"/>
    <w:multiLevelType w:val="hybridMultilevel"/>
    <w:tmpl w:val="EEEC765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851022"/>
    <w:multiLevelType w:val="hybridMultilevel"/>
    <w:tmpl w:val="5478E23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10"/>
  </w:num>
  <w:num w:numId="4">
    <w:abstractNumId w:val="2"/>
  </w:num>
  <w:num w:numId="5">
    <w:abstractNumId w:val="3"/>
  </w:num>
  <w:num w:numId="6">
    <w:abstractNumId w:val="11"/>
  </w:num>
  <w:num w:numId="7">
    <w:abstractNumId w:val="5"/>
  </w:num>
  <w:num w:numId="8">
    <w:abstractNumId w:val="15"/>
  </w:num>
  <w:num w:numId="9">
    <w:abstractNumId w:val="12"/>
  </w:num>
  <w:num w:numId="10">
    <w:abstractNumId w:val="14"/>
  </w:num>
  <w:num w:numId="11">
    <w:abstractNumId w:val="9"/>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6"/>
  </w:num>
  <w:num w:numId="16">
    <w:abstractNumId w:val="1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E62"/>
    <w:rsid w:val="000031EB"/>
    <w:rsid w:val="00003C76"/>
    <w:rsid w:val="00017751"/>
    <w:rsid w:val="000244BC"/>
    <w:rsid w:val="00026A4C"/>
    <w:rsid w:val="00032777"/>
    <w:rsid w:val="0003625D"/>
    <w:rsid w:val="00037EDD"/>
    <w:rsid w:val="0004253D"/>
    <w:rsid w:val="00042C16"/>
    <w:rsid w:val="000440CF"/>
    <w:rsid w:val="00044AF8"/>
    <w:rsid w:val="0004572F"/>
    <w:rsid w:val="0004744B"/>
    <w:rsid w:val="00050ADF"/>
    <w:rsid w:val="00052C75"/>
    <w:rsid w:val="00054B43"/>
    <w:rsid w:val="00057A4B"/>
    <w:rsid w:val="0006066D"/>
    <w:rsid w:val="00060682"/>
    <w:rsid w:val="00062667"/>
    <w:rsid w:val="000718D4"/>
    <w:rsid w:val="00073C9B"/>
    <w:rsid w:val="000762BD"/>
    <w:rsid w:val="000935AF"/>
    <w:rsid w:val="00093B7F"/>
    <w:rsid w:val="000B080E"/>
    <w:rsid w:val="000C0B33"/>
    <w:rsid w:val="000C5C70"/>
    <w:rsid w:val="000C6F18"/>
    <w:rsid w:val="000D2662"/>
    <w:rsid w:val="000D4A61"/>
    <w:rsid w:val="000D5FAE"/>
    <w:rsid w:val="000D6140"/>
    <w:rsid w:val="000E5500"/>
    <w:rsid w:val="000F6ED0"/>
    <w:rsid w:val="00100797"/>
    <w:rsid w:val="00104419"/>
    <w:rsid w:val="00112F75"/>
    <w:rsid w:val="00115BF6"/>
    <w:rsid w:val="00120AFB"/>
    <w:rsid w:val="00122798"/>
    <w:rsid w:val="00122A1A"/>
    <w:rsid w:val="001243A9"/>
    <w:rsid w:val="00127470"/>
    <w:rsid w:val="00132501"/>
    <w:rsid w:val="0013704D"/>
    <w:rsid w:val="001420D9"/>
    <w:rsid w:val="00153D85"/>
    <w:rsid w:val="001557F7"/>
    <w:rsid w:val="0015770B"/>
    <w:rsid w:val="00160E9B"/>
    <w:rsid w:val="0017079F"/>
    <w:rsid w:val="00170938"/>
    <w:rsid w:val="00173FB1"/>
    <w:rsid w:val="0017664E"/>
    <w:rsid w:val="00177FB8"/>
    <w:rsid w:val="001869F3"/>
    <w:rsid w:val="00195A60"/>
    <w:rsid w:val="001A1135"/>
    <w:rsid w:val="001A169E"/>
    <w:rsid w:val="001A1DA3"/>
    <w:rsid w:val="001A38F9"/>
    <w:rsid w:val="001A3C23"/>
    <w:rsid w:val="001A49C7"/>
    <w:rsid w:val="001B006A"/>
    <w:rsid w:val="001B4A51"/>
    <w:rsid w:val="001B5135"/>
    <w:rsid w:val="001B5B5F"/>
    <w:rsid w:val="001B5ED2"/>
    <w:rsid w:val="001C3B50"/>
    <w:rsid w:val="001C3CF5"/>
    <w:rsid w:val="001C67B9"/>
    <w:rsid w:val="001C68BD"/>
    <w:rsid w:val="001C7568"/>
    <w:rsid w:val="001D448A"/>
    <w:rsid w:val="001F5D60"/>
    <w:rsid w:val="00212A83"/>
    <w:rsid w:val="0021512F"/>
    <w:rsid w:val="00223E9C"/>
    <w:rsid w:val="00245D11"/>
    <w:rsid w:val="00250148"/>
    <w:rsid w:val="00257C4C"/>
    <w:rsid w:val="002601E8"/>
    <w:rsid w:val="00263671"/>
    <w:rsid w:val="00266173"/>
    <w:rsid w:val="0027478D"/>
    <w:rsid w:val="0027740C"/>
    <w:rsid w:val="00277849"/>
    <w:rsid w:val="002877C6"/>
    <w:rsid w:val="00292389"/>
    <w:rsid w:val="002969A3"/>
    <w:rsid w:val="002A0006"/>
    <w:rsid w:val="002A6ED3"/>
    <w:rsid w:val="002C1439"/>
    <w:rsid w:val="002C4A65"/>
    <w:rsid w:val="002D67B8"/>
    <w:rsid w:val="002D758E"/>
    <w:rsid w:val="002D7C27"/>
    <w:rsid w:val="002E1F73"/>
    <w:rsid w:val="002E2236"/>
    <w:rsid w:val="002E63D3"/>
    <w:rsid w:val="002E7DCC"/>
    <w:rsid w:val="002F3785"/>
    <w:rsid w:val="0030643E"/>
    <w:rsid w:val="003140C7"/>
    <w:rsid w:val="00320FE6"/>
    <w:rsid w:val="003328F2"/>
    <w:rsid w:val="003368B4"/>
    <w:rsid w:val="00341900"/>
    <w:rsid w:val="0034439B"/>
    <w:rsid w:val="00344C12"/>
    <w:rsid w:val="00355E5E"/>
    <w:rsid w:val="003560E5"/>
    <w:rsid w:val="003628B8"/>
    <w:rsid w:val="00362EC2"/>
    <w:rsid w:val="00363C08"/>
    <w:rsid w:val="003934CF"/>
    <w:rsid w:val="00393BB9"/>
    <w:rsid w:val="00393D9B"/>
    <w:rsid w:val="0039412B"/>
    <w:rsid w:val="0039784B"/>
    <w:rsid w:val="003A3739"/>
    <w:rsid w:val="003B17E6"/>
    <w:rsid w:val="003C515F"/>
    <w:rsid w:val="003C7112"/>
    <w:rsid w:val="003D55F4"/>
    <w:rsid w:val="003D5C40"/>
    <w:rsid w:val="003E6331"/>
    <w:rsid w:val="003E7D8C"/>
    <w:rsid w:val="003F6E36"/>
    <w:rsid w:val="004063EB"/>
    <w:rsid w:val="00406EA0"/>
    <w:rsid w:val="004216C4"/>
    <w:rsid w:val="00426255"/>
    <w:rsid w:val="004277B1"/>
    <w:rsid w:val="00430A78"/>
    <w:rsid w:val="00430E34"/>
    <w:rsid w:val="00436335"/>
    <w:rsid w:val="0043651F"/>
    <w:rsid w:val="00441211"/>
    <w:rsid w:val="0044615A"/>
    <w:rsid w:val="0045019A"/>
    <w:rsid w:val="00450A68"/>
    <w:rsid w:val="00467697"/>
    <w:rsid w:val="00467989"/>
    <w:rsid w:val="004715B1"/>
    <w:rsid w:val="00472A28"/>
    <w:rsid w:val="00483705"/>
    <w:rsid w:val="00483E5E"/>
    <w:rsid w:val="004A421F"/>
    <w:rsid w:val="004A452C"/>
    <w:rsid w:val="004A6718"/>
    <w:rsid w:val="004B16D4"/>
    <w:rsid w:val="004B3888"/>
    <w:rsid w:val="004C1E03"/>
    <w:rsid w:val="004C2E7C"/>
    <w:rsid w:val="004C5470"/>
    <w:rsid w:val="004D2599"/>
    <w:rsid w:val="004D4FFE"/>
    <w:rsid w:val="004E3CD5"/>
    <w:rsid w:val="00500E95"/>
    <w:rsid w:val="00510729"/>
    <w:rsid w:val="005120C0"/>
    <w:rsid w:val="00512822"/>
    <w:rsid w:val="00514F1B"/>
    <w:rsid w:val="0052057B"/>
    <w:rsid w:val="00520879"/>
    <w:rsid w:val="00527BD6"/>
    <w:rsid w:val="00550852"/>
    <w:rsid w:val="0055373F"/>
    <w:rsid w:val="00567A4C"/>
    <w:rsid w:val="0058740C"/>
    <w:rsid w:val="00595E5C"/>
    <w:rsid w:val="005A2929"/>
    <w:rsid w:val="005A65D8"/>
    <w:rsid w:val="005A7BF4"/>
    <w:rsid w:val="005B23A9"/>
    <w:rsid w:val="005C09E6"/>
    <w:rsid w:val="005C34A6"/>
    <w:rsid w:val="005C3F2B"/>
    <w:rsid w:val="005C55B7"/>
    <w:rsid w:val="005D0957"/>
    <w:rsid w:val="005D123D"/>
    <w:rsid w:val="005D4486"/>
    <w:rsid w:val="005D5654"/>
    <w:rsid w:val="005D7B6E"/>
    <w:rsid w:val="005E1484"/>
    <w:rsid w:val="005E35B1"/>
    <w:rsid w:val="005F420B"/>
    <w:rsid w:val="005F62A1"/>
    <w:rsid w:val="0060364E"/>
    <w:rsid w:val="0060372C"/>
    <w:rsid w:val="00610F11"/>
    <w:rsid w:val="006145F0"/>
    <w:rsid w:val="00624DD9"/>
    <w:rsid w:val="00625996"/>
    <w:rsid w:val="00633512"/>
    <w:rsid w:val="006375A7"/>
    <w:rsid w:val="00642C93"/>
    <w:rsid w:val="006459F1"/>
    <w:rsid w:val="00645A91"/>
    <w:rsid w:val="00652E5B"/>
    <w:rsid w:val="006566B9"/>
    <w:rsid w:val="00674B30"/>
    <w:rsid w:val="00675AE6"/>
    <w:rsid w:val="006848BD"/>
    <w:rsid w:val="00685822"/>
    <w:rsid w:val="0068628A"/>
    <w:rsid w:val="00691AA7"/>
    <w:rsid w:val="00691E4B"/>
    <w:rsid w:val="00692E14"/>
    <w:rsid w:val="00695386"/>
    <w:rsid w:val="006A48E7"/>
    <w:rsid w:val="006A65CE"/>
    <w:rsid w:val="006B4167"/>
    <w:rsid w:val="006C4827"/>
    <w:rsid w:val="006C601D"/>
    <w:rsid w:val="006C7400"/>
    <w:rsid w:val="006D224E"/>
    <w:rsid w:val="006E07FD"/>
    <w:rsid w:val="006F14C1"/>
    <w:rsid w:val="006F41A5"/>
    <w:rsid w:val="0070259A"/>
    <w:rsid w:val="00705E33"/>
    <w:rsid w:val="007117F9"/>
    <w:rsid w:val="007168D6"/>
    <w:rsid w:val="00724EE6"/>
    <w:rsid w:val="00725411"/>
    <w:rsid w:val="0073110C"/>
    <w:rsid w:val="00734824"/>
    <w:rsid w:val="007371F0"/>
    <w:rsid w:val="00741237"/>
    <w:rsid w:val="00746918"/>
    <w:rsid w:val="007541C4"/>
    <w:rsid w:val="007568AE"/>
    <w:rsid w:val="007573BE"/>
    <w:rsid w:val="00761FB9"/>
    <w:rsid w:val="00762924"/>
    <w:rsid w:val="0077122D"/>
    <w:rsid w:val="00786E24"/>
    <w:rsid w:val="00787468"/>
    <w:rsid w:val="007948B8"/>
    <w:rsid w:val="007A5ACE"/>
    <w:rsid w:val="007B6C6F"/>
    <w:rsid w:val="007C0854"/>
    <w:rsid w:val="007C190F"/>
    <w:rsid w:val="007C598B"/>
    <w:rsid w:val="007D26A7"/>
    <w:rsid w:val="007D3FAE"/>
    <w:rsid w:val="007E1312"/>
    <w:rsid w:val="007E17F2"/>
    <w:rsid w:val="007F1856"/>
    <w:rsid w:val="007F3C13"/>
    <w:rsid w:val="0081013A"/>
    <w:rsid w:val="00813227"/>
    <w:rsid w:val="0081406F"/>
    <w:rsid w:val="008169FF"/>
    <w:rsid w:val="00832A7F"/>
    <w:rsid w:val="008334D7"/>
    <w:rsid w:val="00841919"/>
    <w:rsid w:val="00842756"/>
    <w:rsid w:val="00843852"/>
    <w:rsid w:val="0085069D"/>
    <w:rsid w:val="008530E2"/>
    <w:rsid w:val="00854D3E"/>
    <w:rsid w:val="0086667F"/>
    <w:rsid w:val="0087261F"/>
    <w:rsid w:val="00877D7F"/>
    <w:rsid w:val="00880681"/>
    <w:rsid w:val="00884B68"/>
    <w:rsid w:val="00885ABA"/>
    <w:rsid w:val="00887AE7"/>
    <w:rsid w:val="00890C44"/>
    <w:rsid w:val="008A1223"/>
    <w:rsid w:val="008A3935"/>
    <w:rsid w:val="008A3C15"/>
    <w:rsid w:val="008A4EF6"/>
    <w:rsid w:val="008A5970"/>
    <w:rsid w:val="008B2B11"/>
    <w:rsid w:val="008B7908"/>
    <w:rsid w:val="008C0AF3"/>
    <w:rsid w:val="008C0D0D"/>
    <w:rsid w:val="008C4902"/>
    <w:rsid w:val="008C6102"/>
    <w:rsid w:val="008E15B2"/>
    <w:rsid w:val="008E6111"/>
    <w:rsid w:val="008E740D"/>
    <w:rsid w:val="008F3CC2"/>
    <w:rsid w:val="008F4AED"/>
    <w:rsid w:val="0090252A"/>
    <w:rsid w:val="00904B08"/>
    <w:rsid w:val="00906BE6"/>
    <w:rsid w:val="00911193"/>
    <w:rsid w:val="00911EEC"/>
    <w:rsid w:val="0091405D"/>
    <w:rsid w:val="00915FFC"/>
    <w:rsid w:val="00920BFE"/>
    <w:rsid w:val="0092303B"/>
    <w:rsid w:val="00923739"/>
    <w:rsid w:val="009246F3"/>
    <w:rsid w:val="009349D7"/>
    <w:rsid w:val="00937566"/>
    <w:rsid w:val="009410EB"/>
    <w:rsid w:val="00941AAA"/>
    <w:rsid w:val="00946F4C"/>
    <w:rsid w:val="00957F29"/>
    <w:rsid w:val="00974D51"/>
    <w:rsid w:val="009820F3"/>
    <w:rsid w:val="009849B0"/>
    <w:rsid w:val="00984D48"/>
    <w:rsid w:val="009857CF"/>
    <w:rsid w:val="00986A7B"/>
    <w:rsid w:val="00995F1F"/>
    <w:rsid w:val="009963C2"/>
    <w:rsid w:val="009A00D8"/>
    <w:rsid w:val="009B122F"/>
    <w:rsid w:val="009B14F4"/>
    <w:rsid w:val="009C5C11"/>
    <w:rsid w:val="009C6D6C"/>
    <w:rsid w:val="009D43D3"/>
    <w:rsid w:val="009E3B32"/>
    <w:rsid w:val="009E4885"/>
    <w:rsid w:val="009F4ADD"/>
    <w:rsid w:val="00A07879"/>
    <w:rsid w:val="00A10F57"/>
    <w:rsid w:val="00A1718D"/>
    <w:rsid w:val="00A17868"/>
    <w:rsid w:val="00A25073"/>
    <w:rsid w:val="00A32420"/>
    <w:rsid w:val="00A37412"/>
    <w:rsid w:val="00A40F10"/>
    <w:rsid w:val="00A472FF"/>
    <w:rsid w:val="00A56171"/>
    <w:rsid w:val="00A71EA1"/>
    <w:rsid w:val="00A75FD9"/>
    <w:rsid w:val="00A76440"/>
    <w:rsid w:val="00A863B5"/>
    <w:rsid w:val="00A86D52"/>
    <w:rsid w:val="00AA0399"/>
    <w:rsid w:val="00AA6FF8"/>
    <w:rsid w:val="00AB2AA5"/>
    <w:rsid w:val="00AB3AE4"/>
    <w:rsid w:val="00AB45AD"/>
    <w:rsid w:val="00AB76E4"/>
    <w:rsid w:val="00AB7B92"/>
    <w:rsid w:val="00AC6682"/>
    <w:rsid w:val="00AC66FC"/>
    <w:rsid w:val="00AD572B"/>
    <w:rsid w:val="00AE58A1"/>
    <w:rsid w:val="00AF342C"/>
    <w:rsid w:val="00AF433B"/>
    <w:rsid w:val="00AF4C69"/>
    <w:rsid w:val="00AF6655"/>
    <w:rsid w:val="00B023E9"/>
    <w:rsid w:val="00B13FBB"/>
    <w:rsid w:val="00B1559B"/>
    <w:rsid w:val="00B43431"/>
    <w:rsid w:val="00B44C88"/>
    <w:rsid w:val="00B45FD2"/>
    <w:rsid w:val="00B46494"/>
    <w:rsid w:val="00B540B4"/>
    <w:rsid w:val="00B6251F"/>
    <w:rsid w:val="00B6636E"/>
    <w:rsid w:val="00B71768"/>
    <w:rsid w:val="00B845D6"/>
    <w:rsid w:val="00B848B4"/>
    <w:rsid w:val="00B92FD8"/>
    <w:rsid w:val="00B96E39"/>
    <w:rsid w:val="00BA09C8"/>
    <w:rsid w:val="00BA13F9"/>
    <w:rsid w:val="00BB6B30"/>
    <w:rsid w:val="00BB74FC"/>
    <w:rsid w:val="00BC2941"/>
    <w:rsid w:val="00BC2F93"/>
    <w:rsid w:val="00BD126A"/>
    <w:rsid w:val="00BD283B"/>
    <w:rsid w:val="00BD4C88"/>
    <w:rsid w:val="00BE45F9"/>
    <w:rsid w:val="00BE6B1B"/>
    <w:rsid w:val="00BE7B39"/>
    <w:rsid w:val="00BE7D08"/>
    <w:rsid w:val="00C02591"/>
    <w:rsid w:val="00C03733"/>
    <w:rsid w:val="00C05DD1"/>
    <w:rsid w:val="00C104D5"/>
    <w:rsid w:val="00C1128E"/>
    <w:rsid w:val="00C11BEC"/>
    <w:rsid w:val="00C125FC"/>
    <w:rsid w:val="00C1717F"/>
    <w:rsid w:val="00C20BDA"/>
    <w:rsid w:val="00C20DA1"/>
    <w:rsid w:val="00C2354F"/>
    <w:rsid w:val="00C24EA9"/>
    <w:rsid w:val="00C27842"/>
    <w:rsid w:val="00C27F4E"/>
    <w:rsid w:val="00C3002D"/>
    <w:rsid w:val="00C613AE"/>
    <w:rsid w:val="00C628A1"/>
    <w:rsid w:val="00C66B2A"/>
    <w:rsid w:val="00C70115"/>
    <w:rsid w:val="00C74604"/>
    <w:rsid w:val="00C760BF"/>
    <w:rsid w:val="00C93089"/>
    <w:rsid w:val="00C93C27"/>
    <w:rsid w:val="00C95FE5"/>
    <w:rsid w:val="00C97659"/>
    <w:rsid w:val="00CA226A"/>
    <w:rsid w:val="00CA3D40"/>
    <w:rsid w:val="00CB2E3A"/>
    <w:rsid w:val="00CB6274"/>
    <w:rsid w:val="00CC031E"/>
    <w:rsid w:val="00CC4323"/>
    <w:rsid w:val="00CC5B3E"/>
    <w:rsid w:val="00CC6DA9"/>
    <w:rsid w:val="00CD3610"/>
    <w:rsid w:val="00CD7C26"/>
    <w:rsid w:val="00CE2196"/>
    <w:rsid w:val="00CE68E0"/>
    <w:rsid w:val="00CF4A24"/>
    <w:rsid w:val="00D07767"/>
    <w:rsid w:val="00D22442"/>
    <w:rsid w:val="00D343DB"/>
    <w:rsid w:val="00D374B6"/>
    <w:rsid w:val="00D41C7B"/>
    <w:rsid w:val="00D43C25"/>
    <w:rsid w:val="00D440F4"/>
    <w:rsid w:val="00D44B1D"/>
    <w:rsid w:val="00D51FE1"/>
    <w:rsid w:val="00D55C16"/>
    <w:rsid w:val="00D57969"/>
    <w:rsid w:val="00D605B8"/>
    <w:rsid w:val="00D6548F"/>
    <w:rsid w:val="00D66A08"/>
    <w:rsid w:val="00D73F15"/>
    <w:rsid w:val="00D81B2B"/>
    <w:rsid w:val="00D81C63"/>
    <w:rsid w:val="00D83991"/>
    <w:rsid w:val="00D95228"/>
    <w:rsid w:val="00D9610B"/>
    <w:rsid w:val="00D97CF8"/>
    <w:rsid w:val="00DA2E62"/>
    <w:rsid w:val="00DA59FB"/>
    <w:rsid w:val="00DA61AC"/>
    <w:rsid w:val="00DB04D9"/>
    <w:rsid w:val="00DB106E"/>
    <w:rsid w:val="00DC6BEC"/>
    <w:rsid w:val="00DC70A6"/>
    <w:rsid w:val="00DD2C24"/>
    <w:rsid w:val="00DE0A9A"/>
    <w:rsid w:val="00DE5BBC"/>
    <w:rsid w:val="00DE782D"/>
    <w:rsid w:val="00DF16E8"/>
    <w:rsid w:val="00DF5E1B"/>
    <w:rsid w:val="00DF64E7"/>
    <w:rsid w:val="00DF66C3"/>
    <w:rsid w:val="00E023BA"/>
    <w:rsid w:val="00E12988"/>
    <w:rsid w:val="00E13F98"/>
    <w:rsid w:val="00E165B6"/>
    <w:rsid w:val="00E218BF"/>
    <w:rsid w:val="00E22A10"/>
    <w:rsid w:val="00E40CD4"/>
    <w:rsid w:val="00E44D5D"/>
    <w:rsid w:val="00E453A3"/>
    <w:rsid w:val="00E46283"/>
    <w:rsid w:val="00E468D0"/>
    <w:rsid w:val="00E46A52"/>
    <w:rsid w:val="00E52433"/>
    <w:rsid w:val="00E53513"/>
    <w:rsid w:val="00E547D4"/>
    <w:rsid w:val="00E552C2"/>
    <w:rsid w:val="00E559A0"/>
    <w:rsid w:val="00E57C07"/>
    <w:rsid w:val="00E72253"/>
    <w:rsid w:val="00E82450"/>
    <w:rsid w:val="00E90D94"/>
    <w:rsid w:val="00E95BE4"/>
    <w:rsid w:val="00E97589"/>
    <w:rsid w:val="00EB33BB"/>
    <w:rsid w:val="00EB6F8F"/>
    <w:rsid w:val="00EB75E9"/>
    <w:rsid w:val="00EC38F3"/>
    <w:rsid w:val="00EC3D8B"/>
    <w:rsid w:val="00EC630F"/>
    <w:rsid w:val="00EC6ECC"/>
    <w:rsid w:val="00ED0172"/>
    <w:rsid w:val="00ED0C08"/>
    <w:rsid w:val="00ED17B5"/>
    <w:rsid w:val="00ED2352"/>
    <w:rsid w:val="00EE082F"/>
    <w:rsid w:val="00EE1332"/>
    <w:rsid w:val="00EE15EF"/>
    <w:rsid w:val="00EE1A60"/>
    <w:rsid w:val="00EE2A88"/>
    <w:rsid w:val="00EF5D42"/>
    <w:rsid w:val="00F01A7D"/>
    <w:rsid w:val="00F06840"/>
    <w:rsid w:val="00F06DB6"/>
    <w:rsid w:val="00F12847"/>
    <w:rsid w:val="00F14FE9"/>
    <w:rsid w:val="00F15E5B"/>
    <w:rsid w:val="00F16839"/>
    <w:rsid w:val="00F247E7"/>
    <w:rsid w:val="00F32461"/>
    <w:rsid w:val="00F3743F"/>
    <w:rsid w:val="00F4171A"/>
    <w:rsid w:val="00F46CF8"/>
    <w:rsid w:val="00F50654"/>
    <w:rsid w:val="00F559B7"/>
    <w:rsid w:val="00F5680C"/>
    <w:rsid w:val="00F60039"/>
    <w:rsid w:val="00F64CB8"/>
    <w:rsid w:val="00F7394D"/>
    <w:rsid w:val="00F74914"/>
    <w:rsid w:val="00F819AC"/>
    <w:rsid w:val="00F82BB9"/>
    <w:rsid w:val="00F8421A"/>
    <w:rsid w:val="00F91E0B"/>
    <w:rsid w:val="00F9238E"/>
    <w:rsid w:val="00F926B8"/>
    <w:rsid w:val="00F9487B"/>
    <w:rsid w:val="00F96499"/>
    <w:rsid w:val="00F97F76"/>
    <w:rsid w:val="00FA1568"/>
    <w:rsid w:val="00FA214F"/>
    <w:rsid w:val="00FA3248"/>
    <w:rsid w:val="00FB5588"/>
    <w:rsid w:val="00FB6BA0"/>
    <w:rsid w:val="00FD25E7"/>
    <w:rsid w:val="00FE3C33"/>
    <w:rsid w:val="00FE617E"/>
    <w:rsid w:val="00FF5F36"/>
    <w:rsid w:val="00FF7AB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7DB8C4"/>
  <w15:docId w15:val="{887CE5DF-D068-4D49-9551-ED8780C60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797"/>
    <w:pPr>
      <w:suppressAutoHyphens/>
      <w:spacing w:after="0" w:line="240" w:lineRule="auto"/>
    </w:pPr>
    <w:rPr>
      <w:rFonts w:ascii="Times New Roman" w:eastAsia="Times New Roman" w:hAnsi="Times New Roman" w:cs="Times New Roman"/>
      <w:sz w:val="24"/>
      <w:szCs w:val="24"/>
      <w:lang w:eastAsia="zh-CN"/>
    </w:rPr>
  </w:style>
  <w:style w:type="paragraph" w:styleId="Heading1">
    <w:name w:val="heading 1"/>
    <w:basedOn w:val="Normal"/>
    <w:next w:val="Normal"/>
    <w:link w:val="Heading1Char"/>
    <w:uiPriority w:val="9"/>
    <w:qFormat/>
    <w:rsid w:val="00DA2E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DA2E6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A2E6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A2E6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2E62"/>
    <w:rPr>
      <w:rFonts w:asciiTheme="majorHAnsi" w:eastAsiaTheme="majorEastAsia" w:hAnsiTheme="majorHAnsi" w:cstheme="majorBidi"/>
      <w:b/>
      <w:bCs/>
      <w:color w:val="365F91" w:themeColor="accent1" w:themeShade="BF"/>
      <w:sz w:val="28"/>
      <w:szCs w:val="28"/>
      <w:lang w:eastAsia="zh-CN"/>
    </w:rPr>
  </w:style>
  <w:style w:type="character" w:customStyle="1" w:styleId="Heading2Char">
    <w:name w:val="Heading 2 Char"/>
    <w:basedOn w:val="DefaultParagraphFont"/>
    <w:link w:val="Heading2"/>
    <w:rsid w:val="00DA2E6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rsid w:val="00DA2E62"/>
    <w:rPr>
      <w:rFonts w:asciiTheme="majorHAnsi" w:eastAsiaTheme="majorEastAsia" w:hAnsiTheme="majorHAnsi" w:cstheme="majorBidi"/>
      <w:b/>
      <w:bCs/>
      <w:color w:val="4F81BD" w:themeColor="accent1"/>
      <w:sz w:val="24"/>
      <w:szCs w:val="24"/>
      <w:lang w:eastAsia="zh-CN"/>
    </w:rPr>
  </w:style>
  <w:style w:type="character" w:customStyle="1" w:styleId="Heading4Char">
    <w:name w:val="Heading 4 Char"/>
    <w:basedOn w:val="DefaultParagraphFont"/>
    <w:link w:val="Heading4"/>
    <w:uiPriority w:val="9"/>
    <w:rsid w:val="00DA2E62"/>
    <w:rPr>
      <w:rFonts w:asciiTheme="majorHAnsi" w:eastAsiaTheme="majorEastAsia" w:hAnsiTheme="majorHAnsi" w:cstheme="majorBidi"/>
      <w:b/>
      <w:bCs/>
      <w:i/>
      <w:iCs/>
      <w:color w:val="4F81BD" w:themeColor="accent1"/>
      <w:sz w:val="24"/>
      <w:szCs w:val="24"/>
      <w:lang w:eastAsia="zh-CN"/>
    </w:rPr>
  </w:style>
  <w:style w:type="paragraph" w:styleId="Header">
    <w:name w:val="header"/>
    <w:basedOn w:val="Normal"/>
    <w:link w:val="HeaderChar"/>
    <w:unhideWhenUsed/>
    <w:rsid w:val="00DA2E62"/>
    <w:pPr>
      <w:tabs>
        <w:tab w:val="center" w:pos="4703"/>
        <w:tab w:val="right" w:pos="9406"/>
      </w:tabs>
    </w:pPr>
  </w:style>
  <w:style w:type="character" w:customStyle="1" w:styleId="HeaderChar">
    <w:name w:val="Header Char"/>
    <w:basedOn w:val="DefaultParagraphFont"/>
    <w:link w:val="Header"/>
    <w:rsid w:val="00DA2E62"/>
    <w:rPr>
      <w:rFonts w:ascii="Times New Roman" w:eastAsia="Times New Roman" w:hAnsi="Times New Roman" w:cs="Times New Roman"/>
      <w:sz w:val="24"/>
      <w:szCs w:val="24"/>
      <w:lang w:eastAsia="zh-CN"/>
    </w:rPr>
  </w:style>
  <w:style w:type="paragraph" w:styleId="Footer">
    <w:name w:val="footer"/>
    <w:basedOn w:val="Normal"/>
    <w:link w:val="FooterChar"/>
    <w:uiPriority w:val="99"/>
    <w:unhideWhenUsed/>
    <w:rsid w:val="00DA2E62"/>
    <w:pPr>
      <w:tabs>
        <w:tab w:val="center" w:pos="4703"/>
        <w:tab w:val="right" w:pos="9406"/>
      </w:tabs>
    </w:pPr>
  </w:style>
  <w:style w:type="character" w:customStyle="1" w:styleId="FooterChar">
    <w:name w:val="Footer Char"/>
    <w:basedOn w:val="DefaultParagraphFont"/>
    <w:link w:val="Footer"/>
    <w:uiPriority w:val="99"/>
    <w:rsid w:val="00DA2E62"/>
    <w:rPr>
      <w:rFonts w:ascii="Times New Roman" w:eastAsia="Times New Roman" w:hAnsi="Times New Roman" w:cs="Times New Roman"/>
      <w:sz w:val="24"/>
      <w:szCs w:val="24"/>
      <w:lang w:eastAsia="zh-CN"/>
    </w:rPr>
  </w:style>
  <w:style w:type="paragraph" w:styleId="BalloonText">
    <w:name w:val="Balloon Text"/>
    <w:basedOn w:val="Normal"/>
    <w:link w:val="BalloonTextChar"/>
    <w:unhideWhenUsed/>
    <w:rsid w:val="00DA2E62"/>
    <w:rPr>
      <w:rFonts w:ascii="Tahoma" w:hAnsi="Tahoma" w:cs="Tahoma"/>
      <w:sz w:val="16"/>
      <w:szCs w:val="16"/>
    </w:rPr>
  </w:style>
  <w:style w:type="character" w:customStyle="1" w:styleId="BalloonTextChar">
    <w:name w:val="Balloon Text Char"/>
    <w:basedOn w:val="DefaultParagraphFont"/>
    <w:link w:val="BalloonText"/>
    <w:semiHidden/>
    <w:rsid w:val="00DA2E62"/>
    <w:rPr>
      <w:rFonts w:ascii="Tahoma" w:eastAsia="Times New Roman" w:hAnsi="Tahoma" w:cs="Tahoma"/>
      <w:sz w:val="16"/>
      <w:szCs w:val="16"/>
      <w:lang w:eastAsia="zh-CN"/>
    </w:rPr>
  </w:style>
  <w:style w:type="paragraph" w:styleId="NoSpacing">
    <w:name w:val="No Spacing"/>
    <w:qFormat/>
    <w:rsid w:val="00DA2E62"/>
    <w:pPr>
      <w:suppressAutoHyphens/>
      <w:spacing w:after="0" w:line="240" w:lineRule="auto"/>
    </w:pPr>
    <w:rPr>
      <w:rFonts w:ascii="Calibri" w:eastAsia="Times New Roman" w:hAnsi="Calibri" w:cs="Calibri"/>
      <w:lang w:eastAsia="zh-CN"/>
    </w:rPr>
  </w:style>
  <w:style w:type="table" w:styleId="TableGrid">
    <w:name w:val="Table Grid"/>
    <w:basedOn w:val="TableNormal"/>
    <w:uiPriority w:val="59"/>
    <w:rsid w:val="00DA2E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DA2E6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DA2E6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List-Accent11">
    <w:name w:val="Light List - Accent 11"/>
    <w:basedOn w:val="TableNormal"/>
    <w:uiPriority w:val="61"/>
    <w:rsid w:val="00DA2E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OCHeading">
    <w:name w:val="TOC Heading"/>
    <w:basedOn w:val="Heading1"/>
    <w:next w:val="Normal"/>
    <w:uiPriority w:val="39"/>
    <w:semiHidden/>
    <w:unhideWhenUsed/>
    <w:qFormat/>
    <w:rsid w:val="00DA2E62"/>
    <w:pPr>
      <w:suppressAutoHyphens w:val="0"/>
      <w:spacing w:line="276" w:lineRule="auto"/>
      <w:outlineLvl w:val="9"/>
    </w:pPr>
    <w:rPr>
      <w:lang w:eastAsia="en-US"/>
    </w:rPr>
  </w:style>
  <w:style w:type="paragraph" w:styleId="ListParagraph">
    <w:name w:val="List Paragraph"/>
    <w:basedOn w:val="Normal"/>
    <w:uiPriority w:val="34"/>
    <w:qFormat/>
    <w:rsid w:val="00DA2E62"/>
    <w:pPr>
      <w:ind w:left="720"/>
      <w:contextualSpacing/>
    </w:pPr>
  </w:style>
  <w:style w:type="paragraph" w:styleId="TOC1">
    <w:name w:val="toc 1"/>
    <w:basedOn w:val="Normal"/>
    <w:next w:val="Normal"/>
    <w:autoRedefine/>
    <w:uiPriority w:val="39"/>
    <w:unhideWhenUsed/>
    <w:rsid w:val="00DA2E62"/>
    <w:pPr>
      <w:spacing w:after="100"/>
    </w:pPr>
  </w:style>
  <w:style w:type="paragraph" w:styleId="TOC2">
    <w:name w:val="toc 2"/>
    <w:basedOn w:val="Normal"/>
    <w:next w:val="Normal"/>
    <w:autoRedefine/>
    <w:uiPriority w:val="39"/>
    <w:unhideWhenUsed/>
    <w:rsid w:val="00DA2E62"/>
    <w:pPr>
      <w:spacing w:after="100"/>
      <w:ind w:left="240"/>
    </w:pPr>
  </w:style>
  <w:style w:type="character" w:styleId="Hyperlink">
    <w:name w:val="Hyperlink"/>
    <w:basedOn w:val="DefaultParagraphFont"/>
    <w:uiPriority w:val="99"/>
    <w:unhideWhenUsed/>
    <w:rsid w:val="00DA2E62"/>
    <w:rPr>
      <w:color w:val="0000FF" w:themeColor="hyperlink"/>
      <w:u w:val="single"/>
    </w:rPr>
  </w:style>
  <w:style w:type="table" w:styleId="LightShading-Accent5">
    <w:name w:val="Light Shading Accent 5"/>
    <w:basedOn w:val="TableNormal"/>
    <w:uiPriority w:val="60"/>
    <w:rsid w:val="00DA2E6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MediumList2-Accent5">
    <w:name w:val="Medium List 2 Accent 5"/>
    <w:basedOn w:val="TableNormal"/>
    <w:uiPriority w:val="66"/>
    <w:rsid w:val="00DA2E6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ghtGrid-Accent5">
    <w:name w:val="Light Grid Accent 5"/>
    <w:basedOn w:val="TableNormal"/>
    <w:uiPriority w:val="62"/>
    <w:rsid w:val="00DA2E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customStyle="1" w:styleId="TableContents">
    <w:name w:val="Table Contents"/>
    <w:basedOn w:val="Normal"/>
    <w:rsid w:val="00DA2E62"/>
    <w:pPr>
      <w:suppressLineNumbers/>
    </w:pPr>
  </w:style>
  <w:style w:type="table" w:customStyle="1" w:styleId="LightGrid-Accent11">
    <w:name w:val="Light Grid - Accent 11"/>
    <w:basedOn w:val="TableNormal"/>
    <w:uiPriority w:val="62"/>
    <w:rsid w:val="00DA2E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TOC3">
    <w:name w:val="toc 3"/>
    <w:basedOn w:val="Normal"/>
    <w:next w:val="Normal"/>
    <w:autoRedefine/>
    <w:uiPriority w:val="39"/>
    <w:unhideWhenUsed/>
    <w:rsid w:val="00DA2E62"/>
    <w:pPr>
      <w:spacing w:after="100"/>
      <w:ind w:left="480"/>
    </w:pPr>
  </w:style>
  <w:style w:type="paragraph" w:styleId="BodyText">
    <w:name w:val="Body Text"/>
    <w:basedOn w:val="Normal"/>
    <w:link w:val="BodyTextChar"/>
    <w:unhideWhenUsed/>
    <w:rsid w:val="00DA2E62"/>
    <w:pPr>
      <w:spacing w:after="120"/>
    </w:pPr>
  </w:style>
  <w:style w:type="character" w:customStyle="1" w:styleId="BodyTextChar">
    <w:name w:val="Body Text Char"/>
    <w:basedOn w:val="DefaultParagraphFont"/>
    <w:link w:val="BodyText"/>
    <w:semiHidden/>
    <w:rsid w:val="00DA2E62"/>
    <w:rPr>
      <w:rFonts w:ascii="Times New Roman" w:eastAsia="Times New Roman" w:hAnsi="Times New Roman" w:cs="Times New Roman"/>
      <w:sz w:val="24"/>
      <w:szCs w:val="24"/>
      <w:lang w:eastAsia="zh-CN"/>
    </w:rPr>
  </w:style>
  <w:style w:type="character" w:customStyle="1" w:styleId="CommentTextChar">
    <w:name w:val="Comment Text Char"/>
    <w:basedOn w:val="DefaultParagraphFont"/>
    <w:link w:val="CommentText"/>
    <w:semiHidden/>
    <w:rsid w:val="00DA2E62"/>
    <w:rPr>
      <w:rFonts w:ascii="Times New Roman" w:eastAsia="Times New Roman" w:hAnsi="Times New Roman" w:cs="Times New Roman"/>
      <w:sz w:val="24"/>
      <w:szCs w:val="24"/>
      <w:lang w:eastAsia="zh-CN"/>
    </w:rPr>
  </w:style>
  <w:style w:type="paragraph" w:styleId="CommentText">
    <w:name w:val="annotation text"/>
    <w:basedOn w:val="BodyText"/>
    <w:link w:val="CommentTextChar"/>
    <w:unhideWhenUsed/>
    <w:rsid w:val="00DA2E62"/>
    <w:pPr>
      <w:ind w:left="2268"/>
    </w:pPr>
  </w:style>
  <w:style w:type="character" w:customStyle="1" w:styleId="CommentTextChar1">
    <w:name w:val="Comment Text Char1"/>
    <w:basedOn w:val="DefaultParagraphFont"/>
    <w:uiPriority w:val="99"/>
    <w:semiHidden/>
    <w:rsid w:val="00DA2E62"/>
    <w:rPr>
      <w:rFonts w:ascii="Times New Roman" w:eastAsia="Times New Roman" w:hAnsi="Times New Roman" w:cs="Times New Roman"/>
      <w:sz w:val="20"/>
      <w:szCs w:val="20"/>
      <w:lang w:eastAsia="zh-CN"/>
    </w:rPr>
  </w:style>
  <w:style w:type="character" w:customStyle="1" w:styleId="BodyTextIndentChar">
    <w:name w:val="Body Text Indent Char"/>
    <w:basedOn w:val="DefaultParagraphFont"/>
    <w:link w:val="BodyTextIndent"/>
    <w:semiHidden/>
    <w:rsid w:val="00DA2E62"/>
    <w:rPr>
      <w:rFonts w:ascii="Times New Roman" w:eastAsia="Times New Roman" w:hAnsi="Times New Roman" w:cs="Times New Roman"/>
      <w:sz w:val="24"/>
      <w:szCs w:val="24"/>
      <w:lang w:eastAsia="zh-CN"/>
    </w:rPr>
  </w:style>
  <w:style w:type="paragraph" w:styleId="BodyTextIndent">
    <w:name w:val="Body Text Indent"/>
    <w:basedOn w:val="BodyText"/>
    <w:link w:val="BodyTextIndentChar"/>
    <w:unhideWhenUsed/>
    <w:rsid w:val="00DA2E62"/>
    <w:pPr>
      <w:ind w:left="283"/>
    </w:pPr>
  </w:style>
  <w:style w:type="character" w:customStyle="1" w:styleId="BodyTextIndentChar1">
    <w:name w:val="Body Text Indent Char1"/>
    <w:basedOn w:val="DefaultParagraphFont"/>
    <w:uiPriority w:val="99"/>
    <w:semiHidden/>
    <w:rsid w:val="00DA2E62"/>
    <w:rPr>
      <w:rFonts w:ascii="Times New Roman" w:eastAsia="Times New Roman" w:hAnsi="Times New Roman" w:cs="Times New Roman"/>
      <w:sz w:val="24"/>
      <w:szCs w:val="24"/>
      <w:lang w:eastAsia="zh-CN"/>
    </w:rPr>
  </w:style>
  <w:style w:type="character" w:customStyle="1" w:styleId="BodyTextFirstIndentChar">
    <w:name w:val="Body Text First Indent Char"/>
    <w:basedOn w:val="BodyTextChar"/>
    <w:link w:val="BodyTextFirstIndent"/>
    <w:semiHidden/>
    <w:rsid w:val="00DA2E62"/>
    <w:rPr>
      <w:rFonts w:ascii="Times New Roman" w:eastAsia="Times New Roman" w:hAnsi="Times New Roman" w:cs="Times New Roman"/>
      <w:sz w:val="24"/>
      <w:szCs w:val="24"/>
      <w:lang w:eastAsia="zh-CN"/>
    </w:rPr>
  </w:style>
  <w:style w:type="paragraph" w:styleId="BodyTextFirstIndent">
    <w:name w:val="Body Text First Indent"/>
    <w:basedOn w:val="BodyText"/>
    <w:link w:val="BodyTextFirstIndentChar"/>
    <w:unhideWhenUsed/>
    <w:rsid w:val="00DA2E62"/>
    <w:pPr>
      <w:ind w:firstLine="283"/>
    </w:pPr>
  </w:style>
  <w:style w:type="character" w:customStyle="1" w:styleId="BodyTextFirstIndentChar1">
    <w:name w:val="Body Text First Indent Char1"/>
    <w:basedOn w:val="BodyTextChar"/>
    <w:uiPriority w:val="99"/>
    <w:semiHidden/>
    <w:rsid w:val="00DA2E62"/>
    <w:rPr>
      <w:rFonts w:ascii="Times New Roman" w:eastAsia="Times New Roman" w:hAnsi="Times New Roman" w:cs="Times New Roman"/>
      <w:sz w:val="24"/>
      <w:szCs w:val="24"/>
      <w:lang w:eastAsia="zh-CN"/>
    </w:rPr>
  </w:style>
  <w:style w:type="character" w:customStyle="1" w:styleId="DocumentMapChar">
    <w:name w:val="Document Map Char"/>
    <w:basedOn w:val="DefaultParagraphFont"/>
    <w:link w:val="DocumentMap"/>
    <w:semiHidden/>
    <w:rsid w:val="00DA2E62"/>
    <w:rPr>
      <w:rFonts w:ascii="Tahoma" w:eastAsia="Times New Roman" w:hAnsi="Tahoma" w:cs="Tahoma"/>
      <w:sz w:val="20"/>
      <w:szCs w:val="20"/>
      <w:shd w:val="clear" w:color="auto" w:fill="000080"/>
      <w:lang w:eastAsia="zh-CN"/>
    </w:rPr>
  </w:style>
  <w:style w:type="paragraph" w:styleId="DocumentMap">
    <w:name w:val="Document Map"/>
    <w:basedOn w:val="Normal"/>
    <w:link w:val="DocumentMapChar"/>
    <w:unhideWhenUsed/>
    <w:rsid w:val="00DA2E62"/>
    <w:pPr>
      <w:shd w:val="clear" w:color="auto" w:fill="000080"/>
    </w:pPr>
    <w:rPr>
      <w:rFonts w:ascii="Tahoma" w:hAnsi="Tahoma" w:cs="Tahoma"/>
      <w:sz w:val="20"/>
      <w:szCs w:val="20"/>
    </w:rPr>
  </w:style>
  <w:style w:type="character" w:customStyle="1" w:styleId="DocumentMapChar1">
    <w:name w:val="Document Map Char1"/>
    <w:basedOn w:val="DefaultParagraphFont"/>
    <w:uiPriority w:val="99"/>
    <w:semiHidden/>
    <w:rsid w:val="00DA2E62"/>
    <w:rPr>
      <w:rFonts w:ascii="Tahoma" w:eastAsia="Times New Roman" w:hAnsi="Tahoma" w:cs="Tahoma"/>
      <w:sz w:val="16"/>
      <w:szCs w:val="16"/>
      <w:lang w:eastAsia="zh-CN"/>
    </w:rPr>
  </w:style>
  <w:style w:type="paragraph" w:customStyle="1" w:styleId="Heading">
    <w:name w:val="Heading"/>
    <w:basedOn w:val="Normal"/>
    <w:next w:val="BodyText"/>
    <w:rsid w:val="00DA2E62"/>
    <w:pPr>
      <w:keepNext/>
      <w:spacing w:before="240" w:after="120"/>
    </w:pPr>
    <w:rPr>
      <w:rFonts w:ascii="Arial" w:eastAsia="Microsoft YaHei" w:hAnsi="Arial" w:cs="Mangal"/>
      <w:sz w:val="28"/>
      <w:szCs w:val="28"/>
    </w:rPr>
  </w:style>
  <w:style w:type="paragraph" w:customStyle="1" w:styleId="Index">
    <w:name w:val="Index"/>
    <w:basedOn w:val="Normal"/>
    <w:rsid w:val="00DA2E62"/>
    <w:pPr>
      <w:suppressLineNumbers/>
    </w:pPr>
    <w:rPr>
      <w:rFonts w:cs="Mangal"/>
    </w:rPr>
  </w:style>
  <w:style w:type="paragraph" w:customStyle="1" w:styleId="TableHeading">
    <w:name w:val="Table Heading"/>
    <w:basedOn w:val="TableContents"/>
    <w:rsid w:val="00DA2E62"/>
    <w:pPr>
      <w:jc w:val="center"/>
    </w:pPr>
    <w:rPr>
      <w:b/>
      <w:bCs/>
    </w:rPr>
  </w:style>
  <w:style w:type="paragraph" w:customStyle="1" w:styleId="Framecontents">
    <w:name w:val="Frame contents"/>
    <w:basedOn w:val="BodyText"/>
    <w:rsid w:val="00DA2E62"/>
  </w:style>
  <w:style w:type="paragraph" w:customStyle="1" w:styleId="Hangingindent">
    <w:name w:val="Hanging indent"/>
    <w:basedOn w:val="BodyText"/>
    <w:rsid w:val="00DA2E62"/>
    <w:pPr>
      <w:tabs>
        <w:tab w:val="left" w:pos="0"/>
      </w:tabs>
      <w:ind w:left="567" w:hanging="283"/>
    </w:pPr>
  </w:style>
  <w:style w:type="paragraph" w:customStyle="1" w:styleId="Heading10">
    <w:name w:val="Heading 10"/>
    <w:basedOn w:val="Heading"/>
    <w:next w:val="BodyText"/>
    <w:rsid w:val="00DA2E62"/>
    <w:pPr>
      <w:numPr>
        <w:numId w:val="2"/>
      </w:numPr>
    </w:pPr>
    <w:rPr>
      <w:b/>
      <w:bCs/>
      <w:sz w:val="21"/>
      <w:szCs w:val="21"/>
    </w:rPr>
  </w:style>
  <w:style w:type="paragraph" w:customStyle="1" w:styleId="Complimentaryclose">
    <w:name w:val="Complimentary close"/>
    <w:basedOn w:val="Normal"/>
    <w:rsid w:val="00DA2E62"/>
    <w:pPr>
      <w:suppressLineNumbers/>
    </w:pPr>
  </w:style>
  <w:style w:type="paragraph" w:customStyle="1" w:styleId="FrameContents0">
    <w:name w:val="Frame Contents"/>
    <w:basedOn w:val="Normal"/>
    <w:rsid w:val="00DA2E62"/>
  </w:style>
  <w:style w:type="character" w:customStyle="1" w:styleId="WW8Num1z0">
    <w:name w:val="WW8Num1z0"/>
    <w:rsid w:val="00DA2E62"/>
  </w:style>
  <w:style w:type="character" w:customStyle="1" w:styleId="WW8Num1z1">
    <w:name w:val="WW8Num1z1"/>
    <w:rsid w:val="00DA2E62"/>
  </w:style>
  <w:style w:type="character" w:customStyle="1" w:styleId="WW8Num1z2">
    <w:name w:val="WW8Num1z2"/>
    <w:rsid w:val="00DA2E62"/>
  </w:style>
  <w:style w:type="character" w:customStyle="1" w:styleId="WW8Num1z3">
    <w:name w:val="WW8Num1z3"/>
    <w:rsid w:val="00DA2E62"/>
  </w:style>
  <w:style w:type="character" w:customStyle="1" w:styleId="WW8Num1z4">
    <w:name w:val="WW8Num1z4"/>
    <w:rsid w:val="00DA2E62"/>
  </w:style>
  <w:style w:type="character" w:customStyle="1" w:styleId="WW8Num1z5">
    <w:name w:val="WW8Num1z5"/>
    <w:rsid w:val="00DA2E62"/>
  </w:style>
  <w:style w:type="character" w:customStyle="1" w:styleId="WW8Num1z6">
    <w:name w:val="WW8Num1z6"/>
    <w:rsid w:val="00DA2E62"/>
  </w:style>
  <w:style w:type="character" w:customStyle="1" w:styleId="WW8Num1z7">
    <w:name w:val="WW8Num1z7"/>
    <w:rsid w:val="00DA2E62"/>
  </w:style>
  <w:style w:type="character" w:customStyle="1" w:styleId="WW8Num1z8">
    <w:name w:val="WW8Num1z8"/>
    <w:rsid w:val="00DA2E62"/>
  </w:style>
  <w:style w:type="character" w:customStyle="1" w:styleId="WW8Num2z0">
    <w:name w:val="WW8Num2z0"/>
    <w:rsid w:val="00DA2E62"/>
  </w:style>
  <w:style w:type="character" w:customStyle="1" w:styleId="WW8Num2z1">
    <w:name w:val="WW8Num2z1"/>
    <w:rsid w:val="00DA2E62"/>
  </w:style>
  <w:style w:type="character" w:customStyle="1" w:styleId="WW8Num2z2">
    <w:name w:val="WW8Num2z2"/>
    <w:rsid w:val="00DA2E62"/>
  </w:style>
  <w:style w:type="character" w:customStyle="1" w:styleId="WW8Num2z3">
    <w:name w:val="WW8Num2z3"/>
    <w:rsid w:val="00DA2E62"/>
  </w:style>
  <w:style w:type="character" w:customStyle="1" w:styleId="WW8Num2z4">
    <w:name w:val="WW8Num2z4"/>
    <w:rsid w:val="00DA2E62"/>
  </w:style>
  <w:style w:type="character" w:customStyle="1" w:styleId="WW8Num2z5">
    <w:name w:val="WW8Num2z5"/>
    <w:rsid w:val="00DA2E62"/>
  </w:style>
  <w:style w:type="character" w:customStyle="1" w:styleId="WW8Num2z6">
    <w:name w:val="WW8Num2z6"/>
    <w:rsid w:val="00DA2E62"/>
  </w:style>
  <w:style w:type="character" w:customStyle="1" w:styleId="WW8Num2z7">
    <w:name w:val="WW8Num2z7"/>
    <w:rsid w:val="00DA2E62"/>
  </w:style>
  <w:style w:type="character" w:customStyle="1" w:styleId="WW8Num2z8">
    <w:name w:val="WW8Num2z8"/>
    <w:rsid w:val="00DA2E62"/>
  </w:style>
  <w:style w:type="character" w:customStyle="1" w:styleId="WW8Num3z0">
    <w:name w:val="WW8Num3z0"/>
    <w:rsid w:val="00DA2E62"/>
    <w:rPr>
      <w:rFonts w:ascii="Times New Roman" w:hAnsi="Times New Roman" w:cs="Times New Roman" w:hint="default"/>
      <w:color w:val="5B9BD5"/>
      <w:lang w:val="sr-Cyrl-CS"/>
    </w:rPr>
  </w:style>
  <w:style w:type="character" w:customStyle="1" w:styleId="WW8Num3z1">
    <w:name w:val="WW8Num3z1"/>
    <w:rsid w:val="00DA2E62"/>
  </w:style>
  <w:style w:type="character" w:customStyle="1" w:styleId="WW8Num3z2">
    <w:name w:val="WW8Num3z2"/>
    <w:rsid w:val="00DA2E62"/>
  </w:style>
  <w:style w:type="character" w:customStyle="1" w:styleId="WW8Num3z3">
    <w:name w:val="WW8Num3z3"/>
    <w:rsid w:val="00DA2E62"/>
  </w:style>
  <w:style w:type="character" w:customStyle="1" w:styleId="WW8Num3z4">
    <w:name w:val="WW8Num3z4"/>
    <w:rsid w:val="00DA2E62"/>
  </w:style>
  <w:style w:type="character" w:customStyle="1" w:styleId="WW8Num3z5">
    <w:name w:val="WW8Num3z5"/>
    <w:rsid w:val="00DA2E62"/>
  </w:style>
  <w:style w:type="character" w:customStyle="1" w:styleId="WW8Num3z6">
    <w:name w:val="WW8Num3z6"/>
    <w:rsid w:val="00DA2E62"/>
  </w:style>
  <w:style w:type="character" w:customStyle="1" w:styleId="WW8Num3z7">
    <w:name w:val="WW8Num3z7"/>
    <w:rsid w:val="00DA2E62"/>
  </w:style>
  <w:style w:type="character" w:customStyle="1" w:styleId="WW8Num3z8">
    <w:name w:val="WW8Num3z8"/>
    <w:rsid w:val="00DA2E62"/>
  </w:style>
  <w:style w:type="character" w:customStyle="1" w:styleId="WW8Num4z0">
    <w:name w:val="WW8Num4z0"/>
    <w:rsid w:val="00DA2E62"/>
  </w:style>
  <w:style w:type="character" w:customStyle="1" w:styleId="WW-DefaultParagraphFont">
    <w:name w:val="WW-Default Paragraph Font"/>
    <w:rsid w:val="00DA2E62"/>
  </w:style>
  <w:style w:type="character" w:customStyle="1" w:styleId="WW8Num5z0">
    <w:name w:val="WW8Num5z0"/>
    <w:rsid w:val="00DA2E62"/>
  </w:style>
  <w:style w:type="character" w:customStyle="1" w:styleId="WW8Num5z1">
    <w:name w:val="WW8Num5z1"/>
    <w:rsid w:val="00DA2E62"/>
  </w:style>
  <w:style w:type="character" w:customStyle="1" w:styleId="WW8Num5z2">
    <w:name w:val="WW8Num5z2"/>
    <w:rsid w:val="00DA2E62"/>
  </w:style>
  <w:style w:type="character" w:customStyle="1" w:styleId="WW8Num5z3">
    <w:name w:val="WW8Num5z3"/>
    <w:rsid w:val="00DA2E62"/>
  </w:style>
  <w:style w:type="character" w:customStyle="1" w:styleId="WW8Num5z4">
    <w:name w:val="WW8Num5z4"/>
    <w:rsid w:val="00DA2E62"/>
  </w:style>
  <w:style w:type="character" w:customStyle="1" w:styleId="WW8Num5z5">
    <w:name w:val="WW8Num5z5"/>
    <w:rsid w:val="00DA2E62"/>
  </w:style>
  <w:style w:type="character" w:customStyle="1" w:styleId="WW8Num5z6">
    <w:name w:val="WW8Num5z6"/>
    <w:rsid w:val="00DA2E62"/>
  </w:style>
  <w:style w:type="character" w:customStyle="1" w:styleId="WW8Num5z7">
    <w:name w:val="WW8Num5z7"/>
    <w:rsid w:val="00DA2E62"/>
  </w:style>
  <w:style w:type="character" w:customStyle="1" w:styleId="WW8Num5z8">
    <w:name w:val="WW8Num5z8"/>
    <w:rsid w:val="00DA2E62"/>
  </w:style>
  <w:style w:type="character" w:customStyle="1" w:styleId="WW8Num6z0">
    <w:name w:val="WW8Num6z0"/>
    <w:rsid w:val="00DA2E62"/>
  </w:style>
  <w:style w:type="character" w:customStyle="1" w:styleId="WW8Num6z1">
    <w:name w:val="WW8Num6z1"/>
    <w:rsid w:val="00DA2E62"/>
  </w:style>
  <w:style w:type="character" w:customStyle="1" w:styleId="WW8Num6z2">
    <w:name w:val="WW8Num6z2"/>
    <w:rsid w:val="00DA2E62"/>
  </w:style>
  <w:style w:type="character" w:customStyle="1" w:styleId="WW8Num6z3">
    <w:name w:val="WW8Num6z3"/>
    <w:rsid w:val="00DA2E62"/>
  </w:style>
  <w:style w:type="character" w:customStyle="1" w:styleId="WW8Num6z4">
    <w:name w:val="WW8Num6z4"/>
    <w:rsid w:val="00DA2E62"/>
  </w:style>
  <w:style w:type="character" w:customStyle="1" w:styleId="WW8Num6z5">
    <w:name w:val="WW8Num6z5"/>
    <w:rsid w:val="00DA2E62"/>
  </w:style>
  <w:style w:type="character" w:customStyle="1" w:styleId="WW8Num6z6">
    <w:name w:val="WW8Num6z6"/>
    <w:rsid w:val="00DA2E62"/>
  </w:style>
  <w:style w:type="character" w:customStyle="1" w:styleId="WW8Num6z7">
    <w:name w:val="WW8Num6z7"/>
    <w:rsid w:val="00DA2E62"/>
  </w:style>
  <w:style w:type="character" w:customStyle="1" w:styleId="WW8Num6z8">
    <w:name w:val="WW8Num6z8"/>
    <w:rsid w:val="00DA2E62"/>
  </w:style>
  <w:style w:type="character" w:customStyle="1" w:styleId="WW8Num7z0">
    <w:name w:val="WW8Num7z0"/>
    <w:rsid w:val="00DA2E62"/>
  </w:style>
  <w:style w:type="character" w:customStyle="1" w:styleId="WW8Num7z1">
    <w:name w:val="WW8Num7z1"/>
    <w:rsid w:val="00DA2E62"/>
  </w:style>
  <w:style w:type="character" w:customStyle="1" w:styleId="WW8Num7z2">
    <w:name w:val="WW8Num7z2"/>
    <w:rsid w:val="00DA2E62"/>
  </w:style>
  <w:style w:type="character" w:customStyle="1" w:styleId="WW8Num7z3">
    <w:name w:val="WW8Num7z3"/>
    <w:rsid w:val="00DA2E62"/>
  </w:style>
  <w:style w:type="character" w:customStyle="1" w:styleId="WW8Num7z4">
    <w:name w:val="WW8Num7z4"/>
    <w:rsid w:val="00DA2E62"/>
  </w:style>
  <w:style w:type="character" w:customStyle="1" w:styleId="WW8Num7z5">
    <w:name w:val="WW8Num7z5"/>
    <w:rsid w:val="00DA2E62"/>
  </w:style>
  <w:style w:type="character" w:customStyle="1" w:styleId="WW8Num7z6">
    <w:name w:val="WW8Num7z6"/>
    <w:rsid w:val="00DA2E62"/>
  </w:style>
  <w:style w:type="character" w:customStyle="1" w:styleId="WW8Num7z7">
    <w:name w:val="WW8Num7z7"/>
    <w:rsid w:val="00DA2E62"/>
  </w:style>
  <w:style w:type="character" w:customStyle="1" w:styleId="WW8Num7z8">
    <w:name w:val="WW8Num7z8"/>
    <w:rsid w:val="00DA2E62"/>
  </w:style>
  <w:style w:type="character" w:customStyle="1" w:styleId="WW8Num8z0">
    <w:name w:val="WW8Num8z0"/>
    <w:rsid w:val="00DA2E62"/>
  </w:style>
  <w:style w:type="character" w:customStyle="1" w:styleId="WW8Num8z1">
    <w:name w:val="WW8Num8z1"/>
    <w:rsid w:val="00DA2E62"/>
  </w:style>
  <w:style w:type="character" w:customStyle="1" w:styleId="WW8Num8z2">
    <w:name w:val="WW8Num8z2"/>
    <w:rsid w:val="00DA2E62"/>
  </w:style>
  <w:style w:type="character" w:customStyle="1" w:styleId="WW8Num8z3">
    <w:name w:val="WW8Num8z3"/>
    <w:rsid w:val="00DA2E62"/>
  </w:style>
  <w:style w:type="character" w:customStyle="1" w:styleId="WW8Num8z4">
    <w:name w:val="WW8Num8z4"/>
    <w:rsid w:val="00DA2E62"/>
  </w:style>
  <w:style w:type="character" w:customStyle="1" w:styleId="WW8Num8z5">
    <w:name w:val="WW8Num8z5"/>
    <w:rsid w:val="00DA2E62"/>
  </w:style>
  <w:style w:type="character" w:customStyle="1" w:styleId="WW8Num8z6">
    <w:name w:val="WW8Num8z6"/>
    <w:rsid w:val="00DA2E62"/>
  </w:style>
  <w:style w:type="character" w:customStyle="1" w:styleId="WW8Num8z7">
    <w:name w:val="WW8Num8z7"/>
    <w:rsid w:val="00DA2E62"/>
  </w:style>
  <w:style w:type="character" w:customStyle="1" w:styleId="WW8Num8z8">
    <w:name w:val="WW8Num8z8"/>
    <w:rsid w:val="00DA2E62"/>
  </w:style>
  <w:style w:type="character" w:customStyle="1" w:styleId="WW8Num9z0">
    <w:name w:val="WW8Num9z0"/>
    <w:rsid w:val="00DA2E62"/>
  </w:style>
  <w:style w:type="character" w:customStyle="1" w:styleId="WW8Num9z1">
    <w:name w:val="WW8Num9z1"/>
    <w:rsid w:val="00DA2E62"/>
  </w:style>
  <w:style w:type="character" w:customStyle="1" w:styleId="WW8Num9z2">
    <w:name w:val="WW8Num9z2"/>
    <w:rsid w:val="00DA2E62"/>
  </w:style>
  <w:style w:type="character" w:customStyle="1" w:styleId="WW8Num9z3">
    <w:name w:val="WW8Num9z3"/>
    <w:rsid w:val="00DA2E62"/>
  </w:style>
  <w:style w:type="character" w:customStyle="1" w:styleId="WW8Num9z4">
    <w:name w:val="WW8Num9z4"/>
    <w:rsid w:val="00DA2E62"/>
  </w:style>
  <w:style w:type="character" w:customStyle="1" w:styleId="WW8Num9z5">
    <w:name w:val="WW8Num9z5"/>
    <w:rsid w:val="00DA2E62"/>
  </w:style>
  <w:style w:type="character" w:customStyle="1" w:styleId="WW8Num9z6">
    <w:name w:val="WW8Num9z6"/>
    <w:rsid w:val="00DA2E62"/>
  </w:style>
  <w:style w:type="character" w:customStyle="1" w:styleId="WW8Num9z7">
    <w:name w:val="WW8Num9z7"/>
    <w:rsid w:val="00DA2E62"/>
  </w:style>
  <w:style w:type="character" w:customStyle="1" w:styleId="WW8Num9z8">
    <w:name w:val="WW8Num9z8"/>
    <w:rsid w:val="00DA2E62"/>
  </w:style>
  <w:style w:type="character" w:customStyle="1" w:styleId="WW8Num10z0">
    <w:name w:val="WW8Num10z0"/>
    <w:rsid w:val="00DA2E62"/>
  </w:style>
  <w:style w:type="character" w:customStyle="1" w:styleId="WW8Num10z1">
    <w:name w:val="WW8Num10z1"/>
    <w:rsid w:val="00DA2E62"/>
  </w:style>
  <w:style w:type="character" w:customStyle="1" w:styleId="WW8Num10z2">
    <w:name w:val="WW8Num10z2"/>
    <w:rsid w:val="00DA2E62"/>
  </w:style>
  <w:style w:type="character" w:customStyle="1" w:styleId="WW8Num10z3">
    <w:name w:val="WW8Num10z3"/>
    <w:rsid w:val="00DA2E62"/>
  </w:style>
  <w:style w:type="character" w:customStyle="1" w:styleId="WW8Num10z4">
    <w:name w:val="WW8Num10z4"/>
    <w:rsid w:val="00DA2E62"/>
  </w:style>
  <w:style w:type="character" w:customStyle="1" w:styleId="WW8Num10z5">
    <w:name w:val="WW8Num10z5"/>
    <w:rsid w:val="00DA2E62"/>
  </w:style>
  <w:style w:type="character" w:customStyle="1" w:styleId="WW8Num10z6">
    <w:name w:val="WW8Num10z6"/>
    <w:rsid w:val="00DA2E62"/>
  </w:style>
  <w:style w:type="character" w:customStyle="1" w:styleId="WW8Num10z7">
    <w:name w:val="WW8Num10z7"/>
    <w:rsid w:val="00DA2E62"/>
  </w:style>
  <w:style w:type="character" w:customStyle="1" w:styleId="WW8Num10z8">
    <w:name w:val="WW8Num10z8"/>
    <w:rsid w:val="00DA2E62"/>
  </w:style>
  <w:style w:type="character" w:customStyle="1" w:styleId="WW8Num11z0">
    <w:name w:val="WW8Num11z0"/>
    <w:rsid w:val="00DA2E62"/>
  </w:style>
  <w:style w:type="character" w:customStyle="1" w:styleId="WW8Num11z1">
    <w:name w:val="WW8Num11z1"/>
    <w:rsid w:val="00DA2E62"/>
  </w:style>
  <w:style w:type="character" w:customStyle="1" w:styleId="WW8Num11z2">
    <w:name w:val="WW8Num11z2"/>
    <w:rsid w:val="00DA2E62"/>
  </w:style>
  <w:style w:type="character" w:customStyle="1" w:styleId="WW8Num11z3">
    <w:name w:val="WW8Num11z3"/>
    <w:rsid w:val="00DA2E62"/>
  </w:style>
  <w:style w:type="character" w:customStyle="1" w:styleId="WW8Num11z4">
    <w:name w:val="WW8Num11z4"/>
    <w:rsid w:val="00DA2E62"/>
  </w:style>
  <w:style w:type="character" w:customStyle="1" w:styleId="WW8Num11z5">
    <w:name w:val="WW8Num11z5"/>
    <w:rsid w:val="00DA2E62"/>
  </w:style>
  <w:style w:type="character" w:customStyle="1" w:styleId="WW8Num11z6">
    <w:name w:val="WW8Num11z6"/>
    <w:rsid w:val="00DA2E62"/>
  </w:style>
  <w:style w:type="character" w:customStyle="1" w:styleId="WW8Num11z7">
    <w:name w:val="WW8Num11z7"/>
    <w:rsid w:val="00DA2E62"/>
  </w:style>
  <w:style w:type="character" w:customStyle="1" w:styleId="WW8Num11z8">
    <w:name w:val="WW8Num11z8"/>
    <w:rsid w:val="00DA2E62"/>
  </w:style>
  <w:style w:type="character" w:customStyle="1" w:styleId="WW8Num12z0">
    <w:name w:val="WW8Num12z0"/>
    <w:rsid w:val="00DA2E62"/>
  </w:style>
  <w:style w:type="character" w:customStyle="1" w:styleId="WW8Num12z1">
    <w:name w:val="WW8Num12z1"/>
    <w:rsid w:val="00DA2E62"/>
  </w:style>
  <w:style w:type="character" w:customStyle="1" w:styleId="WW8Num12z2">
    <w:name w:val="WW8Num12z2"/>
    <w:rsid w:val="00DA2E62"/>
  </w:style>
  <w:style w:type="character" w:customStyle="1" w:styleId="WW8Num12z3">
    <w:name w:val="WW8Num12z3"/>
    <w:rsid w:val="00DA2E62"/>
  </w:style>
  <w:style w:type="character" w:customStyle="1" w:styleId="WW8Num12z4">
    <w:name w:val="WW8Num12z4"/>
    <w:rsid w:val="00DA2E62"/>
  </w:style>
  <w:style w:type="character" w:customStyle="1" w:styleId="WW8Num12z5">
    <w:name w:val="WW8Num12z5"/>
    <w:rsid w:val="00DA2E62"/>
  </w:style>
  <w:style w:type="character" w:customStyle="1" w:styleId="WW8Num12z6">
    <w:name w:val="WW8Num12z6"/>
    <w:rsid w:val="00DA2E62"/>
  </w:style>
  <w:style w:type="character" w:customStyle="1" w:styleId="WW8Num12z7">
    <w:name w:val="WW8Num12z7"/>
    <w:rsid w:val="00DA2E62"/>
  </w:style>
  <w:style w:type="character" w:customStyle="1" w:styleId="WW8Num12z8">
    <w:name w:val="WW8Num12z8"/>
    <w:rsid w:val="00DA2E62"/>
  </w:style>
  <w:style w:type="character" w:customStyle="1" w:styleId="WW8Num13z0">
    <w:name w:val="WW8Num13z0"/>
    <w:rsid w:val="00DA2E62"/>
  </w:style>
  <w:style w:type="character" w:customStyle="1" w:styleId="WW8Num13z1">
    <w:name w:val="WW8Num13z1"/>
    <w:rsid w:val="00DA2E62"/>
  </w:style>
  <w:style w:type="character" w:customStyle="1" w:styleId="WW8Num13z2">
    <w:name w:val="WW8Num13z2"/>
    <w:rsid w:val="00DA2E62"/>
  </w:style>
  <w:style w:type="character" w:customStyle="1" w:styleId="WW8Num13z3">
    <w:name w:val="WW8Num13z3"/>
    <w:rsid w:val="00DA2E62"/>
  </w:style>
  <w:style w:type="character" w:customStyle="1" w:styleId="WW8Num13z4">
    <w:name w:val="WW8Num13z4"/>
    <w:rsid w:val="00DA2E62"/>
  </w:style>
  <w:style w:type="character" w:customStyle="1" w:styleId="WW8Num13z5">
    <w:name w:val="WW8Num13z5"/>
    <w:rsid w:val="00DA2E62"/>
  </w:style>
  <w:style w:type="character" w:customStyle="1" w:styleId="WW8Num13z6">
    <w:name w:val="WW8Num13z6"/>
    <w:rsid w:val="00DA2E62"/>
  </w:style>
  <w:style w:type="character" w:customStyle="1" w:styleId="WW8Num13z7">
    <w:name w:val="WW8Num13z7"/>
    <w:rsid w:val="00DA2E62"/>
  </w:style>
  <w:style w:type="character" w:customStyle="1" w:styleId="WW8Num13z8">
    <w:name w:val="WW8Num13z8"/>
    <w:rsid w:val="00DA2E62"/>
  </w:style>
  <w:style w:type="character" w:customStyle="1" w:styleId="WW-DefaultParagraphFont1">
    <w:name w:val="WW-Default Paragraph Font1"/>
    <w:rsid w:val="00DA2E62"/>
  </w:style>
  <w:style w:type="character" w:customStyle="1" w:styleId="WW-DefaultParagraphFont11">
    <w:name w:val="WW-Default Paragraph Font11"/>
    <w:rsid w:val="00DA2E62"/>
  </w:style>
  <w:style w:type="character" w:customStyle="1" w:styleId="Absatz-Standardschriftart">
    <w:name w:val="Absatz-Standardschriftart"/>
    <w:rsid w:val="00DA2E62"/>
  </w:style>
  <w:style w:type="character" w:customStyle="1" w:styleId="WW-Absatz-Standardschriftart">
    <w:name w:val="WW-Absatz-Standardschriftart"/>
    <w:rsid w:val="00DA2E62"/>
  </w:style>
  <w:style w:type="character" w:customStyle="1" w:styleId="WW-Absatz-Standardschriftart1">
    <w:name w:val="WW-Absatz-Standardschriftart1"/>
    <w:rsid w:val="00DA2E62"/>
  </w:style>
  <w:style w:type="character" w:customStyle="1" w:styleId="WW-DefaultParagraphFont111">
    <w:name w:val="WW-Default Paragraph Font111"/>
    <w:rsid w:val="00DA2E62"/>
  </w:style>
  <w:style w:type="character" w:customStyle="1" w:styleId="WW-DefaultParagraphFont1111">
    <w:name w:val="WW-Default Paragraph Font1111"/>
    <w:rsid w:val="00DA2E62"/>
  </w:style>
  <w:style w:type="character" w:customStyle="1" w:styleId="WW-DefaultParagraphFont11111">
    <w:name w:val="WW-Default Paragraph Font11111"/>
    <w:rsid w:val="00DA2E62"/>
  </w:style>
  <w:style w:type="character" w:customStyle="1" w:styleId="WW-DefaultParagraphFont111111">
    <w:name w:val="WW-Default Paragraph Font111111"/>
    <w:rsid w:val="00DA2E62"/>
  </w:style>
  <w:style w:type="character" w:customStyle="1" w:styleId="WW-DefaultParagraphFont1111111">
    <w:name w:val="WW-Default Paragraph Font1111111"/>
    <w:rsid w:val="00DA2E62"/>
  </w:style>
  <w:style w:type="character" w:customStyle="1" w:styleId="WW-DefaultParagraphFont11111111">
    <w:name w:val="WW-Default Paragraph Font11111111"/>
    <w:rsid w:val="00DA2E62"/>
  </w:style>
  <w:style w:type="character" w:customStyle="1" w:styleId="WW-Absatz-Standardschriftart11">
    <w:name w:val="WW-Absatz-Standardschriftart11"/>
    <w:rsid w:val="00DA2E62"/>
  </w:style>
  <w:style w:type="character" w:customStyle="1" w:styleId="WW-Absatz-Standardschriftart111">
    <w:name w:val="WW-Absatz-Standardschriftart111"/>
    <w:rsid w:val="00DA2E62"/>
  </w:style>
  <w:style w:type="character" w:customStyle="1" w:styleId="WW-Absatz-Standardschriftart1111">
    <w:name w:val="WW-Absatz-Standardschriftart1111"/>
    <w:rsid w:val="00DA2E62"/>
  </w:style>
  <w:style w:type="character" w:customStyle="1" w:styleId="WW-DefaultParagraphFont111111111">
    <w:name w:val="WW-Default Paragraph Font111111111"/>
    <w:rsid w:val="00DA2E62"/>
  </w:style>
  <w:style w:type="character" w:customStyle="1" w:styleId="WW-Absatz-Standardschriftart11111">
    <w:name w:val="WW-Absatz-Standardschriftart11111"/>
    <w:rsid w:val="00DA2E62"/>
  </w:style>
  <w:style w:type="character" w:customStyle="1" w:styleId="WW-DefaultParagraphFont1111111111">
    <w:name w:val="WW-Default Paragraph Font1111111111"/>
    <w:rsid w:val="00DA2E62"/>
  </w:style>
  <w:style w:type="character" w:customStyle="1" w:styleId="WW-Absatz-Standardschriftart111111">
    <w:name w:val="WW-Absatz-Standardschriftart111111"/>
    <w:rsid w:val="00DA2E62"/>
  </w:style>
  <w:style w:type="character" w:customStyle="1" w:styleId="WW8Num4z1">
    <w:name w:val="WW8Num4z1"/>
    <w:rsid w:val="00DA2E62"/>
    <w:rPr>
      <w:rFonts w:ascii="Courier New" w:hAnsi="Courier New" w:cs="Courier New" w:hint="default"/>
    </w:rPr>
  </w:style>
  <w:style w:type="character" w:customStyle="1" w:styleId="WW8Num4z2">
    <w:name w:val="WW8Num4z2"/>
    <w:rsid w:val="00DA2E62"/>
    <w:rPr>
      <w:rFonts w:ascii="Wingdings" w:hAnsi="Wingdings" w:cs="Wingdings" w:hint="default"/>
    </w:rPr>
  </w:style>
  <w:style w:type="character" w:customStyle="1" w:styleId="WW8Num4z3">
    <w:name w:val="WW8Num4z3"/>
    <w:rsid w:val="00DA2E62"/>
    <w:rPr>
      <w:rFonts w:ascii="Symbol" w:hAnsi="Symbol" w:cs="Symbol" w:hint="default"/>
    </w:rPr>
  </w:style>
  <w:style w:type="character" w:customStyle="1" w:styleId="WW-DefaultParagraphFont11111111111">
    <w:name w:val="WW-Default Paragraph Font11111111111"/>
    <w:rsid w:val="00DA2E62"/>
  </w:style>
  <w:style w:type="character" w:customStyle="1" w:styleId="NumberingSymbols">
    <w:name w:val="Numbering Symbols"/>
    <w:rsid w:val="00DA2E62"/>
  </w:style>
  <w:style w:type="table" w:customStyle="1" w:styleId="LightShading-Accent12">
    <w:name w:val="Light Shading - Accent 12"/>
    <w:basedOn w:val="TableNormal"/>
    <w:uiPriority w:val="60"/>
    <w:rsid w:val="00DA2E6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Grid3-Accent1">
    <w:name w:val="Medium Grid 3 Accent 1"/>
    <w:basedOn w:val="TableNormal"/>
    <w:uiPriority w:val="69"/>
    <w:rsid w:val="00DA2E6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olorfulShading-Accent1">
    <w:name w:val="Colorful Shading Accent 1"/>
    <w:basedOn w:val="TableNormal"/>
    <w:uiPriority w:val="71"/>
    <w:rsid w:val="00DA2E6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LightList-Accent5">
    <w:name w:val="Light List Accent 5"/>
    <w:basedOn w:val="TableNormal"/>
    <w:uiPriority w:val="61"/>
    <w:rsid w:val="00DA2E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List1">
    <w:name w:val="Light List1"/>
    <w:basedOn w:val="TableNormal"/>
    <w:uiPriority w:val="61"/>
    <w:rsid w:val="001C68B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PageNumber">
    <w:name w:val="page number"/>
    <w:basedOn w:val="WW-DefaultParagraphFont11111111111"/>
    <w:rsid w:val="00122798"/>
  </w:style>
  <w:style w:type="character" w:styleId="Strong">
    <w:name w:val="Strong"/>
    <w:qFormat/>
    <w:rsid w:val="00122798"/>
    <w:rPr>
      <w:b/>
      <w:bCs/>
    </w:rPr>
  </w:style>
  <w:style w:type="character" w:styleId="LineNumber">
    <w:name w:val="line number"/>
    <w:basedOn w:val="WW-DefaultParagraphFont1"/>
    <w:rsid w:val="00122798"/>
  </w:style>
  <w:style w:type="paragraph" w:styleId="List">
    <w:name w:val="List"/>
    <w:basedOn w:val="BodyText"/>
    <w:rsid w:val="00122798"/>
    <w:rPr>
      <w:rFonts w:cs="Mangal"/>
    </w:rPr>
  </w:style>
  <w:style w:type="paragraph" w:styleId="Caption">
    <w:name w:val="caption"/>
    <w:basedOn w:val="Normal"/>
    <w:qFormat/>
    <w:rsid w:val="00122798"/>
    <w:pPr>
      <w:suppressLineNumbers/>
      <w:spacing w:before="120" w:after="120"/>
    </w:pPr>
    <w:rPr>
      <w:rFonts w:cs="Mangal"/>
      <w:i/>
      <w:iCs/>
    </w:rPr>
  </w:style>
  <w:style w:type="paragraph" w:styleId="NormalWeb">
    <w:name w:val="Normal (Web)"/>
    <w:basedOn w:val="Normal"/>
    <w:rsid w:val="00122798"/>
    <w:pPr>
      <w:spacing w:before="280" w:after="280"/>
    </w:pPr>
    <w:rPr>
      <w:rFonts w:ascii="Calibri" w:hAnsi="Calibri" w:cs="Calibri"/>
    </w:rPr>
  </w:style>
  <w:style w:type="paragraph" w:customStyle="1" w:styleId="Standard">
    <w:name w:val="Standard"/>
    <w:rsid w:val="007948B8"/>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429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75A5EC-B053-41E0-AB29-A49F2D118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15</Pages>
  <Words>2783</Words>
  <Characters>15865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33</cp:revision>
  <cp:lastPrinted>2023-11-30T12:45:00Z</cp:lastPrinted>
  <dcterms:created xsi:type="dcterms:W3CDTF">2022-11-30T11:58:00Z</dcterms:created>
  <dcterms:modified xsi:type="dcterms:W3CDTF">2024-02-12T12:32:00Z</dcterms:modified>
</cp:coreProperties>
</file>